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2569C335" w14:textId="0C6462EB" w:rsidR="007C31CA" w:rsidRPr="00051531" w:rsidRDefault="001029E3" w:rsidP="00055BFC">
      <w:pPr>
        <w:pStyle w:val="aa"/>
        <w:rPr>
          <w:color w:val="000000" w:themeColor="text1"/>
          <w:spacing w:val="-4"/>
          <w:sz w:val="24"/>
        </w:rPr>
      </w:pPr>
      <w:bookmarkStart w:id="0" w:name="OLE_LINK1"/>
      <w:bookmarkStart w:id="1" w:name="OLE_LINK2"/>
      <w:r w:rsidRPr="00051531">
        <w:rPr>
          <w:color w:val="000000" w:themeColor="text1"/>
          <w:spacing w:val="-4"/>
          <w:sz w:val="24"/>
        </w:rPr>
        <w:t xml:space="preserve">Договор </w:t>
      </w:r>
      <w:r w:rsidR="0061445B" w:rsidRPr="00051531">
        <w:rPr>
          <w:color w:val="000000" w:themeColor="text1"/>
          <w:spacing w:val="-4"/>
          <w:sz w:val="24"/>
        </w:rPr>
        <w:t>№</w:t>
      </w:r>
      <w:r w:rsidR="004D524E" w:rsidRPr="00051531">
        <w:rPr>
          <w:color w:val="000000" w:themeColor="text1"/>
          <w:spacing w:val="-4"/>
          <w:sz w:val="24"/>
        </w:rPr>
        <w:t xml:space="preserve"> </w:t>
      </w:r>
      <w:r w:rsidR="00876A71" w:rsidRPr="00051531">
        <w:rPr>
          <w:color w:val="000000" w:themeColor="text1"/>
          <w:spacing w:val="-4"/>
          <w:sz w:val="24"/>
        </w:rPr>
        <w:t>________</w:t>
      </w:r>
    </w:p>
    <w:p w14:paraId="6572876B" w14:textId="75B4A759" w:rsidR="003F705D" w:rsidRDefault="002C5471" w:rsidP="00055BFC">
      <w:pPr>
        <w:pStyle w:val="a8"/>
        <w:spacing w:after="0"/>
        <w:jc w:val="center"/>
        <w:rPr>
          <w:spacing w:val="-4"/>
        </w:rPr>
      </w:pPr>
      <w:bookmarkStart w:id="2" w:name="_Hlk209706010"/>
      <w:r>
        <w:rPr>
          <w:spacing w:val="-4"/>
        </w:rPr>
        <w:softHyphen/>
      </w:r>
      <w:r>
        <w:rPr>
          <w:spacing w:val="-4"/>
        </w:rPr>
        <w:softHyphen/>
      </w:r>
      <w:r>
        <w:rPr>
          <w:spacing w:val="-4"/>
        </w:rPr>
        <w:softHyphen/>
      </w:r>
      <w:r>
        <w:rPr>
          <w:spacing w:val="-4"/>
        </w:rPr>
        <w:softHyphen/>
      </w:r>
      <w:r>
        <w:rPr>
          <w:spacing w:val="-4"/>
        </w:rPr>
        <w:softHyphen/>
      </w:r>
      <w:r>
        <w:rPr>
          <w:spacing w:val="-4"/>
        </w:rPr>
        <w:softHyphen/>
      </w:r>
      <w:r>
        <w:rPr>
          <w:spacing w:val="-4"/>
        </w:rPr>
        <w:softHyphen/>
      </w:r>
      <w:r>
        <w:rPr>
          <w:spacing w:val="-4"/>
        </w:rPr>
        <w:softHyphen/>
      </w:r>
      <w:r>
        <w:rPr>
          <w:spacing w:val="-4"/>
        </w:rPr>
        <w:softHyphen/>
      </w:r>
      <w:r>
        <w:rPr>
          <w:spacing w:val="-4"/>
        </w:rPr>
        <w:softHyphen/>
      </w:r>
      <w:r>
        <w:rPr>
          <w:spacing w:val="-4"/>
        </w:rPr>
        <w:softHyphen/>
      </w:r>
      <w:r>
        <w:rPr>
          <w:spacing w:val="-4"/>
        </w:rPr>
        <w:softHyphen/>
      </w:r>
      <w:r>
        <w:rPr>
          <w:spacing w:val="-4"/>
        </w:rPr>
        <w:softHyphen/>
      </w:r>
      <w:r>
        <w:rPr>
          <w:spacing w:val="-4"/>
        </w:rPr>
        <w:softHyphen/>
      </w:r>
      <w:r>
        <w:rPr>
          <w:spacing w:val="-4"/>
        </w:rPr>
        <w:softHyphen/>
      </w:r>
      <w:r w:rsidR="00E761AB" w:rsidRPr="00E761AB">
        <w:t xml:space="preserve"> </w:t>
      </w:r>
      <w:r w:rsidR="00447A65">
        <w:t>н</w:t>
      </w:r>
      <w:r w:rsidR="00E761AB" w:rsidRPr="00E761AB">
        <w:rPr>
          <w:spacing w:val="-4"/>
        </w:rPr>
        <w:t>а поставку коньков</w:t>
      </w:r>
    </w:p>
    <w:p w14:paraId="75C1F26D" w14:textId="77777777" w:rsidR="00FB6488" w:rsidRPr="00051531" w:rsidRDefault="00FB6488" w:rsidP="00055BFC">
      <w:pPr>
        <w:pStyle w:val="a8"/>
        <w:spacing w:after="0"/>
        <w:jc w:val="center"/>
        <w:rPr>
          <w:spacing w:val="-4"/>
        </w:rPr>
      </w:pPr>
    </w:p>
    <w:bookmarkEnd w:id="2"/>
    <w:p w14:paraId="2C7E48A5" w14:textId="77777777" w:rsidR="007C31CA" w:rsidRPr="00051531" w:rsidRDefault="007C31CA" w:rsidP="00055BFC">
      <w:pPr>
        <w:pStyle w:val="ab"/>
        <w:spacing w:before="0" w:after="0"/>
        <w:jc w:val="both"/>
        <w:rPr>
          <w:rFonts w:ascii="Times New Roman" w:hAnsi="Times New Roman" w:cs="Times New Roman"/>
          <w:i w:val="0"/>
          <w:color w:val="000000" w:themeColor="text1"/>
          <w:spacing w:val="-4"/>
          <w:sz w:val="24"/>
          <w:szCs w:val="24"/>
        </w:rPr>
      </w:pPr>
      <w:r w:rsidRPr="00051531">
        <w:rPr>
          <w:rFonts w:ascii="Times New Roman" w:hAnsi="Times New Roman" w:cs="Times New Roman"/>
          <w:i w:val="0"/>
          <w:color w:val="000000" w:themeColor="text1"/>
          <w:spacing w:val="-4"/>
          <w:sz w:val="24"/>
          <w:szCs w:val="24"/>
        </w:rPr>
        <w:t>г. Москва</w:t>
      </w:r>
      <w:r w:rsidRPr="00051531">
        <w:rPr>
          <w:rFonts w:ascii="Times New Roman" w:hAnsi="Times New Roman" w:cs="Times New Roman"/>
          <w:i w:val="0"/>
          <w:color w:val="000000" w:themeColor="text1"/>
          <w:spacing w:val="-4"/>
          <w:sz w:val="24"/>
          <w:szCs w:val="24"/>
        </w:rPr>
        <w:tab/>
        <w:t xml:space="preserve">                                                                                    </w:t>
      </w:r>
      <w:r w:rsidR="00E26A0A" w:rsidRPr="00051531">
        <w:rPr>
          <w:rFonts w:ascii="Times New Roman" w:hAnsi="Times New Roman" w:cs="Times New Roman"/>
          <w:i w:val="0"/>
          <w:color w:val="000000" w:themeColor="text1"/>
          <w:spacing w:val="-4"/>
          <w:sz w:val="24"/>
          <w:szCs w:val="24"/>
        </w:rPr>
        <w:t xml:space="preserve">         </w:t>
      </w:r>
      <w:r w:rsidR="00E55204" w:rsidRPr="00051531">
        <w:rPr>
          <w:rFonts w:ascii="Times New Roman" w:hAnsi="Times New Roman" w:cs="Times New Roman"/>
          <w:i w:val="0"/>
          <w:color w:val="000000" w:themeColor="text1"/>
          <w:spacing w:val="-4"/>
          <w:sz w:val="24"/>
          <w:szCs w:val="24"/>
        </w:rPr>
        <w:t xml:space="preserve"> </w:t>
      </w:r>
      <w:r w:rsidR="001B02A1" w:rsidRPr="00051531">
        <w:rPr>
          <w:rFonts w:ascii="Times New Roman" w:hAnsi="Times New Roman" w:cs="Times New Roman"/>
          <w:i w:val="0"/>
          <w:color w:val="000000" w:themeColor="text1"/>
          <w:spacing w:val="-4"/>
          <w:sz w:val="24"/>
          <w:szCs w:val="24"/>
        </w:rPr>
        <w:t xml:space="preserve">  </w:t>
      </w:r>
      <w:r w:rsidR="007F1204">
        <w:rPr>
          <w:rFonts w:ascii="Times New Roman" w:hAnsi="Times New Roman" w:cs="Times New Roman"/>
          <w:i w:val="0"/>
          <w:color w:val="000000" w:themeColor="text1"/>
          <w:spacing w:val="-4"/>
          <w:sz w:val="24"/>
          <w:szCs w:val="24"/>
        </w:rPr>
        <w:t xml:space="preserve">            </w:t>
      </w:r>
      <w:bookmarkStart w:id="3" w:name="_Hlk212817269"/>
      <w:r w:rsidR="004C24FA">
        <w:rPr>
          <w:rFonts w:ascii="Times New Roman" w:hAnsi="Times New Roman" w:cs="Times New Roman"/>
          <w:i w:val="0"/>
          <w:color w:val="000000" w:themeColor="text1"/>
          <w:spacing w:val="-4"/>
          <w:sz w:val="24"/>
          <w:szCs w:val="24"/>
        </w:rPr>
        <w:t>«</w:t>
      </w:r>
      <w:r w:rsidR="002C5471">
        <w:rPr>
          <w:rFonts w:ascii="Times New Roman" w:hAnsi="Times New Roman" w:cs="Times New Roman"/>
          <w:i w:val="0"/>
          <w:color w:val="000000" w:themeColor="text1"/>
          <w:spacing w:val="-4"/>
          <w:sz w:val="24"/>
          <w:szCs w:val="24"/>
        </w:rPr>
        <w:t>____</w:t>
      </w:r>
      <w:r w:rsidR="004C24FA">
        <w:rPr>
          <w:rFonts w:ascii="Times New Roman" w:hAnsi="Times New Roman" w:cs="Times New Roman"/>
          <w:i w:val="0"/>
          <w:color w:val="000000" w:themeColor="text1"/>
          <w:spacing w:val="-4"/>
          <w:sz w:val="24"/>
          <w:szCs w:val="24"/>
        </w:rPr>
        <w:t>»</w:t>
      </w:r>
      <w:r w:rsidR="002C5471">
        <w:rPr>
          <w:rFonts w:ascii="Times New Roman" w:hAnsi="Times New Roman" w:cs="Times New Roman"/>
          <w:i w:val="0"/>
          <w:color w:val="000000" w:themeColor="text1"/>
          <w:spacing w:val="-4"/>
          <w:sz w:val="24"/>
          <w:szCs w:val="24"/>
        </w:rPr>
        <w:t xml:space="preserve">______ </w:t>
      </w:r>
      <w:r w:rsidR="00114BBE" w:rsidRPr="00051531">
        <w:rPr>
          <w:rFonts w:ascii="Times New Roman" w:hAnsi="Times New Roman" w:cs="Times New Roman"/>
          <w:i w:val="0"/>
          <w:color w:val="000000" w:themeColor="text1"/>
          <w:spacing w:val="-4"/>
          <w:sz w:val="24"/>
          <w:szCs w:val="24"/>
        </w:rPr>
        <w:t>202</w:t>
      </w:r>
      <w:r w:rsidR="002C5471">
        <w:rPr>
          <w:rFonts w:ascii="Times New Roman" w:hAnsi="Times New Roman" w:cs="Times New Roman"/>
          <w:i w:val="0"/>
          <w:color w:val="000000" w:themeColor="text1"/>
          <w:spacing w:val="-4"/>
          <w:sz w:val="24"/>
          <w:szCs w:val="24"/>
        </w:rPr>
        <w:t>__</w:t>
      </w:r>
      <w:r w:rsidR="00E55204" w:rsidRPr="00051531">
        <w:rPr>
          <w:rFonts w:ascii="Times New Roman" w:hAnsi="Times New Roman" w:cs="Times New Roman"/>
          <w:i w:val="0"/>
          <w:color w:val="000000" w:themeColor="text1"/>
          <w:spacing w:val="-4"/>
          <w:sz w:val="24"/>
          <w:szCs w:val="24"/>
        </w:rPr>
        <w:t>г.</w:t>
      </w:r>
      <w:bookmarkEnd w:id="3"/>
    </w:p>
    <w:p w14:paraId="03B59DF7" w14:textId="77777777" w:rsidR="007C31CA" w:rsidRPr="00051531" w:rsidRDefault="007C31CA" w:rsidP="00055BFC">
      <w:pPr>
        <w:pStyle w:val="a8"/>
        <w:spacing w:after="0"/>
        <w:rPr>
          <w:color w:val="000000" w:themeColor="text1"/>
          <w:spacing w:val="-4"/>
        </w:rPr>
      </w:pPr>
    </w:p>
    <w:p w14:paraId="6979ACCC" w14:textId="0940D8E8" w:rsidR="00AE4141" w:rsidRPr="00E02B50" w:rsidRDefault="00813939" w:rsidP="0079074B">
      <w:pPr>
        <w:spacing w:after="120"/>
        <w:ind w:firstLine="709"/>
        <w:jc w:val="both"/>
        <w:rPr>
          <w:color w:val="000000" w:themeColor="text1"/>
        </w:rPr>
      </w:pPr>
      <w:r w:rsidRPr="00E02B50">
        <w:rPr>
          <w:b/>
          <w:color w:val="000000" w:themeColor="text1"/>
        </w:rPr>
        <w:t xml:space="preserve">Автономная некоммерческая организация </w:t>
      </w:r>
      <w:r w:rsidR="004C24FA" w:rsidRPr="00E02B50">
        <w:rPr>
          <w:b/>
          <w:color w:val="000000" w:themeColor="text1"/>
        </w:rPr>
        <w:t>«</w:t>
      </w:r>
      <w:r w:rsidRPr="00E02B50">
        <w:rPr>
          <w:b/>
          <w:color w:val="000000" w:themeColor="text1"/>
        </w:rPr>
        <w:t>Кинопарк</w:t>
      </w:r>
      <w:r w:rsidR="004C24FA" w:rsidRPr="00E02B50">
        <w:rPr>
          <w:b/>
          <w:color w:val="000000" w:themeColor="text1"/>
        </w:rPr>
        <w:t>»</w:t>
      </w:r>
      <w:r w:rsidRPr="00E02B50">
        <w:rPr>
          <w:b/>
          <w:color w:val="000000" w:themeColor="text1"/>
        </w:rPr>
        <w:t xml:space="preserve"> (АНО </w:t>
      </w:r>
      <w:r w:rsidR="004C24FA" w:rsidRPr="00E02B50">
        <w:rPr>
          <w:b/>
          <w:color w:val="000000" w:themeColor="text1"/>
        </w:rPr>
        <w:t>«</w:t>
      </w:r>
      <w:r w:rsidRPr="00E02B50">
        <w:rPr>
          <w:b/>
          <w:color w:val="000000" w:themeColor="text1"/>
        </w:rPr>
        <w:t>Кинопарк</w:t>
      </w:r>
      <w:r w:rsidR="004C24FA" w:rsidRPr="00E02B50">
        <w:rPr>
          <w:b/>
          <w:color w:val="000000" w:themeColor="text1"/>
        </w:rPr>
        <w:t>»</w:t>
      </w:r>
      <w:r w:rsidRPr="00E02B50">
        <w:rPr>
          <w:b/>
          <w:color w:val="000000" w:themeColor="text1"/>
        </w:rPr>
        <w:t>)</w:t>
      </w:r>
      <w:r w:rsidRPr="00E02B50">
        <w:rPr>
          <w:bCs/>
          <w:color w:val="000000" w:themeColor="text1"/>
        </w:rPr>
        <w:t xml:space="preserve">, именуемая в дальнейшем </w:t>
      </w:r>
      <w:r w:rsidR="004C24FA" w:rsidRPr="00E02B50">
        <w:rPr>
          <w:b/>
          <w:color w:val="000000" w:themeColor="text1"/>
        </w:rPr>
        <w:t>«</w:t>
      </w:r>
      <w:r w:rsidRPr="00E02B50">
        <w:rPr>
          <w:b/>
          <w:color w:val="000000" w:themeColor="text1"/>
        </w:rPr>
        <w:t>Заказчик</w:t>
      </w:r>
      <w:r w:rsidR="004C24FA" w:rsidRPr="00E02B50">
        <w:rPr>
          <w:b/>
          <w:color w:val="000000" w:themeColor="text1"/>
        </w:rPr>
        <w:t>»</w:t>
      </w:r>
      <w:r w:rsidRPr="00E02B50">
        <w:rPr>
          <w:bCs/>
          <w:color w:val="000000" w:themeColor="text1"/>
        </w:rPr>
        <w:t xml:space="preserve">, в лице </w:t>
      </w:r>
      <w:r w:rsidR="003B66BD" w:rsidRPr="00E02B50">
        <w:t>Генерального директора Яворского Андрея Викторовича, действующего на основании Устава,</w:t>
      </w:r>
      <w:r w:rsidR="001B01C2" w:rsidRPr="00E02B50">
        <w:rPr>
          <w:color w:val="000000" w:themeColor="text1"/>
        </w:rPr>
        <w:t xml:space="preserve"> с одной стороны, </w:t>
      </w:r>
      <w:r w:rsidR="002C5471" w:rsidRPr="00E02B50">
        <w:rPr>
          <w:b/>
          <w:color w:val="000000" w:themeColor="text1"/>
        </w:rPr>
        <w:t>_______________</w:t>
      </w:r>
      <w:r w:rsidR="00100707" w:rsidRPr="00E02B50">
        <w:rPr>
          <w:color w:val="000000" w:themeColor="text1"/>
        </w:rPr>
        <w:t>, именуемое в дальнейшем</w:t>
      </w:r>
      <w:r w:rsidR="00100707" w:rsidRPr="00E02B50">
        <w:rPr>
          <w:b/>
          <w:color w:val="000000" w:themeColor="text1"/>
        </w:rPr>
        <w:t xml:space="preserve"> </w:t>
      </w:r>
      <w:r w:rsidR="002F5155">
        <w:rPr>
          <w:b/>
          <w:color w:val="000000" w:themeColor="text1"/>
        </w:rPr>
        <w:t>«</w:t>
      </w:r>
      <w:r w:rsidR="00100707" w:rsidRPr="00E02B50">
        <w:rPr>
          <w:b/>
          <w:color w:val="000000" w:themeColor="text1"/>
        </w:rPr>
        <w:t>Поставщик</w:t>
      </w:r>
      <w:r w:rsidR="002F5155">
        <w:rPr>
          <w:b/>
          <w:color w:val="000000" w:themeColor="text1"/>
        </w:rPr>
        <w:t>»</w:t>
      </w:r>
      <w:r w:rsidR="00100707" w:rsidRPr="00E02B50">
        <w:rPr>
          <w:color w:val="000000" w:themeColor="text1"/>
        </w:rPr>
        <w:t>,</w:t>
      </w:r>
      <w:r w:rsidR="00100707" w:rsidRPr="00E02B50">
        <w:rPr>
          <w:b/>
          <w:color w:val="000000" w:themeColor="text1"/>
        </w:rPr>
        <w:t xml:space="preserve"> </w:t>
      </w:r>
      <w:r w:rsidR="00100707" w:rsidRPr="00E02B50">
        <w:rPr>
          <w:color w:val="000000" w:themeColor="text1"/>
        </w:rPr>
        <w:t xml:space="preserve">в лице </w:t>
      </w:r>
      <w:r w:rsidR="0059093D" w:rsidRPr="00E02B50">
        <w:rPr>
          <w:color w:val="000000" w:themeColor="text1"/>
        </w:rPr>
        <w:t>_________________</w:t>
      </w:r>
      <w:r w:rsidR="00100707" w:rsidRPr="00E02B50">
        <w:rPr>
          <w:color w:val="000000" w:themeColor="text1"/>
        </w:rPr>
        <w:t xml:space="preserve">, действующего на основании </w:t>
      </w:r>
      <w:r w:rsidR="00447A65">
        <w:rPr>
          <w:color w:val="000000" w:themeColor="text1"/>
        </w:rPr>
        <w:t>______</w:t>
      </w:r>
      <w:r w:rsidR="00100707" w:rsidRPr="00E02B50">
        <w:rPr>
          <w:color w:val="000000" w:themeColor="text1"/>
        </w:rPr>
        <w:t xml:space="preserve">, </w:t>
      </w:r>
      <w:r w:rsidR="001B01C2" w:rsidRPr="00E02B50">
        <w:rPr>
          <w:color w:val="000000" w:themeColor="text1"/>
        </w:rPr>
        <w:t xml:space="preserve">с другой стороны, вместе именуемые </w:t>
      </w:r>
      <w:r w:rsidR="004C24FA" w:rsidRPr="00E02B50">
        <w:rPr>
          <w:color w:val="000000" w:themeColor="text1"/>
        </w:rPr>
        <w:t>«</w:t>
      </w:r>
      <w:r w:rsidR="001B01C2" w:rsidRPr="00E02B50">
        <w:rPr>
          <w:color w:val="000000" w:themeColor="text1"/>
        </w:rPr>
        <w:t>Стороны</w:t>
      </w:r>
      <w:r w:rsidR="004C24FA" w:rsidRPr="00E02B50">
        <w:rPr>
          <w:color w:val="000000" w:themeColor="text1"/>
        </w:rPr>
        <w:t>»</w:t>
      </w:r>
      <w:r w:rsidR="001B01C2" w:rsidRPr="00E02B50">
        <w:rPr>
          <w:color w:val="000000" w:themeColor="text1"/>
        </w:rPr>
        <w:t xml:space="preserve">, и каждый в отдельности </w:t>
      </w:r>
      <w:r w:rsidR="004C24FA" w:rsidRPr="00E02B50">
        <w:rPr>
          <w:color w:val="000000" w:themeColor="text1"/>
        </w:rPr>
        <w:t>«</w:t>
      </w:r>
      <w:r w:rsidR="001B01C2" w:rsidRPr="00E02B50">
        <w:rPr>
          <w:color w:val="000000" w:themeColor="text1"/>
        </w:rPr>
        <w:t>Сторона</w:t>
      </w:r>
      <w:r w:rsidR="004C24FA" w:rsidRPr="00E02B50">
        <w:rPr>
          <w:color w:val="000000" w:themeColor="text1"/>
        </w:rPr>
        <w:t>»</w:t>
      </w:r>
      <w:r w:rsidR="001B01C2" w:rsidRPr="00E02B50">
        <w:rPr>
          <w:color w:val="000000" w:themeColor="text1"/>
        </w:rPr>
        <w:t xml:space="preserve">, </w:t>
      </w:r>
      <w:r w:rsidR="00483B85" w:rsidRPr="00E02B50">
        <w:rPr>
          <w:color w:val="000000" w:themeColor="text1"/>
        </w:rPr>
        <w:t xml:space="preserve">в соответствии с Положением о закупках товаров, работ, услуг для нужд АНО «Кинопарк», </w:t>
      </w:r>
      <w:r w:rsidR="005C007C" w:rsidRPr="005C007C">
        <w:rPr>
          <w:color w:val="000000" w:themeColor="text1"/>
        </w:rPr>
        <w:t>утверждённого Приказом от 10.11.2025 г. №  01-ПР-169/25</w:t>
      </w:r>
      <w:r w:rsidR="00483B85" w:rsidRPr="00E02B50">
        <w:rPr>
          <w:color w:val="000000" w:themeColor="text1"/>
        </w:rPr>
        <w:t xml:space="preserve">, на основании результатов определения Поставщика способом закупки запрос предложений, </w:t>
      </w:r>
      <w:r w:rsidR="00447A65">
        <w:rPr>
          <w:color w:val="000000" w:themeColor="text1"/>
        </w:rPr>
        <w:t>П</w:t>
      </w:r>
      <w:r w:rsidR="00483B85" w:rsidRPr="00E02B50">
        <w:rPr>
          <w:color w:val="000000" w:themeColor="text1"/>
        </w:rPr>
        <w:t>ротокол</w:t>
      </w:r>
      <w:r w:rsidR="00447A65">
        <w:rPr>
          <w:color w:val="000000" w:themeColor="text1"/>
        </w:rPr>
        <w:t xml:space="preserve"> _____</w:t>
      </w:r>
      <w:r w:rsidR="00483B85" w:rsidRPr="00E02B50">
        <w:rPr>
          <w:color w:val="000000" w:themeColor="text1"/>
        </w:rPr>
        <w:t xml:space="preserve"> от _________</w:t>
      </w:r>
      <w:r w:rsidR="00447A65">
        <w:rPr>
          <w:color w:val="000000" w:themeColor="text1"/>
        </w:rPr>
        <w:t xml:space="preserve"> </w:t>
      </w:r>
      <w:r w:rsidR="00483B85" w:rsidRPr="00E02B50">
        <w:rPr>
          <w:color w:val="000000" w:themeColor="text1"/>
        </w:rPr>
        <w:t>№ _________, заключили настоящий Договор (далее - Договор) о нижеследующем:</w:t>
      </w:r>
    </w:p>
    <w:p w14:paraId="7BE7046B" w14:textId="77777777" w:rsidR="00D23790" w:rsidRPr="00E02B50" w:rsidRDefault="002B6641" w:rsidP="00055BFC">
      <w:pPr>
        <w:jc w:val="center"/>
        <w:rPr>
          <w:b/>
          <w:bCs/>
          <w:color w:val="000000" w:themeColor="text1"/>
        </w:rPr>
      </w:pPr>
      <w:r w:rsidRPr="00E02B50">
        <w:rPr>
          <w:b/>
          <w:bCs/>
          <w:color w:val="000000" w:themeColor="text1"/>
        </w:rPr>
        <w:t xml:space="preserve">1. </w:t>
      </w:r>
      <w:r w:rsidR="0061445B" w:rsidRPr="00E02B50">
        <w:rPr>
          <w:b/>
          <w:bCs/>
          <w:color w:val="000000" w:themeColor="text1"/>
        </w:rPr>
        <w:t xml:space="preserve">ПРЕДМЕТ </w:t>
      </w:r>
      <w:r w:rsidR="001029E3" w:rsidRPr="00E02B50">
        <w:rPr>
          <w:b/>
          <w:bCs/>
          <w:color w:val="000000" w:themeColor="text1"/>
        </w:rPr>
        <w:t>ДОГОВОРА</w:t>
      </w:r>
    </w:p>
    <w:p w14:paraId="68A175CE" w14:textId="77777777" w:rsidR="002C1E54" w:rsidRPr="00E02B50" w:rsidRDefault="00D23790" w:rsidP="002C1E54">
      <w:pPr>
        <w:ind w:firstLine="709"/>
        <w:jc w:val="both"/>
        <w:rPr>
          <w:color w:val="000000" w:themeColor="text1"/>
        </w:rPr>
      </w:pPr>
      <w:r w:rsidRPr="00E02B50">
        <w:rPr>
          <w:color w:val="000000" w:themeColor="text1"/>
        </w:rPr>
        <w:t>1.</w:t>
      </w:r>
      <w:r w:rsidR="00F037CD" w:rsidRPr="00E02B50">
        <w:rPr>
          <w:color w:val="000000" w:themeColor="text1"/>
        </w:rPr>
        <w:t>1</w:t>
      </w:r>
      <w:r w:rsidRPr="00E02B50">
        <w:rPr>
          <w:color w:val="000000" w:themeColor="text1"/>
        </w:rPr>
        <w:t xml:space="preserve">. </w:t>
      </w:r>
      <w:r w:rsidR="00C81A12" w:rsidRPr="00E02B50">
        <w:rPr>
          <w:color w:val="000000" w:themeColor="text1"/>
        </w:rPr>
        <w:t>Поставщик обязуется</w:t>
      </w:r>
      <w:r w:rsidR="00884262" w:rsidRPr="00E02B50">
        <w:rPr>
          <w:color w:val="000000" w:themeColor="text1"/>
        </w:rPr>
        <w:t xml:space="preserve"> по заданию Заказчика </w:t>
      </w:r>
      <w:r w:rsidR="00884262" w:rsidRPr="00E02B50">
        <w:t>поста</w:t>
      </w:r>
      <w:r w:rsidR="0040332B" w:rsidRPr="00E02B50">
        <w:t>в</w:t>
      </w:r>
      <w:r w:rsidR="00884262" w:rsidRPr="00E02B50">
        <w:t>ить</w:t>
      </w:r>
      <w:r w:rsidR="00E761AB" w:rsidRPr="00E02B50">
        <w:t xml:space="preserve"> коньки </w:t>
      </w:r>
      <w:r w:rsidR="000C072B" w:rsidRPr="00E02B50">
        <w:rPr>
          <w:color w:val="000000" w:themeColor="text1"/>
        </w:rPr>
        <w:t>(далее – Товар)</w:t>
      </w:r>
      <w:r w:rsidR="000C072B" w:rsidRPr="00E02B50">
        <w:t>,</w:t>
      </w:r>
      <w:r w:rsidR="00C81A12" w:rsidRPr="00E02B50">
        <w:rPr>
          <w:color w:val="000000" w:themeColor="text1"/>
        </w:rPr>
        <w:t xml:space="preserve"> </w:t>
      </w:r>
      <w:r w:rsidR="00D33694" w:rsidRPr="00E02B50">
        <w:rPr>
          <w:color w:val="000000" w:themeColor="text1"/>
        </w:rPr>
        <w:t>по адресу</w:t>
      </w:r>
      <w:r w:rsidR="008B4548" w:rsidRPr="00E02B50">
        <w:rPr>
          <w:color w:val="000000" w:themeColor="text1"/>
        </w:rPr>
        <w:t>:</w:t>
      </w:r>
      <w:r w:rsidR="00334F65" w:rsidRPr="00E02B50">
        <w:t xml:space="preserve"> </w:t>
      </w:r>
      <w:r w:rsidR="008B4548" w:rsidRPr="00E02B50">
        <w:t xml:space="preserve">Российская Федерация, </w:t>
      </w:r>
      <w:r w:rsidR="002A564D" w:rsidRPr="00E02B50">
        <w:rPr>
          <w:lang w:eastAsia="ru-RU"/>
        </w:rPr>
        <w:t xml:space="preserve">г. Москва, Троицкий административный округ, Краснопахорский район, </w:t>
      </w:r>
      <w:r w:rsidR="00CB1F82" w:rsidRPr="00E02B50">
        <w:rPr>
          <w:lang w:eastAsia="ru-RU"/>
        </w:rPr>
        <w:t xml:space="preserve">улица Лиозновой, </w:t>
      </w:r>
      <w:r w:rsidR="004C24FA" w:rsidRPr="00E02B50">
        <w:rPr>
          <w:lang w:eastAsia="ru-RU"/>
        </w:rPr>
        <w:t>«</w:t>
      </w:r>
      <w:r w:rsidR="002A564D" w:rsidRPr="00E02B50">
        <w:rPr>
          <w:lang w:eastAsia="ru-RU"/>
        </w:rPr>
        <w:t>Кинопарк</w:t>
      </w:r>
      <w:r w:rsidR="004C24FA" w:rsidRPr="00E02B50">
        <w:rPr>
          <w:lang w:eastAsia="ru-RU"/>
        </w:rPr>
        <w:t>»</w:t>
      </w:r>
      <w:r w:rsidR="00503979" w:rsidRPr="00E02B50">
        <w:rPr>
          <w:lang w:eastAsia="ru-RU"/>
        </w:rPr>
        <w:t>,</w:t>
      </w:r>
      <w:r w:rsidR="00503979" w:rsidRPr="00E02B50">
        <w:rPr>
          <w:color w:val="000000"/>
        </w:rPr>
        <w:t xml:space="preserve"> в соответствии с требованиями</w:t>
      </w:r>
      <w:r w:rsidR="00D33694" w:rsidRPr="00E02B50">
        <w:t xml:space="preserve"> </w:t>
      </w:r>
      <w:r w:rsidR="002A564D" w:rsidRPr="00E02B50">
        <w:rPr>
          <w:color w:val="000000" w:themeColor="text1"/>
        </w:rPr>
        <w:t>Техническо</w:t>
      </w:r>
      <w:r w:rsidR="00503979" w:rsidRPr="00E02B50">
        <w:rPr>
          <w:color w:val="000000" w:themeColor="text1"/>
        </w:rPr>
        <w:t>го</w:t>
      </w:r>
      <w:r w:rsidR="002A564D" w:rsidRPr="00E02B50">
        <w:rPr>
          <w:color w:val="000000" w:themeColor="text1"/>
        </w:rPr>
        <w:t xml:space="preserve"> задани</w:t>
      </w:r>
      <w:r w:rsidR="00503979" w:rsidRPr="00E02B50">
        <w:rPr>
          <w:color w:val="000000" w:themeColor="text1"/>
        </w:rPr>
        <w:t>я</w:t>
      </w:r>
      <w:r w:rsidR="00D86794" w:rsidRPr="00E02B50">
        <w:rPr>
          <w:color w:val="000000" w:themeColor="text1"/>
        </w:rPr>
        <w:t xml:space="preserve"> (</w:t>
      </w:r>
      <w:r w:rsidR="00C81A12" w:rsidRPr="00E02B50">
        <w:rPr>
          <w:color w:val="000000" w:themeColor="text1"/>
        </w:rPr>
        <w:t>Приложение</w:t>
      </w:r>
      <w:r w:rsidR="009B2FCB" w:rsidRPr="00E02B50">
        <w:rPr>
          <w:color w:val="000000" w:themeColor="text1"/>
        </w:rPr>
        <w:t xml:space="preserve"> </w:t>
      </w:r>
      <w:r w:rsidR="00C81A12" w:rsidRPr="00E02B50">
        <w:rPr>
          <w:color w:val="000000" w:themeColor="text1"/>
        </w:rPr>
        <w:t>№</w:t>
      </w:r>
      <w:r w:rsidR="002A564D" w:rsidRPr="00E02B50">
        <w:rPr>
          <w:color w:val="000000" w:themeColor="text1"/>
        </w:rPr>
        <w:t xml:space="preserve"> </w:t>
      </w:r>
      <w:r w:rsidR="00C81A12" w:rsidRPr="00E02B50">
        <w:rPr>
          <w:color w:val="000000" w:themeColor="text1"/>
        </w:rPr>
        <w:t>1</w:t>
      </w:r>
      <w:r w:rsidR="00A46A28" w:rsidRPr="00E02B50">
        <w:rPr>
          <w:color w:val="000000" w:themeColor="text1"/>
        </w:rPr>
        <w:t xml:space="preserve"> к Договору</w:t>
      </w:r>
      <w:r w:rsidR="00C81A12" w:rsidRPr="00E02B50">
        <w:rPr>
          <w:color w:val="000000" w:themeColor="text1"/>
        </w:rPr>
        <w:t>, являющ</w:t>
      </w:r>
      <w:r w:rsidR="00A46A28" w:rsidRPr="00E02B50">
        <w:rPr>
          <w:color w:val="000000" w:themeColor="text1"/>
        </w:rPr>
        <w:t>имс</w:t>
      </w:r>
      <w:r w:rsidR="002A564D" w:rsidRPr="00E02B50">
        <w:rPr>
          <w:color w:val="000000" w:themeColor="text1"/>
        </w:rPr>
        <w:t>я</w:t>
      </w:r>
      <w:r w:rsidR="00C81A12" w:rsidRPr="00E02B50">
        <w:rPr>
          <w:color w:val="000000" w:themeColor="text1"/>
        </w:rPr>
        <w:t xml:space="preserve"> </w:t>
      </w:r>
      <w:r w:rsidR="00A46A28" w:rsidRPr="00E02B50">
        <w:rPr>
          <w:color w:val="000000" w:themeColor="text1"/>
        </w:rPr>
        <w:t xml:space="preserve">его </w:t>
      </w:r>
      <w:r w:rsidR="00C81A12" w:rsidRPr="00E02B50">
        <w:rPr>
          <w:color w:val="000000" w:themeColor="text1"/>
        </w:rPr>
        <w:t>неотъемлемой частью</w:t>
      </w:r>
      <w:r w:rsidR="00A46A28" w:rsidRPr="00E02B50">
        <w:rPr>
          <w:color w:val="000000" w:themeColor="text1"/>
        </w:rPr>
        <w:t xml:space="preserve">), </w:t>
      </w:r>
      <w:r w:rsidR="002C1E54" w:rsidRPr="00E02B50">
        <w:rPr>
          <w:color w:val="000000" w:themeColor="text1"/>
        </w:rPr>
        <w:t>а Заказчик обязуется принять и оплатить Товар, на условиях, предусмотренных Договором.</w:t>
      </w:r>
    </w:p>
    <w:p w14:paraId="15314046" w14:textId="77777777" w:rsidR="00727A76" w:rsidRPr="00E02B50" w:rsidRDefault="002C1E54" w:rsidP="00727A76">
      <w:pPr>
        <w:ind w:firstLine="709"/>
        <w:jc w:val="both"/>
        <w:rPr>
          <w:color w:val="000000" w:themeColor="text1"/>
        </w:rPr>
      </w:pPr>
      <w:r w:rsidRPr="00E02B50">
        <w:rPr>
          <w:color w:val="000000" w:themeColor="text1"/>
        </w:rPr>
        <w:t>1.2.</w:t>
      </w:r>
      <w:r w:rsidR="00727A76" w:rsidRPr="00E02B50">
        <w:rPr>
          <w:color w:val="000000" w:themeColor="text1"/>
        </w:rPr>
        <w:t> </w:t>
      </w:r>
      <w:r w:rsidRPr="00E02B50">
        <w:rPr>
          <w:color w:val="000000" w:themeColor="text1"/>
        </w:rPr>
        <w:t>Поставка Товара производится Поставщиком</w:t>
      </w:r>
      <w:r w:rsidR="00A50BE1" w:rsidRPr="00E02B50">
        <w:rPr>
          <w:color w:val="000000" w:themeColor="text1"/>
        </w:rPr>
        <w:t xml:space="preserve"> на основании письменных заявок Заказчика</w:t>
      </w:r>
      <w:r w:rsidR="00930BE2" w:rsidRPr="00E02B50">
        <w:rPr>
          <w:color w:val="000000" w:themeColor="text1"/>
        </w:rPr>
        <w:t xml:space="preserve"> (далее – Заявка)</w:t>
      </w:r>
      <w:r w:rsidR="00A50BE1" w:rsidRPr="00E02B50">
        <w:rPr>
          <w:color w:val="000000" w:themeColor="text1"/>
        </w:rPr>
        <w:t>, составленных по утвержденной Договором форме (Приложение №</w:t>
      </w:r>
      <w:r w:rsidR="00727A76" w:rsidRPr="00E02B50">
        <w:rPr>
          <w:color w:val="000000" w:themeColor="text1"/>
        </w:rPr>
        <w:t xml:space="preserve"> 3</w:t>
      </w:r>
      <w:r w:rsidR="00A50BE1" w:rsidRPr="00E02B50">
        <w:rPr>
          <w:color w:val="000000" w:themeColor="text1"/>
        </w:rPr>
        <w:t xml:space="preserve"> к Техническому заданию)</w:t>
      </w:r>
      <w:r w:rsidR="00930BE2" w:rsidRPr="00E02B50">
        <w:rPr>
          <w:color w:val="000000" w:themeColor="text1"/>
        </w:rPr>
        <w:t xml:space="preserve">. </w:t>
      </w:r>
      <w:r w:rsidR="002E4994">
        <w:rPr>
          <w:color w:val="000000" w:themeColor="text1"/>
        </w:rPr>
        <w:t>П</w:t>
      </w:r>
      <w:r w:rsidR="002E4994" w:rsidRPr="002E4994">
        <w:rPr>
          <w:color w:val="000000" w:themeColor="text1"/>
        </w:rPr>
        <w:t>ри осуществлении выборки (ко</w:t>
      </w:r>
      <w:r w:rsidR="002E4994">
        <w:rPr>
          <w:color w:val="000000" w:themeColor="text1"/>
        </w:rPr>
        <w:t>м</w:t>
      </w:r>
      <w:r w:rsidR="002E4994" w:rsidRPr="002E4994">
        <w:rPr>
          <w:color w:val="000000" w:themeColor="text1"/>
        </w:rPr>
        <w:t xml:space="preserve">плектации заказа по </w:t>
      </w:r>
      <w:r w:rsidR="002E4994">
        <w:rPr>
          <w:color w:val="000000" w:themeColor="text1"/>
        </w:rPr>
        <w:t>З</w:t>
      </w:r>
      <w:r w:rsidR="002E4994" w:rsidRPr="002E4994">
        <w:rPr>
          <w:color w:val="000000" w:themeColor="text1"/>
        </w:rPr>
        <w:t>аявке) Заказчик вправе самостоятельно определить размерный ряд товара. Заказчик не обязан осуществлять выборку всего размерного ряда товара при формировании заказа (</w:t>
      </w:r>
      <w:r w:rsidR="002E4994">
        <w:rPr>
          <w:color w:val="000000" w:themeColor="text1"/>
        </w:rPr>
        <w:t>З</w:t>
      </w:r>
      <w:r w:rsidR="002E4994" w:rsidRPr="002E4994">
        <w:rPr>
          <w:color w:val="000000" w:themeColor="text1"/>
        </w:rPr>
        <w:t>аявки).</w:t>
      </w:r>
    </w:p>
    <w:p w14:paraId="1D7B6824" w14:textId="77777777" w:rsidR="00A50BE1" w:rsidRPr="00E02B50" w:rsidRDefault="00727A76" w:rsidP="00727A76">
      <w:pPr>
        <w:ind w:firstLine="709"/>
        <w:jc w:val="both"/>
        <w:rPr>
          <w:color w:val="000000" w:themeColor="text1"/>
        </w:rPr>
      </w:pPr>
      <w:r w:rsidRPr="00E02B50">
        <w:rPr>
          <w:color w:val="000000" w:themeColor="text1"/>
        </w:rPr>
        <w:t xml:space="preserve">1.3. </w:t>
      </w:r>
      <w:r w:rsidR="00EB2C77" w:rsidRPr="00E02B50">
        <w:rPr>
          <w:color w:val="000000" w:themeColor="text1"/>
        </w:rPr>
        <w:t>Объём, к</w:t>
      </w:r>
      <w:r w:rsidR="00A50BE1" w:rsidRPr="00E02B50">
        <w:rPr>
          <w:color w:val="000000" w:themeColor="text1"/>
        </w:rPr>
        <w:t>оличеств</w:t>
      </w:r>
      <w:r w:rsidRPr="00E02B50">
        <w:rPr>
          <w:color w:val="000000" w:themeColor="text1"/>
        </w:rPr>
        <w:t>о</w:t>
      </w:r>
      <w:r w:rsidR="00A50BE1" w:rsidRPr="00E02B50">
        <w:rPr>
          <w:color w:val="000000" w:themeColor="text1"/>
        </w:rPr>
        <w:t xml:space="preserve"> и срок</w:t>
      </w:r>
      <w:r w:rsidRPr="00E02B50">
        <w:rPr>
          <w:color w:val="000000" w:themeColor="text1"/>
        </w:rPr>
        <w:t xml:space="preserve"> поставки Товара</w:t>
      </w:r>
      <w:r w:rsidR="00A50BE1" w:rsidRPr="00E02B50">
        <w:rPr>
          <w:color w:val="000000" w:themeColor="text1"/>
        </w:rPr>
        <w:t xml:space="preserve">, </w:t>
      </w:r>
      <w:r w:rsidRPr="00E02B50">
        <w:rPr>
          <w:color w:val="000000" w:themeColor="text1"/>
        </w:rPr>
        <w:t>определя</w:t>
      </w:r>
      <w:r w:rsidR="00D97451" w:rsidRPr="00E02B50">
        <w:rPr>
          <w:color w:val="000000" w:themeColor="text1"/>
        </w:rPr>
        <w:t>е</w:t>
      </w:r>
      <w:r w:rsidRPr="00E02B50">
        <w:rPr>
          <w:color w:val="000000" w:themeColor="text1"/>
        </w:rPr>
        <w:t xml:space="preserve">тся </w:t>
      </w:r>
      <w:r w:rsidR="00D97451" w:rsidRPr="00E02B50">
        <w:rPr>
          <w:color w:val="000000" w:themeColor="text1"/>
        </w:rPr>
        <w:t>З</w:t>
      </w:r>
      <w:r w:rsidRPr="00E02B50">
        <w:rPr>
          <w:color w:val="000000" w:themeColor="text1"/>
        </w:rPr>
        <w:t>аявкам</w:t>
      </w:r>
      <w:r w:rsidR="00D97451" w:rsidRPr="00E02B50">
        <w:rPr>
          <w:color w:val="000000" w:themeColor="text1"/>
        </w:rPr>
        <w:t>и</w:t>
      </w:r>
      <w:r w:rsidRPr="00E02B50">
        <w:rPr>
          <w:color w:val="000000" w:themeColor="text1"/>
        </w:rPr>
        <w:t xml:space="preserve"> Заказчика.</w:t>
      </w:r>
    </w:p>
    <w:p w14:paraId="2256F516" w14:textId="77777777" w:rsidR="00DB70D7" w:rsidRPr="00E02B50" w:rsidRDefault="00DB70D7" w:rsidP="00055BFC">
      <w:pPr>
        <w:ind w:firstLine="709"/>
        <w:jc w:val="both"/>
        <w:rPr>
          <w:b/>
          <w:bCs/>
          <w:color w:val="000000" w:themeColor="text1"/>
        </w:rPr>
      </w:pPr>
    </w:p>
    <w:p w14:paraId="7D0515D2" w14:textId="77777777" w:rsidR="00174C1B" w:rsidRPr="00E02B50" w:rsidRDefault="00B05510" w:rsidP="00055BFC">
      <w:pPr>
        <w:rPr>
          <w:b/>
          <w:bCs/>
          <w:color w:val="000000" w:themeColor="text1"/>
        </w:rPr>
      </w:pPr>
      <w:r w:rsidRPr="00E02B50">
        <w:rPr>
          <w:b/>
          <w:bCs/>
          <w:color w:val="000000" w:themeColor="text1"/>
        </w:rPr>
        <w:t xml:space="preserve">                                </w:t>
      </w:r>
      <w:r w:rsidR="002B6641" w:rsidRPr="00E02B50">
        <w:rPr>
          <w:b/>
          <w:bCs/>
          <w:color w:val="000000" w:themeColor="text1"/>
        </w:rPr>
        <w:t xml:space="preserve">2. </w:t>
      </w:r>
      <w:r w:rsidR="0054510B" w:rsidRPr="00E02B50">
        <w:rPr>
          <w:b/>
          <w:bCs/>
          <w:color w:val="000000" w:themeColor="text1"/>
        </w:rPr>
        <w:t>ЦЕНА ДОГОВОРА</w:t>
      </w:r>
      <w:r w:rsidR="0061445B" w:rsidRPr="00E02B50">
        <w:rPr>
          <w:b/>
          <w:bCs/>
          <w:color w:val="000000" w:themeColor="text1"/>
        </w:rPr>
        <w:t xml:space="preserve"> И ПОРЯДОК РАСЧЕТОВ</w:t>
      </w:r>
    </w:p>
    <w:p w14:paraId="47230868" w14:textId="77777777" w:rsidR="00044493" w:rsidRDefault="002B6641" w:rsidP="00055BFC">
      <w:pPr>
        <w:ind w:firstLine="709"/>
        <w:jc w:val="both"/>
        <w:rPr>
          <w:color w:val="000000" w:themeColor="text1"/>
        </w:rPr>
      </w:pPr>
      <w:r w:rsidRPr="00E02B50">
        <w:rPr>
          <w:color w:val="000000" w:themeColor="text1"/>
        </w:rPr>
        <w:t>2.1.</w:t>
      </w:r>
      <w:r w:rsidR="000E1101" w:rsidRPr="00E02B50">
        <w:rPr>
          <w:color w:val="000000" w:themeColor="text1"/>
        </w:rPr>
        <w:t> </w:t>
      </w:r>
      <w:r w:rsidR="00371287" w:rsidRPr="00E02B50">
        <w:rPr>
          <w:shd w:val="clear" w:color="auto" w:fill="FFFFFF"/>
        </w:rPr>
        <w:t xml:space="preserve">Максимальное значение Цены Договора составляет </w:t>
      </w:r>
      <w:r w:rsidR="005E20EC" w:rsidRPr="005E20EC">
        <w:rPr>
          <w:shd w:val="clear" w:color="auto" w:fill="FFFFFF"/>
        </w:rPr>
        <w:t>8 007 994 (Восемь миллионов семь тысяч девятьсот девяносто четыре) рубля 50 копеек.</w:t>
      </w:r>
      <w:r w:rsidR="00371287" w:rsidRPr="00E02B50">
        <w:rPr>
          <w:shd w:val="clear" w:color="auto" w:fill="FFFFFF"/>
        </w:rPr>
        <w:t xml:space="preserve">, в том числе НДС ___% в размере ____ (_____) рублей____ копеек [или] НДС не облагается в связи с применением Исполнителем упрощенной системы налогообложения на основании ст. 346.11. НК РФ. Цена Договора составляет сумму цен </w:t>
      </w:r>
      <w:r w:rsidR="00072385" w:rsidRPr="00E02B50">
        <w:rPr>
          <w:shd w:val="clear" w:color="auto" w:fill="FFFFFF"/>
        </w:rPr>
        <w:t>поставленных Товаров</w:t>
      </w:r>
      <w:r w:rsidR="00371287" w:rsidRPr="00E02B50">
        <w:rPr>
          <w:shd w:val="clear" w:color="auto" w:fill="FFFFFF"/>
        </w:rPr>
        <w:t xml:space="preserve"> (далее – Цена Договора) по </w:t>
      </w:r>
      <w:r w:rsidR="00217CF1" w:rsidRPr="00E02B50">
        <w:rPr>
          <w:shd w:val="clear" w:color="auto" w:fill="FFFFFF"/>
        </w:rPr>
        <w:t>З</w:t>
      </w:r>
      <w:r w:rsidR="00371287" w:rsidRPr="00E02B50">
        <w:rPr>
          <w:shd w:val="clear" w:color="auto" w:fill="FFFFFF"/>
        </w:rPr>
        <w:t xml:space="preserve">аявкам Заказчика в рамках Договора. Цена единицы </w:t>
      </w:r>
      <w:r w:rsidR="00217CF1" w:rsidRPr="00E02B50">
        <w:rPr>
          <w:shd w:val="clear" w:color="auto" w:fill="FFFFFF"/>
        </w:rPr>
        <w:t>Товара</w:t>
      </w:r>
      <w:r w:rsidR="00371287" w:rsidRPr="00E02B50">
        <w:rPr>
          <w:shd w:val="clear" w:color="auto" w:fill="FFFFFF"/>
        </w:rPr>
        <w:t xml:space="preserve"> определена </w:t>
      </w:r>
      <w:r w:rsidR="00763690" w:rsidRPr="00E02B50">
        <w:rPr>
          <w:shd w:val="clear" w:color="auto" w:fill="FFFFFF"/>
        </w:rPr>
        <w:t xml:space="preserve">Спецификацией </w:t>
      </w:r>
      <w:r w:rsidR="00371287" w:rsidRPr="00E02B50">
        <w:rPr>
          <w:shd w:val="clear" w:color="auto" w:fill="FFFFFF"/>
        </w:rPr>
        <w:t>(Приложение № 2 к</w:t>
      </w:r>
      <w:r w:rsidR="009F32D6" w:rsidRPr="00E02B50">
        <w:rPr>
          <w:shd w:val="clear" w:color="auto" w:fill="FFFFFF"/>
        </w:rPr>
        <w:t xml:space="preserve"> Техническому заданию</w:t>
      </w:r>
      <w:r w:rsidR="00371287" w:rsidRPr="00E02B50">
        <w:rPr>
          <w:shd w:val="clear" w:color="auto" w:fill="FFFFFF"/>
        </w:rPr>
        <w:t xml:space="preserve">) </w:t>
      </w:r>
      <w:r w:rsidR="002A0D89">
        <w:rPr>
          <w:shd w:val="clear" w:color="auto" w:fill="FFFFFF"/>
        </w:rPr>
        <w:t xml:space="preserve">(далее </w:t>
      </w:r>
      <w:r w:rsidR="002A0D89" w:rsidRPr="00E02B50">
        <w:rPr>
          <w:shd w:val="clear" w:color="auto" w:fill="FFFFFF"/>
        </w:rPr>
        <w:t>–</w:t>
      </w:r>
      <w:r w:rsidR="002A0D89">
        <w:rPr>
          <w:shd w:val="clear" w:color="auto" w:fill="FFFFFF"/>
        </w:rPr>
        <w:t xml:space="preserve"> </w:t>
      </w:r>
      <w:r w:rsidR="002A0D89" w:rsidRPr="00E02B50">
        <w:rPr>
          <w:shd w:val="clear" w:color="auto" w:fill="FFFFFF"/>
        </w:rPr>
        <w:t>Цена единицы Товара</w:t>
      </w:r>
      <w:r w:rsidR="002A0D89">
        <w:rPr>
          <w:shd w:val="clear" w:color="auto" w:fill="FFFFFF"/>
        </w:rPr>
        <w:t xml:space="preserve">) </w:t>
      </w:r>
      <w:r w:rsidR="00371287" w:rsidRPr="00E02B50">
        <w:rPr>
          <w:shd w:val="clear" w:color="auto" w:fill="FFFFFF"/>
        </w:rPr>
        <w:t>и включает в себя все налоги, сборы, затраты, издержки, иные обязательные расходы и платежи Исполнителя, в том числе сопутствующие, связанные с исполнением Договора</w:t>
      </w:r>
      <w:r w:rsidR="00402C0B" w:rsidRPr="00E02B50">
        <w:rPr>
          <w:color w:val="000000" w:themeColor="text1"/>
        </w:rPr>
        <w:t>.</w:t>
      </w:r>
    </w:p>
    <w:p w14:paraId="26066602" w14:textId="77777777" w:rsidR="00A46C37" w:rsidRPr="00E02B50" w:rsidRDefault="00A46C37" w:rsidP="00055BFC">
      <w:pPr>
        <w:ind w:firstLine="709"/>
        <w:jc w:val="both"/>
        <w:rPr>
          <w:color w:val="000000" w:themeColor="text1"/>
        </w:rPr>
      </w:pPr>
      <w:r>
        <w:rPr>
          <w:color w:val="000000" w:themeColor="text1"/>
        </w:rPr>
        <w:t>2.</w:t>
      </w:r>
      <w:r w:rsidR="003F6078">
        <w:rPr>
          <w:color w:val="000000" w:themeColor="text1"/>
        </w:rPr>
        <w:t>2</w:t>
      </w:r>
      <w:r>
        <w:rPr>
          <w:color w:val="000000" w:themeColor="text1"/>
        </w:rPr>
        <w:t>. Заказчик не обязан обеспечивать полную выборку</w:t>
      </w:r>
      <w:r w:rsidR="009A29B5">
        <w:rPr>
          <w:color w:val="000000" w:themeColor="text1"/>
        </w:rPr>
        <w:t xml:space="preserve"> Цены Договора</w:t>
      </w:r>
      <w:r w:rsidR="003F6078">
        <w:rPr>
          <w:color w:val="000000" w:themeColor="text1"/>
        </w:rPr>
        <w:t xml:space="preserve"> (п. 2.1 Договора)</w:t>
      </w:r>
      <w:r w:rsidR="009A29B5">
        <w:rPr>
          <w:color w:val="000000" w:themeColor="text1"/>
        </w:rPr>
        <w:t>. Заявки подаются Заказчиком при наличии обоснованной потребности в Товаре.</w:t>
      </w:r>
    </w:p>
    <w:p w14:paraId="5E84279A" w14:textId="77777777" w:rsidR="003019C3" w:rsidRDefault="000E1101" w:rsidP="00055BFC">
      <w:pPr>
        <w:ind w:firstLine="709"/>
        <w:jc w:val="both"/>
        <w:rPr>
          <w:color w:val="000000" w:themeColor="text1"/>
        </w:rPr>
      </w:pPr>
      <w:r w:rsidRPr="00E02B50">
        <w:rPr>
          <w:color w:val="000000" w:themeColor="text1"/>
        </w:rPr>
        <w:t>2.</w:t>
      </w:r>
      <w:r w:rsidR="003F6078">
        <w:rPr>
          <w:color w:val="000000" w:themeColor="text1"/>
        </w:rPr>
        <w:t>3</w:t>
      </w:r>
      <w:r w:rsidRPr="00E02B50">
        <w:rPr>
          <w:color w:val="000000" w:themeColor="text1"/>
        </w:rPr>
        <w:t>. </w:t>
      </w:r>
      <w:r w:rsidR="0061445B" w:rsidRPr="00E02B50">
        <w:rPr>
          <w:color w:val="000000" w:themeColor="text1"/>
        </w:rPr>
        <w:t xml:space="preserve">В цену </w:t>
      </w:r>
      <w:r w:rsidR="00DB70D7" w:rsidRPr="00E02B50">
        <w:rPr>
          <w:color w:val="000000" w:themeColor="text1"/>
        </w:rPr>
        <w:t>Договора</w:t>
      </w:r>
      <w:r w:rsidR="0061445B" w:rsidRPr="00E02B50">
        <w:rPr>
          <w:color w:val="000000" w:themeColor="text1"/>
        </w:rPr>
        <w:t xml:space="preserve"> включен</w:t>
      </w:r>
      <w:r w:rsidR="00DB70D7" w:rsidRPr="00E02B50">
        <w:rPr>
          <w:color w:val="000000" w:themeColor="text1"/>
        </w:rPr>
        <w:t>а</w:t>
      </w:r>
      <w:r w:rsidR="0061445B" w:rsidRPr="00E02B50">
        <w:rPr>
          <w:color w:val="000000" w:themeColor="text1"/>
        </w:rPr>
        <w:t xml:space="preserve"> стоимость </w:t>
      </w:r>
      <w:r w:rsidR="0020349B" w:rsidRPr="00E02B50">
        <w:rPr>
          <w:color w:val="000000" w:themeColor="text1"/>
        </w:rPr>
        <w:t>Товар</w:t>
      </w:r>
      <w:r w:rsidR="00DB70D7" w:rsidRPr="00E02B50">
        <w:rPr>
          <w:color w:val="000000" w:themeColor="text1"/>
        </w:rPr>
        <w:t>а</w:t>
      </w:r>
      <w:r w:rsidR="0061445B" w:rsidRPr="00E02B50">
        <w:rPr>
          <w:color w:val="000000" w:themeColor="text1"/>
        </w:rPr>
        <w:t xml:space="preserve">, </w:t>
      </w:r>
      <w:r w:rsidR="00CC3F71" w:rsidRPr="00E02B50">
        <w:rPr>
          <w:color w:val="000000" w:themeColor="text1"/>
        </w:rPr>
        <w:t>стоимость услуг по доставке и погрузочно-разгрузочных услуг</w:t>
      </w:r>
      <w:r w:rsidR="00A9530C" w:rsidRPr="00E02B50">
        <w:rPr>
          <w:color w:val="000000" w:themeColor="text1"/>
        </w:rPr>
        <w:t xml:space="preserve">, </w:t>
      </w:r>
      <w:r w:rsidR="0061445B" w:rsidRPr="00E02B50">
        <w:rPr>
          <w:color w:val="000000" w:themeColor="text1"/>
        </w:rPr>
        <w:t xml:space="preserve">а также прочие расходы и налоги, которые в соответствии с условиями </w:t>
      </w:r>
      <w:r w:rsidR="00DB70D7" w:rsidRPr="00E02B50">
        <w:rPr>
          <w:color w:val="000000" w:themeColor="text1"/>
        </w:rPr>
        <w:t>Договора</w:t>
      </w:r>
      <w:r w:rsidR="0061445B" w:rsidRPr="00E02B50">
        <w:rPr>
          <w:color w:val="000000" w:themeColor="text1"/>
        </w:rPr>
        <w:t xml:space="preserve"> и действующим законодательством Российской Федерации должен уплачивать Поставщик при исполнении </w:t>
      </w:r>
      <w:r w:rsidR="00DB70D7" w:rsidRPr="00E02B50">
        <w:rPr>
          <w:color w:val="000000" w:themeColor="text1"/>
        </w:rPr>
        <w:t>Договора.</w:t>
      </w:r>
    </w:p>
    <w:p w14:paraId="0EF026B9" w14:textId="77777777" w:rsidR="003F6078" w:rsidRDefault="003F6078" w:rsidP="00055BFC">
      <w:pPr>
        <w:ind w:firstLine="709"/>
        <w:jc w:val="both"/>
        <w:rPr>
          <w:shd w:val="clear" w:color="auto" w:fill="FFFFFF"/>
        </w:rPr>
      </w:pPr>
      <w:r>
        <w:rPr>
          <w:color w:val="000000" w:themeColor="text1"/>
        </w:rPr>
        <w:t xml:space="preserve">2.4. </w:t>
      </w:r>
      <w:r w:rsidR="002D2C14" w:rsidRPr="00E02B50">
        <w:rPr>
          <w:shd w:val="clear" w:color="auto" w:fill="FFFFFF"/>
        </w:rPr>
        <w:t>Цен</w:t>
      </w:r>
      <w:r w:rsidR="002D2C14">
        <w:rPr>
          <w:shd w:val="clear" w:color="auto" w:fill="FFFFFF"/>
        </w:rPr>
        <w:t>а</w:t>
      </w:r>
      <w:r w:rsidR="002D2C14" w:rsidRPr="00E02B50">
        <w:rPr>
          <w:shd w:val="clear" w:color="auto" w:fill="FFFFFF"/>
        </w:rPr>
        <w:t xml:space="preserve"> единицы Товара</w:t>
      </w:r>
      <w:r w:rsidR="002D2C14">
        <w:rPr>
          <w:shd w:val="clear" w:color="auto" w:fill="FFFFFF"/>
        </w:rPr>
        <w:t xml:space="preserve"> </w:t>
      </w:r>
      <w:r w:rsidR="002D2C14" w:rsidRPr="002D2C14">
        <w:rPr>
          <w:shd w:val="clear" w:color="auto" w:fill="FFFFFF"/>
        </w:rPr>
        <w:t>является твердой и не может изменяться в течение всего срока исполнения</w:t>
      </w:r>
      <w:r w:rsidR="0065139E">
        <w:rPr>
          <w:shd w:val="clear" w:color="auto" w:fill="FFFFFF"/>
        </w:rPr>
        <w:t xml:space="preserve"> Договора</w:t>
      </w:r>
      <w:r w:rsidR="002D2C14" w:rsidRPr="002D2C14">
        <w:rPr>
          <w:shd w:val="clear" w:color="auto" w:fill="FFFFFF"/>
        </w:rPr>
        <w:t>.</w:t>
      </w:r>
    </w:p>
    <w:p w14:paraId="2E0A50A3" w14:textId="77777777" w:rsidR="00A94038" w:rsidRPr="00E02B50" w:rsidRDefault="00A94038" w:rsidP="00055BFC">
      <w:pPr>
        <w:ind w:firstLine="709"/>
        <w:jc w:val="both"/>
        <w:rPr>
          <w:color w:val="000000" w:themeColor="text1"/>
        </w:rPr>
      </w:pPr>
      <w:r>
        <w:rPr>
          <w:shd w:val="clear" w:color="auto" w:fill="FFFFFF"/>
        </w:rPr>
        <w:t>2.5. НМЦ Договора определена достоверной заключением экспертной организации (наименование) от (дата) (номер).</w:t>
      </w:r>
    </w:p>
    <w:p w14:paraId="5CC4575A" w14:textId="77777777" w:rsidR="008D04AB" w:rsidRPr="00E02B50" w:rsidRDefault="00D850CE" w:rsidP="008D04AB">
      <w:pPr>
        <w:ind w:firstLine="709"/>
        <w:jc w:val="both"/>
        <w:rPr>
          <w:color w:val="000000" w:themeColor="text1"/>
        </w:rPr>
      </w:pPr>
      <w:r w:rsidRPr="00E02B50">
        <w:rPr>
          <w:color w:val="000000" w:themeColor="text1"/>
        </w:rPr>
        <w:t>2.</w:t>
      </w:r>
      <w:r w:rsidR="00E91D4B">
        <w:rPr>
          <w:color w:val="000000" w:themeColor="text1"/>
        </w:rPr>
        <w:t>5</w:t>
      </w:r>
      <w:r w:rsidRPr="00E02B50">
        <w:rPr>
          <w:color w:val="000000" w:themeColor="text1"/>
        </w:rPr>
        <w:t xml:space="preserve">. </w:t>
      </w:r>
      <w:r w:rsidR="008D04AB" w:rsidRPr="00E02B50">
        <w:rPr>
          <w:color w:val="000000" w:themeColor="text1"/>
        </w:rPr>
        <w:t xml:space="preserve">Оплата по настоящему Договору производится из средств гранта в форме субсидии, предоставленной АНО «Кинопарк» Департаментом культуры города Москвы (далее – Уполномоченный орган) по договору от 10.02.2025 № 13/ГП о предоставлении гранта в форме субсидии из бюджета города Москвы юридическим лицам, индивидуальным предпринимателям, физическим лицам. Подписанием настоящего Договора Поставщик дает </w:t>
      </w:r>
      <w:r w:rsidR="008D04AB" w:rsidRPr="00E02B50">
        <w:rPr>
          <w:color w:val="000000" w:themeColor="text1"/>
        </w:rPr>
        <w:lastRenderedPageBreak/>
        <w:t>свое согласие на осуществление Уполномоченным органом и органами государственного финансового контроля проверок соблюдения Сторонами условий настоящего Договора, а также условий, целей и порядка предоставления гранта в форме субсидии из бюджета города Москвы, предоставленного АНО «Кинопарк» по договору от 10.02.2025 № 13/ГП Поставщик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Договора, а также условий, целей и порядка предоставления Субсидии.</w:t>
      </w:r>
    </w:p>
    <w:p w14:paraId="7358053D" w14:textId="77777777" w:rsidR="00586E70" w:rsidRPr="00E02B50" w:rsidRDefault="00586E70" w:rsidP="00586E70">
      <w:pPr>
        <w:ind w:firstLine="709"/>
        <w:jc w:val="both"/>
        <w:rPr>
          <w:color w:val="000000" w:themeColor="text1"/>
        </w:rPr>
      </w:pPr>
      <w:r w:rsidRPr="00E02B50">
        <w:rPr>
          <w:color w:val="000000" w:themeColor="text1"/>
        </w:rPr>
        <w:t>2.</w:t>
      </w:r>
      <w:r w:rsidR="00E91D4B">
        <w:rPr>
          <w:color w:val="000000" w:themeColor="text1"/>
        </w:rPr>
        <w:t>6</w:t>
      </w:r>
      <w:r w:rsidRPr="00E02B50">
        <w:rPr>
          <w:color w:val="000000" w:themeColor="text1"/>
        </w:rPr>
        <w:t>. 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Поставщика, в следующем порядке:</w:t>
      </w:r>
    </w:p>
    <w:p w14:paraId="12CDE46F" w14:textId="77777777" w:rsidR="00586E70" w:rsidRPr="00E02B50" w:rsidRDefault="00586E70" w:rsidP="00586E70">
      <w:pPr>
        <w:widowControl w:val="0"/>
        <w:ind w:firstLine="709"/>
        <w:jc w:val="both"/>
        <w:rPr>
          <w:color w:val="000000" w:themeColor="text1"/>
        </w:rPr>
      </w:pPr>
      <w:r w:rsidRPr="00E02B50">
        <w:rPr>
          <w:color w:val="000000" w:themeColor="text1"/>
        </w:rPr>
        <w:t>2.</w:t>
      </w:r>
      <w:r w:rsidR="00E91D4B">
        <w:rPr>
          <w:color w:val="000000" w:themeColor="text1"/>
        </w:rPr>
        <w:t>6</w:t>
      </w:r>
      <w:r w:rsidRPr="00E02B50">
        <w:rPr>
          <w:color w:val="000000" w:themeColor="text1"/>
        </w:rPr>
        <w:t>.1.</w:t>
      </w:r>
      <w:r w:rsidRPr="00E02B50">
        <w:rPr>
          <w:color w:val="000000" w:themeColor="text1"/>
        </w:rPr>
        <w:tab/>
        <w:t xml:space="preserve">Авансовый платеж в размере </w:t>
      </w:r>
      <w:r w:rsidR="00B33377" w:rsidRPr="00E02B50">
        <w:rPr>
          <w:color w:val="000000" w:themeColor="text1"/>
        </w:rPr>
        <w:t>3</w:t>
      </w:r>
      <w:r w:rsidRPr="00E02B50">
        <w:rPr>
          <w:color w:val="000000" w:themeColor="text1"/>
        </w:rPr>
        <w:t>0</w:t>
      </w:r>
      <w:r w:rsidR="00B574D2" w:rsidRPr="00E02B50">
        <w:rPr>
          <w:color w:val="000000" w:themeColor="text1"/>
        </w:rPr>
        <w:t xml:space="preserve"> </w:t>
      </w:r>
      <w:r w:rsidR="00B574D2" w:rsidRPr="00E02B50">
        <w:rPr>
          <w:shd w:val="clear" w:color="auto" w:fill="FFFFFF"/>
        </w:rPr>
        <w:t>(</w:t>
      </w:r>
      <w:r w:rsidR="00B33377" w:rsidRPr="00E02B50">
        <w:rPr>
          <w:shd w:val="clear" w:color="auto" w:fill="FFFFFF"/>
        </w:rPr>
        <w:t>Тридцать</w:t>
      </w:r>
      <w:r w:rsidR="00B574D2" w:rsidRPr="00E02B50">
        <w:rPr>
          <w:shd w:val="clear" w:color="auto" w:fill="FFFFFF"/>
        </w:rPr>
        <w:t xml:space="preserve">) </w:t>
      </w:r>
      <w:r w:rsidRPr="00E02B50">
        <w:rPr>
          <w:color w:val="000000" w:themeColor="text1"/>
        </w:rPr>
        <w:t>% от</w:t>
      </w:r>
      <w:r w:rsidR="00B574D2" w:rsidRPr="00E02B50">
        <w:rPr>
          <w:color w:val="000000" w:themeColor="text1"/>
        </w:rPr>
        <w:t xml:space="preserve"> цены каждой Заявки </w:t>
      </w:r>
      <w:r w:rsidRPr="00E02B50">
        <w:rPr>
          <w:color w:val="000000" w:themeColor="text1"/>
        </w:rPr>
        <w:t>(далее – Аванс) Заказчик перечисляет на расчетный счет Поставщика в течение 7 (Семи) рабочих дней с даты предоставления Поставщиком оригинала счета. При отсутствии выставленного Поставщиком оригинала счета на перечисление Аванса, последний несет все риски неполучения Аванса, но при этом не освобождается от обязательств в рамках Договора.</w:t>
      </w:r>
    </w:p>
    <w:p w14:paraId="7FC11FC2" w14:textId="77777777" w:rsidR="00586E70" w:rsidRPr="00E02B50" w:rsidRDefault="00586E70" w:rsidP="00586E70">
      <w:pPr>
        <w:widowControl w:val="0"/>
        <w:ind w:firstLine="709"/>
        <w:jc w:val="both"/>
        <w:rPr>
          <w:color w:val="000000" w:themeColor="text1"/>
        </w:rPr>
      </w:pPr>
      <w:r w:rsidRPr="00E02B50">
        <w:rPr>
          <w:color w:val="000000" w:themeColor="text1"/>
        </w:rPr>
        <w:t>2.</w:t>
      </w:r>
      <w:r w:rsidR="00E91D4B">
        <w:rPr>
          <w:color w:val="000000" w:themeColor="text1"/>
        </w:rPr>
        <w:t>6</w:t>
      </w:r>
      <w:r w:rsidRPr="00E02B50">
        <w:rPr>
          <w:color w:val="000000" w:themeColor="text1"/>
        </w:rPr>
        <w:t xml:space="preserve">.2. Не позднее 10 (Десяти) рабочих дней </w:t>
      </w:r>
      <w:r w:rsidR="00482D0A" w:rsidRPr="00E02B50">
        <w:rPr>
          <w:color w:val="000000" w:themeColor="text1"/>
        </w:rPr>
        <w:t>после поставки Товара</w:t>
      </w:r>
      <w:r w:rsidR="00904A51" w:rsidRPr="00E02B50">
        <w:rPr>
          <w:color w:val="000000" w:themeColor="text1"/>
        </w:rPr>
        <w:t xml:space="preserve"> по Заявке Заказчика</w:t>
      </w:r>
      <w:r w:rsidRPr="00E02B50">
        <w:rPr>
          <w:color w:val="000000" w:themeColor="text1"/>
        </w:rPr>
        <w:t xml:space="preserve">, Поставщик предоставляет Заказчику с сопроводительным письмом подписанные Поставщиком на бумажном носителе: </w:t>
      </w:r>
      <w:r w:rsidR="00A27867" w:rsidRPr="00E02B50">
        <w:rPr>
          <w:color w:val="000000" w:themeColor="text1"/>
        </w:rPr>
        <w:t xml:space="preserve">Универсальный передаточный документ (далее – </w:t>
      </w:r>
      <w:r w:rsidRPr="00E02B50">
        <w:rPr>
          <w:color w:val="000000" w:themeColor="text1"/>
        </w:rPr>
        <w:t>УПД</w:t>
      </w:r>
      <w:r w:rsidR="00A27867" w:rsidRPr="00E02B50">
        <w:rPr>
          <w:color w:val="000000" w:themeColor="text1"/>
        </w:rPr>
        <w:t>)</w:t>
      </w:r>
      <w:r w:rsidRPr="00E02B50">
        <w:rPr>
          <w:color w:val="000000" w:themeColor="text1"/>
        </w:rPr>
        <w:t xml:space="preserve"> или Товарную накладную по форме ТОРГ-12,</w:t>
      </w:r>
      <w:r w:rsidR="00482D0A" w:rsidRPr="00E02B50">
        <w:rPr>
          <w:color w:val="000000" w:themeColor="text1"/>
        </w:rPr>
        <w:t xml:space="preserve"> </w:t>
      </w:r>
      <w:r w:rsidRPr="00E02B50">
        <w:rPr>
          <w:color w:val="000000" w:themeColor="text1"/>
        </w:rPr>
        <w:t>счет на окончательную оплату, счет-фактуру,</w:t>
      </w:r>
      <w:r w:rsidRPr="00E02B50">
        <w:t xml:space="preserve"> </w:t>
      </w:r>
      <w:r w:rsidRPr="00E02B50">
        <w:rPr>
          <w:color w:val="000000" w:themeColor="text1"/>
        </w:rPr>
        <w:t xml:space="preserve">в соответствии с налоговым законодательством Российской Федерации и </w:t>
      </w:r>
      <w:r w:rsidR="003F6078">
        <w:rPr>
          <w:color w:val="000000" w:themeColor="text1"/>
        </w:rPr>
        <w:t>фото</w:t>
      </w:r>
      <w:r w:rsidRPr="00E02B50">
        <w:rPr>
          <w:color w:val="000000" w:themeColor="text1"/>
        </w:rPr>
        <w:t>отчет</w:t>
      </w:r>
      <w:r w:rsidR="00343145">
        <w:rPr>
          <w:color w:val="000000" w:themeColor="text1"/>
        </w:rPr>
        <w:t>, подтверждающий факт поставки Товара</w:t>
      </w:r>
      <w:r w:rsidR="00A33409">
        <w:rPr>
          <w:color w:val="000000" w:themeColor="text1"/>
        </w:rPr>
        <w:t>.</w:t>
      </w:r>
    </w:p>
    <w:p w14:paraId="2EEC407A" w14:textId="77777777" w:rsidR="001420CD" w:rsidRPr="00E02B50" w:rsidRDefault="00586E70" w:rsidP="001420CD">
      <w:pPr>
        <w:widowControl w:val="0"/>
        <w:ind w:firstLine="709"/>
        <w:jc w:val="both"/>
        <w:rPr>
          <w:color w:val="000000" w:themeColor="text1"/>
        </w:rPr>
      </w:pPr>
      <w:r w:rsidRPr="00E02B50">
        <w:rPr>
          <w:color w:val="000000" w:themeColor="text1"/>
        </w:rPr>
        <w:t>2.</w:t>
      </w:r>
      <w:r w:rsidR="00E91D4B">
        <w:rPr>
          <w:color w:val="000000" w:themeColor="text1"/>
        </w:rPr>
        <w:t>6</w:t>
      </w:r>
      <w:r w:rsidRPr="00E02B50">
        <w:rPr>
          <w:color w:val="000000" w:themeColor="text1"/>
        </w:rPr>
        <w:t xml:space="preserve">.3. </w:t>
      </w:r>
      <w:r w:rsidR="00E15EE1" w:rsidRPr="00E02B50">
        <w:rPr>
          <w:iCs/>
          <w:lang w:eastAsia="ru-RU"/>
        </w:rPr>
        <w:t>Окончательный расчет по каждой Заявке,</w:t>
      </w:r>
      <w:r w:rsidRPr="00E02B50">
        <w:rPr>
          <w:color w:val="000000" w:themeColor="text1"/>
        </w:rPr>
        <w:t xml:space="preserve"> </w:t>
      </w:r>
      <w:r w:rsidR="008A2621" w:rsidRPr="00E02B50">
        <w:rPr>
          <w:color w:val="000000" w:themeColor="text1"/>
        </w:rPr>
        <w:t xml:space="preserve">производится </w:t>
      </w:r>
      <w:r w:rsidRPr="00E02B50">
        <w:rPr>
          <w:color w:val="000000" w:themeColor="text1"/>
        </w:rPr>
        <w:t>Заказчик</w:t>
      </w:r>
      <w:r w:rsidR="008A2621" w:rsidRPr="00E02B50">
        <w:rPr>
          <w:color w:val="000000" w:themeColor="text1"/>
        </w:rPr>
        <w:t>ом</w:t>
      </w:r>
      <w:r w:rsidRPr="00E02B50">
        <w:rPr>
          <w:color w:val="000000" w:themeColor="text1"/>
        </w:rPr>
        <w:t xml:space="preserve"> в течение 7 (семи) рабочих дней с момента подписания Сторонами документов, указанных в пункте 2.</w:t>
      </w:r>
      <w:r w:rsidR="00E91D4B">
        <w:rPr>
          <w:color w:val="000000" w:themeColor="text1"/>
        </w:rPr>
        <w:t>6</w:t>
      </w:r>
      <w:r w:rsidRPr="00E02B50">
        <w:rPr>
          <w:color w:val="000000" w:themeColor="text1"/>
        </w:rPr>
        <w:t>.2 Договора</w:t>
      </w:r>
      <w:r w:rsidR="00E91D4B">
        <w:rPr>
          <w:color w:val="000000" w:themeColor="text1"/>
        </w:rPr>
        <w:t>.</w:t>
      </w:r>
    </w:p>
    <w:p w14:paraId="38724A7C" w14:textId="77777777" w:rsidR="003177A0" w:rsidRDefault="00E26A0A" w:rsidP="001420CD">
      <w:pPr>
        <w:widowControl w:val="0"/>
        <w:ind w:firstLine="709"/>
        <w:jc w:val="both"/>
        <w:rPr>
          <w:color w:val="000000" w:themeColor="text1"/>
        </w:rPr>
      </w:pPr>
      <w:r w:rsidRPr="00E02B50">
        <w:rPr>
          <w:color w:val="000000" w:themeColor="text1"/>
        </w:rPr>
        <w:t>2.</w:t>
      </w:r>
      <w:r w:rsidR="00E91D4B">
        <w:rPr>
          <w:color w:val="000000" w:themeColor="text1"/>
        </w:rPr>
        <w:t>7</w:t>
      </w:r>
      <w:r w:rsidR="00783C99" w:rsidRPr="00E02B50">
        <w:rPr>
          <w:color w:val="000000" w:themeColor="text1"/>
        </w:rPr>
        <w:t>. </w:t>
      </w:r>
      <w:r w:rsidR="004B6FAD" w:rsidRPr="00E02B50">
        <w:rPr>
          <w:color w:val="000000" w:themeColor="text1"/>
        </w:rPr>
        <w:t>Датой оплат</w:t>
      </w:r>
      <w:r w:rsidR="00F12B9D" w:rsidRPr="00E02B50">
        <w:rPr>
          <w:color w:val="000000" w:themeColor="text1"/>
        </w:rPr>
        <w:t>ы Товара считается дата списания</w:t>
      </w:r>
      <w:r w:rsidR="004B6FAD" w:rsidRPr="00E02B50">
        <w:rPr>
          <w:color w:val="000000" w:themeColor="text1"/>
        </w:rPr>
        <w:t xml:space="preserve"> д</w:t>
      </w:r>
      <w:r w:rsidR="00F12B9D" w:rsidRPr="00E02B50">
        <w:rPr>
          <w:color w:val="000000" w:themeColor="text1"/>
        </w:rPr>
        <w:t>енежных средств</w:t>
      </w:r>
      <w:r w:rsidR="004B6FAD" w:rsidRPr="00E02B50">
        <w:rPr>
          <w:color w:val="000000" w:themeColor="text1"/>
        </w:rPr>
        <w:t xml:space="preserve"> с расчетного счета Заказчика, указанного в ста</w:t>
      </w:r>
      <w:r w:rsidR="00F12B9D" w:rsidRPr="00E02B50">
        <w:rPr>
          <w:color w:val="000000" w:themeColor="text1"/>
        </w:rPr>
        <w:t xml:space="preserve">тье </w:t>
      </w:r>
      <w:r w:rsidR="004C24FA" w:rsidRPr="00E02B50">
        <w:rPr>
          <w:color w:val="000000" w:themeColor="text1"/>
        </w:rPr>
        <w:t>«</w:t>
      </w:r>
      <w:r w:rsidR="00F12B9D" w:rsidRPr="00E02B50">
        <w:rPr>
          <w:color w:val="000000" w:themeColor="text1"/>
        </w:rPr>
        <w:t>РЕКВИЗИТЫ СТОРОН</w:t>
      </w:r>
      <w:r w:rsidR="004C24FA" w:rsidRPr="00E02B50">
        <w:rPr>
          <w:color w:val="000000" w:themeColor="text1"/>
        </w:rPr>
        <w:t>»</w:t>
      </w:r>
      <w:r w:rsidR="004B6FAD" w:rsidRPr="00E02B50">
        <w:rPr>
          <w:color w:val="000000" w:themeColor="text1"/>
        </w:rPr>
        <w:t xml:space="preserve"> Договора.</w:t>
      </w:r>
    </w:p>
    <w:p w14:paraId="13A03970" w14:textId="77777777" w:rsidR="002F5E72" w:rsidRPr="00E02B50" w:rsidRDefault="002F5E72" w:rsidP="001420CD">
      <w:pPr>
        <w:widowControl w:val="0"/>
        <w:ind w:firstLine="709"/>
        <w:jc w:val="both"/>
        <w:rPr>
          <w:color w:val="000000" w:themeColor="text1"/>
        </w:rPr>
      </w:pPr>
      <w:r>
        <w:rPr>
          <w:color w:val="000000" w:themeColor="text1"/>
        </w:rPr>
        <w:t>2.</w:t>
      </w:r>
      <w:r w:rsidR="00E91D4B">
        <w:rPr>
          <w:color w:val="000000" w:themeColor="text1"/>
        </w:rPr>
        <w:t>8</w:t>
      </w:r>
      <w:r>
        <w:rPr>
          <w:color w:val="000000" w:themeColor="text1"/>
        </w:rPr>
        <w:t>.</w:t>
      </w:r>
      <w:r w:rsidRPr="002F5E72">
        <w:rPr>
          <w:color w:val="000000" w:themeColor="text1"/>
        </w:rPr>
        <w:t xml:space="preserve"> В случае изменения ставки НДС</w:t>
      </w:r>
      <w:r w:rsidR="0030795A">
        <w:rPr>
          <w:color w:val="000000" w:themeColor="text1"/>
        </w:rPr>
        <w:t xml:space="preserve"> стоимость Товара </w:t>
      </w:r>
      <w:r w:rsidRPr="002F5E72">
        <w:rPr>
          <w:color w:val="000000" w:themeColor="text1"/>
        </w:rPr>
        <w:t xml:space="preserve">не изменяется. Разница в сумме НДС </w:t>
      </w:r>
      <w:r w:rsidR="0030795A">
        <w:rPr>
          <w:color w:val="000000" w:themeColor="text1"/>
        </w:rPr>
        <w:t>Поставщику</w:t>
      </w:r>
      <w:r w:rsidRPr="002F5E72">
        <w:rPr>
          <w:color w:val="000000" w:themeColor="text1"/>
        </w:rPr>
        <w:t xml:space="preserve"> не возмещается.</w:t>
      </w:r>
    </w:p>
    <w:p w14:paraId="04C82E9F" w14:textId="77777777" w:rsidR="00B33377" w:rsidRPr="00E02B50" w:rsidRDefault="00B33377" w:rsidP="00B33377">
      <w:pPr>
        <w:widowControl w:val="0"/>
        <w:ind w:firstLine="709"/>
        <w:jc w:val="both"/>
        <w:rPr>
          <w:lang w:eastAsia="en-US"/>
        </w:rPr>
      </w:pPr>
      <w:r w:rsidRPr="00E02B50">
        <w:rPr>
          <w:color w:val="000000" w:themeColor="text1"/>
        </w:rPr>
        <w:t>2.</w:t>
      </w:r>
      <w:r w:rsidR="00E91D4B">
        <w:rPr>
          <w:color w:val="000000" w:themeColor="text1"/>
        </w:rPr>
        <w:t>9</w:t>
      </w:r>
      <w:r w:rsidRPr="00E02B50">
        <w:rPr>
          <w:color w:val="000000" w:themeColor="text1"/>
        </w:rPr>
        <w:t xml:space="preserve">. </w:t>
      </w:r>
      <w:r w:rsidRPr="00E02B50">
        <w:rPr>
          <w:lang w:eastAsia="en-US"/>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0EB12E54" w14:textId="77777777" w:rsidR="00B33377" w:rsidRPr="00E02B50" w:rsidRDefault="00B33377" w:rsidP="00B33377">
      <w:pPr>
        <w:widowControl w:val="0"/>
        <w:ind w:firstLine="709"/>
        <w:jc w:val="both"/>
        <w:rPr>
          <w:lang w:eastAsia="en-US"/>
        </w:rPr>
      </w:pPr>
      <w:r w:rsidRPr="00E02B50">
        <w:rPr>
          <w:shd w:val="clear" w:color="auto" w:fill="FFFFFF"/>
        </w:rPr>
        <w:t>2.</w:t>
      </w:r>
      <w:r w:rsidR="00401175">
        <w:rPr>
          <w:shd w:val="clear" w:color="auto" w:fill="FFFFFF"/>
        </w:rPr>
        <w:t>10</w:t>
      </w:r>
      <w:r w:rsidRPr="00E02B50">
        <w:rPr>
          <w:shd w:val="clear" w:color="auto" w:fill="FFFFFF"/>
        </w:rPr>
        <w:t>.</w:t>
      </w:r>
      <w:r w:rsidR="004F4092" w:rsidRPr="00E02B50">
        <w:rPr>
          <w:shd w:val="clear" w:color="auto" w:fill="FFFFFF"/>
        </w:rPr>
        <w:t> </w:t>
      </w:r>
      <w:r w:rsidRPr="00E02B50">
        <w:rPr>
          <w:shd w:val="clear" w:color="auto" w:fill="FFFFFF"/>
        </w:rPr>
        <w:t>При уменьшении ранее утвержденных размеров целевого финансирования Заказчика, как получателя Гранта, Заказчик в ходе исполнения Договора обеспечивает согласования новых условий Договора, в том числе цены Договора, сроков исполнения Договоров и (или) объема работ, предусмотренных Договором.</w:t>
      </w:r>
    </w:p>
    <w:p w14:paraId="3E4B1891" w14:textId="77777777" w:rsidR="001C2511" w:rsidRPr="00E02B50" w:rsidRDefault="001C2511" w:rsidP="00055BFC">
      <w:pPr>
        <w:widowControl w:val="0"/>
        <w:ind w:firstLine="709"/>
        <w:jc w:val="both"/>
        <w:rPr>
          <w:color w:val="000000" w:themeColor="text1"/>
        </w:rPr>
      </w:pPr>
    </w:p>
    <w:p w14:paraId="61FA5A86" w14:textId="77777777" w:rsidR="003019C3" w:rsidRPr="00E02B50" w:rsidRDefault="00783C99" w:rsidP="00055BFC">
      <w:pPr>
        <w:jc w:val="center"/>
        <w:rPr>
          <w:color w:val="000000" w:themeColor="text1"/>
        </w:rPr>
      </w:pPr>
      <w:r w:rsidRPr="00E02B50">
        <w:rPr>
          <w:b/>
          <w:color w:val="000000" w:themeColor="text1"/>
        </w:rPr>
        <w:t xml:space="preserve">3. </w:t>
      </w:r>
      <w:r w:rsidR="0061445B" w:rsidRPr="00E02B50">
        <w:rPr>
          <w:b/>
          <w:color w:val="000000" w:themeColor="text1"/>
        </w:rPr>
        <w:t>УСЛОВИЯ ПОСТАВКИ</w:t>
      </w:r>
      <w:r w:rsidR="008C6A05" w:rsidRPr="00E02B50">
        <w:rPr>
          <w:b/>
          <w:color w:val="000000" w:themeColor="text1"/>
        </w:rPr>
        <w:t xml:space="preserve"> И </w:t>
      </w:r>
      <w:r w:rsidR="00265EE4" w:rsidRPr="00E02B50">
        <w:rPr>
          <w:b/>
          <w:color w:val="000000" w:themeColor="text1"/>
        </w:rPr>
        <w:t>ПРИЕМКИ ТОВАРА</w:t>
      </w:r>
    </w:p>
    <w:p w14:paraId="5C6FBD71" w14:textId="77777777" w:rsidR="00FA77A2" w:rsidRPr="00E02B50" w:rsidRDefault="00783C99" w:rsidP="00055BFC">
      <w:pPr>
        <w:ind w:firstLine="709"/>
        <w:jc w:val="both"/>
        <w:rPr>
          <w:color w:val="000000" w:themeColor="text1"/>
        </w:rPr>
      </w:pPr>
      <w:r w:rsidRPr="00E02B50">
        <w:rPr>
          <w:color w:val="000000" w:themeColor="text1"/>
        </w:rPr>
        <w:t>3.1. </w:t>
      </w:r>
      <w:r w:rsidR="00FA0B0E" w:rsidRPr="00E02B50">
        <w:rPr>
          <w:color w:val="000000" w:themeColor="text1"/>
        </w:rPr>
        <w:t xml:space="preserve">Поставщик </w:t>
      </w:r>
      <w:r w:rsidR="00B0281E" w:rsidRPr="00E02B50">
        <w:rPr>
          <w:color w:val="000000" w:themeColor="text1"/>
        </w:rPr>
        <w:t xml:space="preserve">гарантирует, что </w:t>
      </w:r>
      <w:r w:rsidR="00FA0B0E" w:rsidRPr="00E02B50">
        <w:rPr>
          <w:color w:val="000000" w:themeColor="text1"/>
        </w:rPr>
        <w:t>передаваемый Товар является новым товаром, не бывшим в употреблении и эксплуатации.</w:t>
      </w:r>
      <w:r w:rsidR="00B0281E" w:rsidRPr="00E02B50">
        <w:rPr>
          <w:color w:val="000000" w:themeColor="text1"/>
        </w:rPr>
        <w:t xml:space="preserve"> </w:t>
      </w:r>
      <w:r w:rsidR="00FA77A2" w:rsidRPr="00E02B50">
        <w:rPr>
          <w:color w:val="000000" w:themeColor="text1"/>
        </w:rPr>
        <w:t xml:space="preserve">На момент передачи </w:t>
      </w:r>
      <w:r w:rsidR="00B17B4F" w:rsidRPr="00E02B50">
        <w:rPr>
          <w:color w:val="000000" w:themeColor="text1"/>
        </w:rPr>
        <w:t>Заказчику</w:t>
      </w:r>
      <w:r w:rsidR="00FA77A2" w:rsidRPr="00E02B50">
        <w:rPr>
          <w:color w:val="000000" w:themeColor="text1"/>
        </w:rPr>
        <w:t xml:space="preserve"> </w:t>
      </w:r>
      <w:r w:rsidR="0020349B" w:rsidRPr="00E02B50">
        <w:rPr>
          <w:color w:val="000000" w:themeColor="text1"/>
        </w:rPr>
        <w:t>Товар</w:t>
      </w:r>
      <w:r w:rsidR="00FA77A2" w:rsidRPr="00E02B50">
        <w:rPr>
          <w:color w:val="000000" w:themeColor="text1"/>
        </w:rPr>
        <w:t xml:space="preserve">а, последний находится в собственности Поставщика, не </w:t>
      </w:r>
      <w:r w:rsidR="0020349B" w:rsidRPr="00E02B50">
        <w:rPr>
          <w:color w:val="000000" w:themeColor="text1"/>
        </w:rPr>
        <w:t>является предметом</w:t>
      </w:r>
      <w:r w:rsidR="00FA77A2" w:rsidRPr="00E02B50">
        <w:rPr>
          <w:color w:val="000000" w:themeColor="text1"/>
        </w:rPr>
        <w:t xml:space="preserve"> исков третьих лиц, не находится под арестом, не обременен залогом или иными правами.</w:t>
      </w:r>
      <w:r w:rsidR="00102C5F" w:rsidRPr="00E02B50">
        <w:rPr>
          <w:color w:val="000000" w:themeColor="text1"/>
        </w:rPr>
        <w:t xml:space="preserve"> </w:t>
      </w:r>
    </w:p>
    <w:p w14:paraId="45C36E12" w14:textId="77777777" w:rsidR="00FA77A2" w:rsidRPr="00E02B50" w:rsidRDefault="00783C99" w:rsidP="00055BFC">
      <w:pPr>
        <w:ind w:firstLine="709"/>
        <w:jc w:val="both"/>
        <w:rPr>
          <w:color w:val="000000" w:themeColor="text1"/>
        </w:rPr>
      </w:pPr>
      <w:r w:rsidRPr="00E02B50">
        <w:rPr>
          <w:color w:val="000000" w:themeColor="text1"/>
        </w:rPr>
        <w:t>3.2. </w:t>
      </w:r>
      <w:r w:rsidR="00FA77A2" w:rsidRPr="00E02B50">
        <w:rPr>
          <w:color w:val="000000" w:themeColor="text1"/>
        </w:rPr>
        <w:t xml:space="preserve">Поставщик поставляет </w:t>
      </w:r>
      <w:r w:rsidR="0020349B" w:rsidRPr="00E02B50">
        <w:rPr>
          <w:color w:val="000000" w:themeColor="text1"/>
        </w:rPr>
        <w:t>Товар</w:t>
      </w:r>
      <w:r w:rsidR="00FA77A2" w:rsidRPr="00E02B50">
        <w:rPr>
          <w:color w:val="000000" w:themeColor="text1"/>
        </w:rPr>
        <w:t xml:space="preserve"> </w:t>
      </w:r>
      <w:r w:rsidR="00B17B4F" w:rsidRPr="00E02B50">
        <w:rPr>
          <w:color w:val="000000" w:themeColor="text1"/>
        </w:rPr>
        <w:t>Заказчику</w:t>
      </w:r>
      <w:r w:rsidR="00FA77A2" w:rsidRPr="00E02B50">
        <w:rPr>
          <w:color w:val="000000" w:themeColor="text1"/>
        </w:rPr>
        <w:t xml:space="preserve"> </w:t>
      </w:r>
      <w:r w:rsidR="00D20ABE" w:rsidRPr="00E02B50">
        <w:rPr>
          <w:color w:val="000000" w:themeColor="text1"/>
        </w:rPr>
        <w:t>в собранном</w:t>
      </w:r>
      <w:r w:rsidR="00CC3F71" w:rsidRPr="00E02B50">
        <w:rPr>
          <w:color w:val="000000" w:themeColor="text1"/>
        </w:rPr>
        <w:t xml:space="preserve"> виде, </w:t>
      </w:r>
      <w:r w:rsidR="00FA77A2" w:rsidRPr="00E02B50">
        <w:rPr>
          <w:color w:val="000000" w:themeColor="text1"/>
        </w:rPr>
        <w:t xml:space="preserve">собственным транспортом или с привлечением транспорта третьих лиц за свой счет. Все виды погрузочно-разгрузочных </w:t>
      </w:r>
      <w:r w:rsidR="00CC3F71" w:rsidRPr="00E02B50">
        <w:rPr>
          <w:color w:val="000000" w:themeColor="text1"/>
        </w:rPr>
        <w:t>услуг</w:t>
      </w:r>
      <w:r w:rsidR="008675C3" w:rsidRPr="00E02B50">
        <w:rPr>
          <w:color w:val="000000" w:themeColor="text1"/>
        </w:rPr>
        <w:t xml:space="preserve"> </w:t>
      </w:r>
      <w:r w:rsidR="00FA77A2" w:rsidRPr="00E02B50">
        <w:rPr>
          <w:color w:val="000000" w:themeColor="text1"/>
        </w:rPr>
        <w:t>осуществляется Поставщиком собственными техническими средствами</w:t>
      </w:r>
      <w:r w:rsidR="00D66EEA" w:rsidRPr="00E02B50">
        <w:rPr>
          <w:color w:val="000000" w:themeColor="text1"/>
        </w:rPr>
        <w:t xml:space="preserve">, включая работы с применением грузоподъемных средств, </w:t>
      </w:r>
      <w:r w:rsidR="00FA77A2" w:rsidRPr="00E02B50">
        <w:rPr>
          <w:color w:val="000000" w:themeColor="text1"/>
        </w:rPr>
        <w:t>или за свой счет</w:t>
      </w:r>
      <w:r w:rsidR="00D511EA" w:rsidRPr="00E02B50">
        <w:rPr>
          <w:color w:val="000000" w:themeColor="text1"/>
        </w:rPr>
        <w:t>.</w:t>
      </w:r>
    </w:p>
    <w:p w14:paraId="75627018" w14:textId="77777777" w:rsidR="0020349B" w:rsidRPr="00E02B50" w:rsidRDefault="00783C99" w:rsidP="00055BFC">
      <w:pPr>
        <w:ind w:firstLine="709"/>
        <w:jc w:val="both"/>
        <w:rPr>
          <w:color w:val="000000" w:themeColor="text1"/>
        </w:rPr>
      </w:pPr>
      <w:r w:rsidRPr="00E02B50">
        <w:rPr>
          <w:color w:val="000000" w:themeColor="text1"/>
        </w:rPr>
        <w:t>3.3. </w:t>
      </w:r>
      <w:r w:rsidR="004361E6" w:rsidRPr="00E02B50">
        <w:rPr>
          <w:color w:val="000000" w:themeColor="text1"/>
        </w:rPr>
        <w:t xml:space="preserve">По факту </w:t>
      </w:r>
      <w:r w:rsidR="0014456B" w:rsidRPr="00E02B50">
        <w:rPr>
          <w:color w:val="000000" w:themeColor="text1"/>
        </w:rPr>
        <w:t xml:space="preserve">каждой </w:t>
      </w:r>
      <w:r w:rsidR="004B43EB" w:rsidRPr="00E02B50">
        <w:rPr>
          <w:color w:val="000000" w:themeColor="text1"/>
        </w:rPr>
        <w:t xml:space="preserve">поставки Товара </w:t>
      </w:r>
      <w:r w:rsidR="0061698E" w:rsidRPr="00E02B50">
        <w:rPr>
          <w:color w:val="000000" w:themeColor="text1"/>
        </w:rPr>
        <w:t xml:space="preserve">по Заявке Заказчика </w:t>
      </w:r>
      <w:r w:rsidR="0020349B" w:rsidRPr="00E02B50">
        <w:rPr>
          <w:color w:val="000000" w:themeColor="text1"/>
        </w:rPr>
        <w:t xml:space="preserve">Поставщик предоставляет следующие документы: </w:t>
      </w:r>
    </w:p>
    <w:p w14:paraId="5C733477" w14:textId="77777777" w:rsidR="00A4331B" w:rsidRPr="00E02B50" w:rsidRDefault="002065A5" w:rsidP="00055BFC">
      <w:pPr>
        <w:ind w:firstLine="709"/>
        <w:jc w:val="both"/>
        <w:rPr>
          <w:color w:val="000000" w:themeColor="text1"/>
        </w:rPr>
      </w:pPr>
      <w:r w:rsidRPr="00E02B50">
        <w:rPr>
          <w:color w:val="000000" w:themeColor="text1"/>
        </w:rPr>
        <w:t>- </w:t>
      </w:r>
      <w:r w:rsidR="004B43EB" w:rsidRPr="00E02B50">
        <w:rPr>
          <w:color w:val="000000" w:themeColor="text1"/>
        </w:rPr>
        <w:t>счет на окончательную оплату</w:t>
      </w:r>
      <w:r w:rsidR="00F96604" w:rsidRPr="00E02B50">
        <w:rPr>
          <w:color w:val="000000" w:themeColor="text1"/>
        </w:rPr>
        <w:t>;</w:t>
      </w:r>
    </w:p>
    <w:p w14:paraId="4AB09ADD" w14:textId="77777777" w:rsidR="00A4331B" w:rsidRPr="00E02B50" w:rsidRDefault="00A4331B" w:rsidP="00055BFC">
      <w:pPr>
        <w:ind w:firstLine="709"/>
        <w:jc w:val="both"/>
        <w:rPr>
          <w:color w:val="000000" w:themeColor="text1"/>
        </w:rPr>
      </w:pPr>
      <w:r w:rsidRPr="00E02B50">
        <w:rPr>
          <w:lang w:eastAsia="en-US"/>
        </w:rPr>
        <w:lastRenderedPageBreak/>
        <w:t>- счет-фактуру (за исключением лиц, применяющих специальные налоговые режимы и не являющихся плательщиками НДС);</w:t>
      </w:r>
    </w:p>
    <w:p w14:paraId="7431DDC2" w14:textId="77777777" w:rsidR="00EC19C4" w:rsidRPr="00E02B50" w:rsidRDefault="003736AA" w:rsidP="00055BFC">
      <w:pPr>
        <w:ind w:firstLine="709"/>
        <w:jc w:val="both"/>
        <w:rPr>
          <w:color w:val="000000" w:themeColor="text1"/>
        </w:rPr>
      </w:pPr>
      <w:r w:rsidRPr="00E02B50">
        <w:rPr>
          <w:color w:val="000000" w:themeColor="text1"/>
        </w:rPr>
        <w:t>- </w:t>
      </w:r>
      <w:r w:rsidR="0062528A" w:rsidRPr="00E02B50">
        <w:rPr>
          <w:color w:val="000000" w:themeColor="text1"/>
        </w:rPr>
        <w:t>Товарн</w:t>
      </w:r>
      <w:r w:rsidR="00143102" w:rsidRPr="00E02B50">
        <w:rPr>
          <w:color w:val="000000" w:themeColor="text1"/>
        </w:rPr>
        <w:t>ую</w:t>
      </w:r>
      <w:r w:rsidR="0062528A" w:rsidRPr="00E02B50">
        <w:rPr>
          <w:color w:val="000000" w:themeColor="text1"/>
        </w:rPr>
        <w:t xml:space="preserve"> накладн</w:t>
      </w:r>
      <w:r w:rsidR="00143102" w:rsidRPr="00E02B50">
        <w:rPr>
          <w:color w:val="000000" w:themeColor="text1"/>
        </w:rPr>
        <w:t>ую</w:t>
      </w:r>
      <w:r w:rsidR="0062528A" w:rsidRPr="00E02B50">
        <w:rPr>
          <w:color w:val="000000" w:themeColor="text1"/>
        </w:rPr>
        <w:t xml:space="preserve"> по форме ТОРГ-12</w:t>
      </w:r>
      <w:r w:rsidR="00D13687" w:rsidRPr="00E02B50">
        <w:rPr>
          <w:color w:val="000000" w:themeColor="text1"/>
        </w:rPr>
        <w:t xml:space="preserve"> </w:t>
      </w:r>
      <w:r w:rsidR="004E1129" w:rsidRPr="00E02B50">
        <w:rPr>
          <w:color w:val="000000" w:themeColor="text1"/>
        </w:rPr>
        <w:t xml:space="preserve">или УПД </w:t>
      </w:r>
      <w:r w:rsidR="00D13687" w:rsidRPr="00E02B50">
        <w:rPr>
          <w:color w:val="000000" w:themeColor="text1"/>
        </w:rPr>
        <w:t xml:space="preserve">(далее - </w:t>
      </w:r>
      <w:r w:rsidR="008351E5" w:rsidRPr="00E02B50">
        <w:rPr>
          <w:color w:val="000000" w:themeColor="text1"/>
        </w:rPr>
        <w:t>Т</w:t>
      </w:r>
      <w:r w:rsidR="00D13687" w:rsidRPr="00E02B50">
        <w:rPr>
          <w:color w:val="000000" w:themeColor="text1"/>
        </w:rPr>
        <w:t>оварно-сопроводительные документы)</w:t>
      </w:r>
      <w:r w:rsidRPr="00E02B50">
        <w:rPr>
          <w:color w:val="000000" w:themeColor="text1"/>
        </w:rPr>
        <w:t>;</w:t>
      </w:r>
    </w:p>
    <w:p w14:paraId="381554A3" w14:textId="77777777" w:rsidR="00663E98" w:rsidRPr="00E02B50" w:rsidRDefault="002065A5" w:rsidP="00055BFC">
      <w:pPr>
        <w:ind w:firstLine="709"/>
        <w:jc w:val="both"/>
      </w:pPr>
      <w:r w:rsidRPr="00E02B50">
        <w:rPr>
          <w:color w:val="000000" w:themeColor="text1"/>
        </w:rPr>
        <w:t>- </w:t>
      </w:r>
      <w:bookmarkStart w:id="4" w:name="_Hlk213335669"/>
      <w:r w:rsidR="008B4639" w:rsidRPr="00E02B50">
        <w:rPr>
          <w:color w:val="000000" w:themeColor="text1"/>
        </w:rPr>
        <w:t>вс</w:t>
      </w:r>
      <w:r w:rsidR="00143102" w:rsidRPr="00E02B50">
        <w:rPr>
          <w:color w:val="000000" w:themeColor="text1"/>
        </w:rPr>
        <w:t>ю</w:t>
      </w:r>
      <w:r w:rsidR="008B4639" w:rsidRPr="00E02B50">
        <w:rPr>
          <w:color w:val="000000" w:themeColor="text1"/>
        </w:rPr>
        <w:t xml:space="preserve"> необходим</w:t>
      </w:r>
      <w:r w:rsidR="00143102" w:rsidRPr="00E02B50">
        <w:rPr>
          <w:color w:val="000000" w:themeColor="text1"/>
        </w:rPr>
        <w:t xml:space="preserve">ую </w:t>
      </w:r>
      <w:r w:rsidR="008B4639" w:rsidRPr="00E02B50">
        <w:rPr>
          <w:color w:val="000000" w:themeColor="text1"/>
        </w:rPr>
        <w:t>документаци</w:t>
      </w:r>
      <w:r w:rsidR="00143102" w:rsidRPr="00E02B50">
        <w:rPr>
          <w:color w:val="000000" w:themeColor="text1"/>
        </w:rPr>
        <w:t>ю</w:t>
      </w:r>
      <w:r w:rsidR="008B4639" w:rsidRPr="00E02B50">
        <w:rPr>
          <w:color w:val="000000" w:themeColor="text1"/>
        </w:rPr>
        <w:t xml:space="preserve"> </w:t>
      </w:r>
      <w:bookmarkEnd w:id="4"/>
      <w:r w:rsidR="008B4639" w:rsidRPr="00E02B50">
        <w:rPr>
          <w:color w:val="000000" w:themeColor="text1"/>
        </w:rPr>
        <w:t xml:space="preserve">на данный вид Товара, в том числе, но не ограничиваясь: </w:t>
      </w:r>
      <w:r w:rsidR="00AF37D1" w:rsidRPr="00E02B50">
        <w:rPr>
          <w:color w:val="000000" w:themeColor="text1"/>
        </w:rPr>
        <w:t xml:space="preserve">паспорта на Товар, </w:t>
      </w:r>
      <w:r w:rsidR="008B4639" w:rsidRPr="00E02B50">
        <w:rPr>
          <w:color w:val="000000" w:themeColor="text1"/>
        </w:rPr>
        <w:t xml:space="preserve">копии </w:t>
      </w:r>
      <w:r w:rsidR="0020349B" w:rsidRPr="00E02B50">
        <w:rPr>
          <w:color w:val="000000" w:themeColor="text1"/>
        </w:rPr>
        <w:t>сертификат</w:t>
      </w:r>
      <w:r w:rsidR="008B4639" w:rsidRPr="00E02B50">
        <w:rPr>
          <w:color w:val="000000" w:themeColor="text1"/>
        </w:rPr>
        <w:t xml:space="preserve">ов </w:t>
      </w:r>
      <w:r w:rsidR="0020349B" w:rsidRPr="00E02B50">
        <w:rPr>
          <w:color w:val="000000" w:themeColor="text1"/>
        </w:rPr>
        <w:t>соответствия</w:t>
      </w:r>
      <w:r w:rsidR="002D404A" w:rsidRPr="00E02B50">
        <w:rPr>
          <w:color w:val="000000" w:themeColor="text1"/>
        </w:rPr>
        <w:t>, качества</w:t>
      </w:r>
      <w:r w:rsidR="007E7058" w:rsidRPr="00E02B50">
        <w:t>,</w:t>
      </w:r>
      <w:r w:rsidR="00D055EF" w:rsidRPr="00E02B50">
        <w:t xml:space="preserve"> </w:t>
      </w:r>
      <w:r w:rsidR="007E7058" w:rsidRPr="00E02B50">
        <w:rPr>
          <w:color w:val="000000" w:themeColor="text1"/>
        </w:rPr>
        <w:t>инструкцию по эксплуатации Товара</w:t>
      </w:r>
      <w:r w:rsidR="00C67785" w:rsidRPr="00E02B50">
        <w:rPr>
          <w:color w:val="000000" w:themeColor="text1"/>
        </w:rPr>
        <w:t xml:space="preserve"> </w:t>
      </w:r>
      <w:r w:rsidR="0020349B" w:rsidRPr="00E02B50">
        <w:rPr>
          <w:color w:val="000000" w:themeColor="text1"/>
        </w:rPr>
        <w:t>и иные документы на данный вид Товар</w:t>
      </w:r>
      <w:r w:rsidR="00F26B22" w:rsidRPr="00E02B50">
        <w:rPr>
          <w:color w:val="000000" w:themeColor="text1"/>
        </w:rPr>
        <w:t>а</w:t>
      </w:r>
      <w:r w:rsidR="00663E98" w:rsidRPr="00E02B50">
        <w:rPr>
          <w:color w:val="000000" w:themeColor="text1"/>
        </w:rPr>
        <w:t>;</w:t>
      </w:r>
    </w:p>
    <w:p w14:paraId="255CC01E" w14:textId="77777777" w:rsidR="00733F32" w:rsidRPr="00E02B50" w:rsidRDefault="00663E98" w:rsidP="00055BFC">
      <w:pPr>
        <w:ind w:firstLine="709"/>
        <w:jc w:val="both"/>
        <w:rPr>
          <w:color w:val="000000" w:themeColor="text1"/>
        </w:rPr>
      </w:pPr>
      <w:r w:rsidRPr="00E02B50">
        <w:rPr>
          <w:color w:val="000000" w:themeColor="text1"/>
        </w:rPr>
        <w:t xml:space="preserve">- в </w:t>
      </w:r>
      <w:r w:rsidR="00733F32" w:rsidRPr="00E02B50">
        <w:rPr>
          <w:color w:val="000000" w:themeColor="text1"/>
        </w:rPr>
        <w:t xml:space="preserve">случае поставки Товара, подлежащего прослеживаемости, </w:t>
      </w:r>
      <w:r w:rsidRPr="00E02B50">
        <w:rPr>
          <w:color w:val="000000" w:themeColor="text1"/>
        </w:rPr>
        <w:t>Поставщик оформляет счета-фактуры в электронном виде (п. 1.1 ст. 169 НК РФ), которые направляются Заказчику в соответствии с требованиями действующего законодательства РФ</w:t>
      </w:r>
      <w:r w:rsidR="00F26B22" w:rsidRPr="00E02B50">
        <w:rPr>
          <w:color w:val="000000" w:themeColor="text1"/>
        </w:rPr>
        <w:t>.</w:t>
      </w:r>
      <w:r w:rsidR="00733F32" w:rsidRPr="00E02B50">
        <w:rPr>
          <w:color w:val="000000" w:themeColor="text1"/>
        </w:rPr>
        <w:t xml:space="preserve"> При этом, Поставщик обязан предоставить информацию, предусмотренную действующим законодательством о прослеживаемости товаров, в том числе, но не ограничиваясь: регистрационный номер прослеживаемых товаров (РНПТ), код ТН ВЭД, код ОКПД2. При непредставлении информации, указанной в настоящем пункте, Поставщик обязан возместить </w:t>
      </w:r>
      <w:r w:rsidR="00CC3F71" w:rsidRPr="00E02B50">
        <w:rPr>
          <w:color w:val="000000" w:themeColor="text1"/>
        </w:rPr>
        <w:t>Заказчику</w:t>
      </w:r>
      <w:r w:rsidR="00436E83" w:rsidRPr="00E02B50">
        <w:rPr>
          <w:color w:val="000000" w:themeColor="text1"/>
        </w:rPr>
        <w:t xml:space="preserve"> </w:t>
      </w:r>
      <w:r w:rsidR="00733F32" w:rsidRPr="00E02B50">
        <w:rPr>
          <w:color w:val="000000" w:themeColor="text1"/>
        </w:rPr>
        <w:t>понесенные</w:t>
      </w:r>
      <w:r w:rsidR="002D62E7" w:rsidRPr="00E02B50">
        <w:rPr>
          <w:color w:val="000000" w:themeColor="text1"/>
        </w:rPr>
        <w:t xml:space="preserve"> </w:t>
      </w:r>
      <w:r w:rsidR="00733F32" w:rsidRPr="00E02B50">
        <w:rPr>
          <w:color w:val="000000" w:themeColor="text1"/>
        </w:rPr>
        <w:t>в связи с этим убытки.</w:t>
      </w:r>
    </w:p>
    <w:p w14:paraId="7242FCA3" w14:textId="77777777" w:rsidR="00B055FB" w:rsidRPr="00E02B50" w:rsidRDefault="00B055FB" w:rsidP="00B055FB">
      <w:pPr>
        <w:ind w:firstLine="709"/>
        <w:jc w:val="both"/>
        <w:rPr>
          <w:color w:val="000000" w:themeColor="text1"/>
        </w:rPr>
      </w:pPr>
      <w:r w:rsidRPr="00E02B50">
        <w:rPr>
          <w:color w:val="000000" w:themeColor="text1"/>
        </w:rPr>
        <w:t>При осуществлении электронного обмена документами идентификатор участника обмена:</w:t>
      </w:r>
    </w:p>
    <w:p w14:paraId="0EE2ECD5" w14:textId="77777777" w:rsidR="00B055FB" w:rsidRPr="00E02B50" w:rsidRDefault="00B055FB" w:rsidP="00B055FB">
      <w:pPr>
        <w:ind w:firstLine="709"/>
        <w:jc w:val="both"/>
        <w:rPr>
          <w:color w:val="000000" w:themeColor="text1"/>
        </w:rPr>
      </w:pPr>
      <w:r w:rsidRPr="00E02B50">
        <w:rPr>
          <w:color w:val="000000" w:themeColor="text1"/>
        </w:rPr>
        <w:t>Заказчика: Диадок: 2BM-9702067203-770201001-202406130833114291141;</w:t>
      </w:r>
    </w:p>
    <w:p w14:paraId="32A46559" w14:textId="77777777" w:rsidR="00B055FB" w:rsidRPr="00E02B50" w:rsidRDefault="00B055FB" w:rsidP="00B055FB">
      <w:pPr>
        <w:ind w:firstLine="709"/>
        <w:jc w:val="both"/>
        <w:rPr>
          <w:color w:val="000000" w:themeColor="text1"/>
        </w:rPr>
      </w:pPr>
      <w:r w:rsidRPr="00E02B50">
        <w:rPr>
          <w:color w:val="000000" w:themeColor="text1"/>
        </w:rPr>
        <w:t xml:space="preserve">                   Калуга-Астрал: 2AE5B7D8B03-E386-4F00-B9A3-8C9FD87260A2</w:t>
      </w:r>
    </w:p>
    <w:p w14:paraId="67D0C31F" w14:textId="77777777" w:rsidR="00B055FB" w:rsidRPr="00E02B50" w:rsidRDefault="00B055FB" w:rsidP="00B055FB">
      <w:pPr>
        <w:ind w:firstLine="709"/>
        <w:jc w:val="both"/>
        <w:rPr>
          <w:color w:val="000000" w:themeColor="text1"/>
        </w:rPr>
      </w:pPr>
      <w:r w:rsidRPr="00E02B50">
        <w:rPr>
          <w:color w:val="000000" w:themeColor="text1"/>
        </w:rPr>
        <w:t>Поставщик: _______________________.</w:t>
      </w:r>
    </w:p>
    <w:p w14:paraId="4EDA7A84" w14:textId="77777777" w:rsidR="008C6A05" w:rsidRPr="00E02B50" w:rsidRDefault="006476D9" w:rsidP="00055BFC">
      <w:pPr>
        <w:ind w:firstLine="709"/>
        <w:jc w:val="both"/>
        <w:rPr>
          <w:color w:val="000000" w:themeColor="text1"/>
        </w:rPr>
      </w:pPr>
      <w:r w:rsidRPr="00E02B50">
        <w:rPr>
          <w:color w:val="000000" w:themeColor="text1"/>
        </w:rPr>
        <w:t>3.</w:t>
      </w:r>
      <w:r w:rsidR="00EC19C4" w:rsidRPr="00E02B50">
        <w:rPr>
          <w:color w:val="000000" w:themeColor="text1"/>
        </w:rPr>
        <w:t>4</w:t>
      </w:r>
      <w:r w:rsidR="008C6A05" w:rsidRPr="00E02B50">
        <w:rPr>
          <w:color w:val="000000" w:themeColor="text1"/>
        </w:rPr>
        <w:t>.</w:t>
      </w:r>
      <w:r w:rsidR="004A0A27" w:rsidRPr="00E02B50">
        <w:rPr>
          <w:color w:val="000000" w:themeColor="text1"/>
        </w:rPr>
        <w:t> </w:t>
      </w:r>
      <w:r w:rsidR="008C6A05" w:rsidRPr="00E02B50">
        <w:rPr>
          <w:color w:val="000000" w:themeColor="text1"/>
        </w:rPr>
        <w:t xml:space="preserve">Передача Товара осуществляется в присутствии представителя Поставщика, ответственного за передачу Товара, и </w:t>
      </w:r>
      <w:r w:rsidR="009607AC" w:rsidRPr="00E02B50">
        <w:rPr>
          <w:color w:val="000000" w:themeColor="text1"/>
        </w:rPr>
        <w:t xml:space="preserve">представителя </w:t>
      </w:r>
      <w:r w:rsidR="008C6A05" w:rsidRPr="00E02B50">
        <w:rPr>
          <w:color w:val="000000" w:themeColor="text1"/>
        </w:rPr>
        <w:t>Заказчика.</w:t>
      </w:r>
    </w:p>
    <w:p w14:paraId="2E9AF644" w14:textId="77777777" w:rsidR="008C6A05" w:rsidRPr="00E02B50" w:rsidRDefault="006476D9" w:rsidP="00055BFC">
      <w:pPr>
        <w:ind w:firstLine="709"/>
        <w:jc w:val="both"/>
        <w:rPr>
          <w:color w:val="000000" w:themeColor="text1"/>
        </w:rPr>
      </w:pPr>
      <w:r w:rsidRPr="00E02B50">
        <w:rPr>
          <w:color w:val="000000" w:themeColor="text1"/>
        </w:rPr>
        <w:t>3.</w:t>
      </w:r>
      <w:r w:rsidR="00EC19C4" w:rsidRPr="00E02B50">
        <w:rPr>
          <w:color w:val="000000" w:themeColor="text1"/>
        </w:rPr>
        <w:t>5</w:t>
      </w:r>
      <w:r w:rsidR="008C6A05" w:rsidRPr="00E02B50">
        <w:rPr>
          <w:color w:val="000000" w:themeColor="text1"/>
        </w:rPr>
        <w:t>.</w:t>
      </w:r>
      <w:r w:rsidR="004A0A27" w:rsidRPr="00E02B50">
        <w:rPr>
          <w:color w:val="000000" w:themeColor="text1"/>
        </w:rPr>
        <w:t> </w:t>
      </w:r>
      <w:r w:rsidR="008C6A05" w:rsidRPr="00E02B50">
        <w:rPr>
          <w:color w:val="000000" w:themeColor="text1"/>
        </w:rPr>
        <w:t>Предусматривается возможность досрочной поставки Товара. В случае досрочной поставки Товара Заказчик вправе досрочно принять и оплатить его.</w:t>
      </w:r>
    </w:p>
    <w:p w14:paraId="09E66027" w14:textId="77777777" w:rsidR="008C6A05" w:rsidRPr="00E02B50" w:rsidRDefault="006476D9" w:rsidP="00055BFC">
      <w:pPr>
        <w:ind w:firstLine="709"/>
        <w:jc w:val="both"/>
        <w:rPr>
          <w:color w:val="000000" w:themeColor="text1"/>
        </w:rPr>
      </w:pPr>
      <w:r w:rsidRPr="00E02B50">
        <w:rPr>
          <w:color w:val="000000" w:themeColor="text1"/>
        </w:rPr>
        <w:t>3.</w:t>
      </w:r>
      <w:r w:rsidR="00EC19C4" w:rsidRPr="00E02B50">
        <w:rPr>
          <w:color w:val="000000" w:themeColor="text1"/>
        </w:rPr>
        <w:t>6</w:t>
      </w:r>
      <w:r w:rsidR="008C6A05" w:rsidRPr="00E02B50">
        <w:rPr>
          <w:color w:val="000000" w:themeColor="text1"/>
        </w:rPr>
        <w:t>.</w:t>
      </w:r>
      <w:r w:rsidR="00185E2E" w:rsidRPr="00E02B50">
        <w:rPr>
          <w:color w:val="000000" w:themeColor="text1"/>
        </w:rPr>
        <w:t> </w:t>
      </w:r>
      <w:r w:rsidR="00A42873" w:rsidRPr="00E02B50">
        <w:rPr>
          <w:color w:val="000000" w:themeColor="text1"/>
        </w:rPr>
        <w:t>К Товару должна прилагаться вся необходимая документация</w:t>
      </w:r>
      <w:r w:rsidR="00E66923" w:rsidRPr="00E02B50">
        <w:rPr>
          <w:color w:val="000000" w:themeColor="text1"/>
        </w:rPr>
        <w:t xml:space="preserve"> на данный вид Товара</w:t>
      </w:r>
      <w:r w:rsidR="00A42873" w:rsidRPr="00E02B50">
        <w:rPr>
          <w:color w:val="000000" w:themeColor="text1"/>
        </w:rPr>
        <w:t>, которая передается Заказчику одновременно с передачей Товара. В отсутствие указанной документации, Товар не считается переданным Заказчику в полном объеме</w:t>
      </w:r>
      <w:r w:rsidR="008C6A05" w:rsidRPr="00E02B50">
        <w:rPr>
          <w:color w:val="000000" w:themeColor="text1"/>
        </w:rPr>
        <w:t xml:space="preserve">. </w:t>
      </w:r>
    </w:p>
    <w:p w14:paraId="66037CA7" w14:textId="77777777" w:rsidR="008C6A05" w:rsidRPr="00E02B50" w:rsidRDefault="006476D9" w:rsidP="00055BFC">
      <w:pPr>
        <w:ind w:firstLine="709"/>
        <w:jc w:val="both"/>
        <w:rPr>
          <w:color w:val="000000" w:themeColor="text1"/>
        </w:rPr>
      </w:pPr>
      <w:r w:rsidRPr="00E02B50">
        <w:rPr>
          <w:color w:val="000000" w:themeColor="text1"/>
        </w:rPr>
        <w:t>3.</w:t>
      </w:r>
      <w:r w:rsidR="00EC19C4" w:rsidRPr="00E02B50">
        <w:rPr>
          <w:color w:val="000000" w:themeColor="text1"/>
        </w:rPr>
        <w:t>7</w:t>
      </w:r>
      <w:r w:rsidR="008C6A05" w:rsidRPr="00E02B50">
        <w:rPr>
          <w:color w:val="000000" w:themeColor="text1"/>
        </w:rPr>
        <w:t>.</w:t>
      </w:r>
      <w:r w:rsidR="004A0A27" w:rsidRPr="00E02B50">
        <w:rPr>
          <w:color w:val="000000" w:themeColor="text1"/>
        </w:rPr>
        <w:t> </w:t>
      </w:r>
      <w:r w:rsidR="008C6A05" w:rsidRPr="00E02B50">
        <w:rPr>
          <w:color w:val="000000" w:themeColor="text1"/>
        </w:rPr>
        <w:t xml:space="preserve">Если в процессе приемки Товара была обнаружена его порча вследствие некачественной или ненадежной упаковки, тары и транспортировки, а также недостача (некомплектность) указанного в </w:t>
      </w:r>
      <w:r w:rsidR="00D57365" w:rsidRPr="00E02B50">
        <w:rPr>
          <w:color w:val="000000" w:themeColor="text1"/>
        </w:rPr>
        <w:t>УПД</w:t>
      </w:r>
      <w:r w:rsidR="008C6A05" w:rsidRPr="00E02B50">
        <w:rPr>
          <w:color w:val="000000" w:themeColor="text1"/>
        </w:rPr>
        <w:t xml:space="preserve"> Товара, препятствующая его приемке в целом, Сторонами незамедлительно оформляется акт, с указанием повреждения, характер выявленных дефектов и точное количество недостающих или некомплектных изделий и устанавливающий сроки их устранения, при устранении недостатков Сторонами оформляется акт устранения недостатков.</w:t>
      </w:r>
    </w:p>
    <w:p w14:paraId="2ED1ED42" w14:textId="77777777" w:rsidR="00B32007" w:rsidRPr="00E02B50" w:rsidRDefault="00B32007" w:rsidP="00055BFC">
      <w:pPr>
        <w:ind w:firstLine="709"/>
        <w:jc w:val="both"/>
        <w:rPr>
          <w:color w:val="000000" w:themeColor="text1"/>
        </w:rPr>
      </w:pPr>
      <w:r w:rsidRPr="00E02B50">
        <w:rPr>
          <w:color w:val="000000" w:themeColor="text1"/>
        </w:rPr>
        <w:t>3.</w:t>
      </w:r>
      <w:r w:rsidR="00EC19C4" w:rsidRPr="00E02B50">
        <w:rPr>
          <w:color w:val="000000" w:themeColor="text1"/>
        </w:rPr>
        <w:t>8</w:t>
      </w:r>
      <w:r w:rsidRPr="00E02B50">
        <w:rPr>
          <w:color w:val="000000" w:themeColor="text1"/>
        </w:rPr>
        <w:t xml:space="preserve">. В случае поставки Товара ненадлежащего качества или отсутствия части Товара, Поставщик в </w:t>
      </w:r>
      <w:r w:rsidR="004B75C1" w:rsidRPr="00E02B50">
        <w:rPr>
          <w:color w:val="000000" w:themeColor="text1"/>
        </w:rPr>
        <w:t xml:space="preserve">течение </w:t>
      </w:r>
      <w:r w:rsidR="0032565E" w:rsidRPr="00E02B50">
        <w:rPr>
          <w:color w:val="000000" w:themeColor="text1"/>
        </w:rPr>
        <w:t>1</w:t>
      </w:r>
      <w:r w:rsidR="004870C6" w:rsidRPr="00E02B50">
        <w:rPr>
          <w:color w:val="000000" w:themeColor="text1"/>
        </w:rPr>
        <w:t>0</w:t>
      </w:r>
      <w:r w:rsidR="005752C1" w:rsidRPr="00E02B50">
        <w:rPr>
          <w:color w:val="000000" w:themeColor="text1"/>
        </w:rPr>
        <w:t xml:space="preserve"> (</w:t>
      </w:r>
      <w:r w:rsidR="004870C6" w:rsidRPr="00E02B50">
        <w:rPr>
          <w:color w:val="000000" w:themeColor="text1"/>
        </w:rPr>
        <w:t>десяти</w:t>
      </w:r>
      <w:r w:rsidR="005752C1" w:rsidRPr="00E02B50">
        <w:rPr>
          <w:color w:val="000000" w:themeColor="text1"/>
        </w:rPr>
        <w:t>)</w:t>
      </w:r>
      <w:r w:rsidR="004870C6" w:rsidRPr="00E02B50">
        <w:rPr>
          <w:color w:val="000000" w:themeColor="text1"/>
        </w:rPr>
        <w:t xml:space="preserve"> календарных</w:t>
      </w:r>
      <w:r w:rsidR="006C7951" w:rsidRPr="00E02B50">
        <w:rPr>
          <w:color w:val="000000" w:themeColor="text1"/>
        </w:rPr>
        <w:t xml:space="preserve"> дн</w:t>
      </w:r>
      <w:r w:rsidR="004870C6" w:rsidRPr="00E02B50">
        <w:rPr>
          <w:color w:val="000000" w:themeColor="text1"/>
        </w:rPr>
        <w:t>ей</w:t>
      </w:r>
      <w:r w:rsidR="006C7951" w:rsidRPr="00E02B50">
        <w:rPr>
          <w:color w:val="000000" w:themeColor="text1"/>
        </w:rPr>
        <w:t xml:space="preserve"> </w:t>
      </w:r>
      <w:r w:rsidRPr="00E02B50">
        <w:rPr>
          <w:color w:val="000000" w:themeColor="text1"/>
        </w:rPr>
        <w:t>должен заменить его на Товар надлежащего качества или допоставить Товар</w:t>
      </w:r>
      <w:r w:rsidR="004B75C1" w:rsidRPr="00E02B50">
        <w:rPr>
          <w:color w:val="000000" w:themeColor="text1"/>
        </w:rPr>
        <w:t>.</w:t>
      </w:r>
    </w:p>
    <w:p w14:paraId="4687C79B" w14:textId="77777777" w:rsidR="008C6A05" w:rsidRPr="00E02B50" w:rsidRDefault="006476D9" w:rsidP="00055BFC">
      <w:pPr>
        <w:ind w:firstLine="709"/>
        <w:jc w:val="both"/>
        <w:rPr>
          <w:color w:val="000000" w:themeColor="text1"/>
        </w:rPr>
      </w:pPr>
      <w:r w:rsidRPr="00E02B50">
        <w:rPr>
          <w:color w:val="000000" w:themeColor="text1"/>
        </w:rPr>
        <w:t>3.</w:t>
      </w:r>
      <w:r w:rsidR="00EC19C4" w:rsidRPr="00E02B50">
        <w:rPr>
          <w:color w:val="000000" w:themeColor="text1"/>
        </w:rPr>
        <w:t>9</w:t>
      </w:r>
      <w:r w:rsidR="00A51DFC" w:rsidRPr="00E02B50">
        <w:rPr>
          <w:color w:val="000000" w:themeColor="text1"/>
        </w:rPr>
        <w:t>.</w:t>
      </w:r>
      <w:r w:rsidR="005905F7" w:rsidRPr="00E02B50">
        <w:rPr>
          <w:color w:val="000000" w:themeColor="text1"/>
        </w:rPr>
        <w:t> </w:t>
      </w:r>
      <w:r w:rsidR="008C6A05" w:rsidRPr="00E02B50">
        <w:rPr>
          <w:color w:val="000000" w:themeColor="text1"/>
        </w:rPr>
        <w:t xml:space="preserve">При приемке </w:t>
      </w:r>
      <w:r w:rsidR="00990B51" w:rsidRPr="00E02B50">
        <w:rPr>
          <w:color w:val="000000" w:themeColor="text1"/>
        </w:rPr>
        <w:t>Товара</w:t>
      </w:r>
      <w:r w:rsidR="008C6A05" w:rsidRPr="00E02B50">
        <w:rPr>
          <w:color w:val="000000" w:themeColor="text1"/>
        </w:rPr>
        <w:t xml:space="preserve"> Заказчик детально производит осмот</w:t>
      </w:r>
      <w:r w:rsidR="002D65C4" w:rsidRPr="00E02B50">
        <w:rPr>
          <w:color w:val="000000" w:themeColor="text1"/>
        </w:rPr>
        <w:t>р предъявленного к сдаче Товара</w:t>
      </w:r>
      <w:r w:rsidR="008C6A05" w:rsidRPr="00E02B50">
        <w:rPr>
          <w:color w:val="000000" w:themeColor="text1"/>
        </w:rPr>
        <w:t xml:space="preserve"> на предмет сохранения внешнего вида и целостности Товара</w:t>
      </w:r>
      <w:r w:rsidR="00CA16BF" w:rsidRPr="00E02B50">
        <w:rPr>
          <w:color w:val="000000" w:themeColor="text1"/>
        </w:rPr>
        <w:t xml:space="preserve"> и </w:t>
      </w:r>
      <w:r w:rsidR="008C6A05" w:rsidRPr="00E02B50">
        <w:rPr>
          <w:color w:val="000000" w:themeColor="text1"/>
        </w:rPr>
        <w:t xml:space="preserve">его </w:t>
      </w:r>
      <w:r w:rsidR="00D37816" w:rsidRPr="00E02B50">
        <w:rPr>
          <w:color w:val="000000" w:themeColor="text1"/>
        </w:rPr>
        <w:t>количества</w:t>
      </w:r>
      <w:r w:rsidR="00B968A6" w:rsidRPr="00E02B50">
        <w:rPr>
          <w:color w:val="000000" w:themeColor="text1"/>
        </w:rPr>
        <w:t>, после чего Сторонами подписыва</w:t>
      </w:r>
      <w:r w:rsidR="009641BC" w:rsidRPr="00E02B50">
        <w:rPr>
          <w:color w:val="000000" w:themeColor="text1"/>
        </w:rPr>
        <w:t>ю</w:t>
      </w:r>
      <w:r w:rsidR="00B968A6" w:rsidRPr="00E02B50">
        <w:rPr>
          <w:color w:val="000000" w:themeColor="text1"/>
        </w:rPr>
        <w:t>тся</w:t>
      </w:r>
      <w:r w:rsidR="00B968A6" w:rsidRPr="00E02B50">
        <w:t xml:space="preserve"> </w:t>
      </w:r>
      <w:r w:rsidR="009641BC" w:rsidRPr="00E02B50">
        <w:rPr>
          <w:color w:val="000000" w:themeColor="text1"/>
        </w:rPr>
        <w:t>Товарно-сопроводительные документы</w:t>
      </w:r>
      <w:r w:rsidR="00B968A6" w:rsidRPr="00E02B50">
        <w:rPr>
          <w:color w:val="000000" w:themeColor="text1"/>
        </w:rPr>
        <w:t>.</w:t>
      </w:r>
    </w:p>
    <w:p w14:paraId="62015BD9" w14:textId="77777777" w:rsidR="008C6A05" w:rsidRPr="00E02B50" w:rsidRDefault="006476D9" w:rsidP="00055BFC">
      <w:pPr>
        <w:ind w:firstLine="709"/>
        <w:jc w:val="both"/>
        <w:rPr>
          <w:color w:val="000000" w:themeColor="text1"/>
        </w:rPr>
      </w:pPr>
      <w:r w:rsidRPr="00E02B50">
        <w:rPr>
          <w:color w:val="000000" w:themeColor="text1"/>
        </w:rPr>
        <w:t>3.1</w:t>
      </w:r>
      <w:r w:rsidR="00EC19C4" w:rsidRPr="00E02B50">
        <w:rPr>
          <w:color w:val="000000" w:themeColor="text1"/>
        </w:rPr>
        <w:t>0</w:t>
      </w:r>
      <w:r w:rsidR="005905F7" w:rsidRPr="00E02B50">
        <w:rPr>
          <w:color w:val="000000" w:themeColor="text1"/>
        </w:rPr>
        <w:t>. </w:t>
      </w:r>
      <w:r w:rsidR="00E60787" w:rsidRPr="00E02B50">
        <w:rPr>
          <w:color w:val="000000" w:themeColor="text1"/>
        </w:rPr>
        <w:t xml:space="preserve">При выявлении несоответствий или </w:t>
      </w:r>
      <w:r w:rsidR="008D3D6B" w:rsidRPr="00E02B50">
        <w:rPr>
          <w:color w:val="000000" w:themeColor="text1"/>
        </w:rPr>
        <w:t>недостатков Товара,</w:t>
      </w:r>
      <w:r w:rsidR="00E60787" w:rsidRPr="00E02B50">
        <w:rPr>
          <w:color w:val="000000" w:themeColor="text1"/>
        </w:rPr>
        <w:t xml:space="preserve"> препятствующих их приемке в целом, Сторонами незамедлительно оформляется акт, перечисляющий недостатки и устанавливающий сроки их устранения. </w:t>
      </w:r>
      <w:r w:rsidR="00031593" w:rsidRPr="00E02B50">
        <w:rPr>
          <w:color w:val="000000" w:themeColor="text1"/>
        </w:rPr>
        <w:t xml:space="preserve">Товарно-сопроводительные документы </w:t>
      </w:r>
      <w:r w:rsidR="00E60787" w:rsidRPr="00E02B50">
        <w:rPr>
          <w:color w:val="000000" w:themeColor="text1"/>
        </w:rPr>
        <w:t>в этом случае подписываются после устранения Поставщиком несоответствий или недостатков</w:t>
      </w:r>
      <w:r w:rsidR="008C6A05" w:rsidRPr="00E02B50">
        <w:rPr>
          <w:color w:val="000000" w:themeColor="text1"/>
        </w:rPr>
        <w:t>.</w:t>
      </w:r>
    </w:p>
    <w:p w14:paraId="692D8C2A" w14:textId="77777777" w:rsidR="00335999" w:rsidRPr="00E02B50" w:rsidRDefault="004A0A27" w:rsidP="00055BFC">
      <w:pPr>
        <w:ind w:firstLine="709"/>
        <w:jc w:val="both"/>
      </w:pPr>
      <w:r w:rsidRPr="00E02B50">
        <w:t>3.</w:t>
      </w:r>
      <w:r w:rsidR="006476D9" w:rsidRPr="00E02B50">
        <w:t>1</w:t>
      </w:r>
      <w:r w:rsidR="00EC19C4" w:rsidRPr="00E02B50">
        <w:t>1</w:t>
      </w:r>
      <w:r w:rsidRPr="00E02B50">
        <w:t>. </w:t>
      </w:r>
      <w:r w:rsidR="009641BC" w:rsidRPr="00E02B50">
        <w:t>С</w:t>
      </w:r>
      <w:r w:rsidR="00D76D17" w:rsidRPr="00E02B50">
        <w:t>рок поставки Товара</w:t>
      </w:r>
      <w:r w:rsidR="00AA3A10" w:rsidRPr="00E02B50">
        <w:t>:</w:t>
      </w:r>
      <w:r w:rsidR="00E63050" w:rsidRPr="00E02B50">
        <w:t xml:space="preserve"> </w:t>
      </w:r>
      <w:r w:rsidR="00BF783F" w:rsidRPr="00E02B50">
        <w:rPr>
          <w:shd w:val="clear" w:color="auto" w:fill="FFFFFF"/>
        </w:rPr>
        <w:t>в соответствии с Техническим заданием.</w:t>
      </w:r>
      <w:r w:rsidR="00D76D17" w:rsidRPr="00E02B50">
        <w:t xml:space="preserve"> </w:t>
      </w:r>
    </w:p>
    <w:p w14:paraId="13671C86" w14:textId="77777777" w:rsidR="00334F65" w:rsidRPr="00E02B50" w:rsidRDefault="006476D9" w:rsidP="00055BFC">
      <w:pPr>
        <w:ind w:firstLine="709"/>
        <w:jc w:val="both"/>
        <w:rPr>
          <w:color w:val="000000" w:themeColor="text1"/>
        </w:rPr>
      </w:pPr>
      <w:r w:rsidRPr="00E02B50">
        <w:rPr>
          <w:color w:val="000000" w:themeColor="text1"/>
        </w:rPr>
        <w:t>3.1</w:t>
      </w:r>
      <w:r w:rsidR="00EC19C4" w:rsidRPr="00E02B50">
        <w:rPr>
          <w:color w:val="000000" w:themeColor="text1"/>
        </w:rPr>
        <w:t>2</w:t>
      </w:r>
      <w:r w:rsidR="00A51DFC" w:rsidRPr="00E02B50">
        <w:rPr>
          <w:color w:val="000000" w:themeColor="text1"/>
        </w:rPr>
        <w:t>.</w:t>
      </w:r>
      <w:r w:rsidR="00972D14" w:rsidRPr="00E02B50">
        <w:rPr>
          <w:color w:val="000000" w:themeColor="text1"/>
        </w:rPr>
        <w:t> </w:t>
      </w:r>
      <w:r w:rsidR="003F35CA" w:rsidRPr="00E02B50">
        <w:rPr>
          <w:color w:val="000000" w:themeColor="text1"/>
        </w:rPr>
        <w:t>Адрес поставки</w:t>
      </w:r>
      <w:r w:rsidR="00DD3333" w:rsidRPr="00E02B50">
        <w:rPr>
          <w:color w:val="000000" w:themeColor="text1"/>
        </w:rPr>
        <w:t xml:space="preserve"> </w:t>
      </w:r>
      <w:r w:rsidR="00A51DFC" w:rsidRPr="00E02B50">
        <w:rPr>
          <w:color w:val="000000" w:themeColor="text1"/>
        </w:rPr>
        <w:t>Товара</w:t>
      </w:r>
      <w:r w:rsidR="003F35CA" w:rsidRPr="00E02B50">
        <w:rPr>
          <w:color w:val="000000" w:themeColor="text1"/>
        </w:rPr>
        <w:t>:</w:t>
      </w:r>
      <w:r w:rsidR="00F53DED" w:rsidRPr="00E02B50">
        <w:rPr>
          <w:color w:val="000000" w:themeColor="text1"/>
        </w:rPr>
        <w:t xml:space="preserve"> </w:t>
      </w:r>
      <w:r w:rsidR="00A1486A" w:rsidRPr="00E02B50">
        <w:t xml:space="preserve">Российская Федерация, </w:t>
      </w:r>
      <w:r w:rsidR="00A1486A" w:rsidRPr="00E02B50">
        <w:rPr>
          <w:lang w:eastAsia="ru-RU"/>
        </w:rPr>
        <w:t xml:space="preserve">г. Москва, Троицкий административный округ, Краснопахорский район, улица Лиозновой, </w:t>
      </w:r>
      <w:r w:rsidR="004C24FA" w:rsidRPr="00E02B50">
        <w:rPr>
          <w:lang w:eastAsia="ru-RU"/>
        </w:rPr>
        <w:t>«</w:t>
      </w:r>
      <w:r w:rsidR="00A1486A" w:rsidRPr="00E02B50">
        <w:rPr>
          <w:lang w:eastAsia="ru-RU"/>
        </w:rPr>
        <w:t>Кинопарк</w:t>
      </w:r>
      <w:r w:rsidR="004C24FA" w:rsidRPr="00E02B50">
        <w:rPr>
          <w:lang w:eastAsia="ru-RU"/>
        </w:rPr>
        <w:t>»</w:t>
      </w:r>
      <w:r w:rsidR="00E6373F" w:rsidRPr="00E02B50">
        <w:rPr>
          <w:color w:val="000000" w:themeColor="text1"/>
        </w:rPr>
        <w:t>.</w:t>
      </w:r>
      <w:r w:rsidR="0037738A" w:rsidRPr="00E02B50">
        <w:rPr>
          <w:color w:val="000000" w:themeColor="text1"/>
        </w:rPr>
        <w:t xml:space="preserve"> </w:t>
      </w:r>
    </w:p>
    <w:p w14:paraId="75BDFE6B" w14:textId="77777777" w:rsidR="003550E9" w:rsidRPr="00E02B50" w:rsidRDefault="003550E9" w:rsidP="00055BFC">
      <w:pPr>
        <w:ind w:firstLine="709"/>
        <w:jc w:val="both"/>
        <w:rPr>
          <w:color w:val="000000" w:themeColor="text1"/>
        </w:rPr>
      </w:pPr>
    </w:p>
    <w:p w14:paraId="14D6427D" w14:textId="77777777" w:rsidR="003019C3" w:rsidRPr="00E02B50" w:rsidRDefault="00972D14" w:rsidP="00055BFC">
      <w:pPr>
        <w:ind w:firstLine="709"/>
        <w:jc w:val="center"/>
        <w:rPr>
          <w:b/>
          <w:bCs/>
          <w:color w:val="000000" w:themeColor="text1"/>
        </w:rPr>
      </w:pPr>
      <w:r w:rsidRPr="00E02B50">
        <w:rPr>
          <w:b/>
          <w:bCs/>
          <w:color w:val="000000" w:themeColor="text1"/>
        </w:rPr>
        <w:t xml:space="preserve">4. </w:t>
      </w:r>
      <w:r w:rsidR="0061445B" w:rsidRPr="00E02B50">
        <w:rPr>
          <w:b/>
          <w:bCs/>
          <w:color w:val="000000" w:themeColor="text1"/>
        </w:rPr>
        <w:t xml:space="preserve">КАЧЕСТВО </w:t>
      </w:r>
      <w:r w:rsidR="0020349B" w:rsidRPr="00E02B50">
        <w:rPr>
          <w:b/>
          <w:bCs/>
          <w:color w:val="000000" w:themeColor="text1"/>
        </w:rPr>
        <w:t>ТОВАР</w:t>
      </w:r>
      <w:r w:rsidR="0061445B" w:rsidRPr="00E02B50">
        <w:rPr>
          <w:b/>
          <w:bCs/>
          <w:color w:val="000000" w:themeColor="text1"/>
        </w:rPr>
        <w:t xml:space="preserve">А И </w:t>
      </w:r>
      <w:r w:rsidR="001C5CC3" w:rsidRPr="00E02B50">
        <w:rPr>
          <w:b/>
          <w:bCs/>
          <w:color w:val="000000" w:themeColor="text1"/>
        </w:rPr>
        <w:t>ВЫПОЛНЕННЫХ РАБОТ</w:t>
      </w:r>
    </w:p>
    <w:p w14:paraId="7AC1735F" w14:textId="77777777" w:rsidR="003019C3" w:rsidRPr="00E02B50" w:rsidRDefault="00972D14" w:rsidP="00055BFC">
      <w:pPr>
        <w:ind w:firstLine="709"/>
        <w:jc w:val="both"/>
        <w:rPr>
          <w:color w:val="000000" w:themeColor="text1"/>
        </w:rPr>
      </w:pPr>
      <w:r w:rsidRPr="00E02B50">
        <w:rPr>
          <w:color w:val="000000" w:themeColor="text1"/>
        </w:rPr>
        <w:t>4.1. </w:t>
      </w:r>
      <w:r w:rsidR="0020349B" w:rsidRPr="00E02B50">
        <w:rPr>
          <w:color w:val="000000" w:themeColor="text1"/>
        </w:rPr>
        <w:t>Товар</w:t>
      </w:r>
      <w:r w:rsidR="0061445B" w:rsidRPr="00E02B50">
        <w:rPr>
          <w:color w:val="000000" w:themeColor="text1"/>
        </w:rPr>
        <w:t xml:space="preserve"> должен быть упакован в тару (упаковку), обеспечивающую сохранность </w:t>
      </w:r>
      <w:r w:rsidR="0020349B" w:rsidRPr="00E02B50">
        <w:rPr>
          <w:color w:val="000000" w:themeColor="text1"/>
        </w:rPr>
        <w:t>Товар</w:t>
      </w:r>
      <w:r w:rsidR="0061445B" w:rsidRPr="00E02B50">
        <w:rPr>
          <w:color w:val="000000" w:themeColor="text1"/>
        </w:rPr>
        <w:t>а при перевозке и хранении и соответствующую ГОСТам и ТУ, а также иным обязательным требованиям.</w:t>
      </w:r>
    </w:p>
    <w:p w14:paraId="6A740C07" w14:textId="77777777" w:rsidR="003019C3" w:rsidRPr="00E02B50" w:rsidRDefault="00972D14" w:rsidP="00055BFC">
      <w:pPr>
        <w:ind w:firstLine="709"/>
        <w:jc w:val="both"/>
        <w:rPr>
          <w:color w:val="000000" w:themeColor="text1"/>
        </w:rPr>
      </w:pPr>
      <w:r w:rsidRPr="00E02B50">
        <w:rPr>
          <w:color w:val="000000" w:themeColor="text1"/>
        </w:rPr>
        <w:lastRenderedPageBreak/>
        <w:t>4.2. </w:t>
      </w:r>
      <w:r w:rsidR="0061445B" w:rsidRPr="00E02B50">
        <w:rPr>
          <w:color w:val="000000" w:themeColor="text1"/>
        </w:rPr>
        <w:t xml:space="preserve">Качество </w:t>
      </w:r>
      <w:r w:rsidR="007833F1" w:rsidRPr="00E02B50">
        <w:rPr>
          <w:color w:val="000000" w:themeColor="text1"/>
        </w:rPr>
        <w:t xml:space="preserve">Товара </w:t>
      </w:r>
      <w:r w:rsidR="0061445B" w:rsidRPr="00E02B50">
        <w:rPr>
          <w:color w:val="000000" w:themeColor="text1"/>
        </w:rPr>
        <w:t xml:space="preserve">должно соответствовать действующим ГОСТам и ТУ, а также иным обязательным для данного вида </w:t>
      </w:r>
      <w:r w:rsidR="0020349B" w:rsidRPr="00E02B50">
        <w:rPr>
          <w:color w:val="000000" w:themeColor="text1"/>
        </w:rPr>
        <w:t>Товар</w:t>
      </w:r>
      <w:r w:rsidR="0061445B" w:rsidRPr="00E02B50">
        <w:rPr>
          <w:color w:val="000000" w:themeColor="text1"/>
        </w:rPr>
        <w:t>а требованиям (сертификатам, паспортам и т.д.).</w:t>
      </w:r>
    </w:p>
    <w:p w14:paraId="00FE66F3" w14:textId="77777777" w:rsidR="003019C3" w:rsidRPr="00E02B50" w:rsidRDefault="00972D14" w:rsidP="00055BFC">
      <w:pPr>
        <w:ind w:firstLine="709"/>
        <w:jc w:val="both"/>
        <w:rPr>
          <w:color w:val="000000" w:themeColor="text1"/>
        </w:rPr>
      </w:pPr>
      <w:r w:rsidRPr="00E02B50">
        <w:rPr>
          <w:color w:val="000000" w:themeColor="text1"/>
        </w:rPr>
        <w:t>4.3. </w:t>
      </w:r>
      <w:r w:rsidR="0020349B" w:rsidRPr="00E02B50">
        <w:rPr>
          <w:color w:val="000000" w:themeColor="text1"/>
        </w:rPr>
        <w:t>Товар</w:t>
      </w:r>
      <w:r w:rsidR="0061445B" w:rsidRPr="00E02B50">
        <w:rPr>
          <w:color w:val="000000" w:themeColor="text1"/>
        </w:rPr>
        <w:t xml:space="preserve"> передается </w:t>
      </w:r>
      <w:r w:rsidR="00B17B4F" w:rsidRPr="00E02B50">
        <w:rPr>
          <w:color w:val="000000" w:themeColor="text1"/>
        </w:rPr>
        <w:t>Заказчику</w:t>
      </w:r>
      <w:r w:rsidR="0061445B" w:rsidRPr="00E02B50">
        <w:rPr>
          <w:color w:val="000000" w:themeColor="text1"/>
        </w:rPr>
        <w:t xml:space="preserve"> на основании соответствующих </w:t>
      </w:r>
      <w:r w:rsidR="0020349B" w:rsidRPr="00E02B50">
        <w:rPr>
          <w:color w:val="000000" w:themeColor="text1"/>
        </w:rPr>
        <w:t>товарно</w:t>
      </w:r>
      <w:r w:rsidR="0061445B" w:rsidRPr="00E02B50">
        <w:rPr>
          <w:color w:val="000000" w:themeColor="text1"/>
        </w:rPr>
        <w:t>-сопроводительных документов.</w:t>
      </w:r>
    </w:p>
    <w:p w14:paraId="3AC03C2A" w14:textId="77777777" w:rsidR="003019C3" w:rsidRPr="00E02B50" w:rsidRDefault="00972D14" w:rsidP="00055BFC">
      <w:pPr>
        <w:ind w:firstLine="709"/>
        <w:jc w:val="both"/>
        <w:rPr>
          <w:color w:val="000000" w:themeColor="text1"/>
        </w:rPr>
      </w:pPr>
      <w:r w:rsidRPr="00E02B50">
        <w:rPr>
          <w:color w:val="000000" w:themeColor="text1"/>
        </w:rPr>
        <w:t>4.4. </w:t>
      </w:r>
      <w:r w:rsidR="0020349B" w:rsidRPr="00E02B50">
        <w:rPr>
          <w:color w:val="000000" w:themeColor="text1"/>
        </w:rPr>
        <w:t>Товар</w:t>
      </w:r>
      <w:r w:rsidR="0061445B" w:rsidRPr="00E02B50">
        <w:rPr>
          <w:color w:val="000000" w:themeColor="text1"/>
        </w:rPr>
        <w:t xml:space="preserve"> поставляется в укомплектованном, работоспособном состоянии, сопровождается инструкцией по п</w:t>
      </w:r>
      <w:r w:rsidR="002A3D9C" w:rsidRPr="00E02B50">
        <w:rPr>
          <w:color w:val="000000" w:themeColor="text1"/>
        </w:rPr>
        <w:t xml:space="preserve">ользованию и другой необходимой </w:t>
      </w:r>
      <w:r w:rsidR="0061445B" w:rsidRPr="00E02B50">
        <w:rPr>
          <w:color w:val="000000" w:themeColor="text1"/>
        </w:rPr>
        <w:t>документацией на русском языке.</w:t>
      </w:r>
    </w:p>
    <w:p w14:paraId="7BD0E076" w14:textId="77777777" w:rsidR="003019C3" w:rsidRPr="00E02B50" w:rsidRDefault="00972D14" w:rsidP="00055BFC">
      <w:pPr>
        <w:ind w:firstLine="709"/>
        <w:jc w:val="both"/>
        <w:rPr>
          <w:b/>
          <w:color w:val="000000" w:themeColor="text1"/>
        </w:rPr>
      </w:pPr>
      <w:r w:rsidRPr="00E02B50">
        <w:rPr>
          <w:color w:val="000000" w:themeColor="text1"/>
        </w:rPr>
        <w:t>4.5. </w:t>
      </w:r>
      <w:r w:rsidR="0061445B" w:rsidRPr="00E02B50">
        <w:rPr>
          <w:color w:val="000000" w:themeColor="text1"/>
        </w:rPr>
        <w:t xml:space="preserve">Поставщик предоставляет </w:t>
      </w:r>
      <w:r w:rsidR="00B17B4F" w:rsidRPr="00E02B50">
        <w:rPr>
          <w:color w:val="000000" w:themeColor="text1"/>
        </w:rPr>
        <w:t>Заказчик</w:t>
      </w:r>
      <w:r w:rsidR="00147BE7" w:rsidRPr="00E02B50">
        <w:rPr>
          <w:color w:val="000000" w:themeColor="text1"/>
        </w:rPr>
        <w:t>у</w:t>
      </w:r>
      <w:r w:rsidR="0061445B" w:rsidRPr="00E02B50">
        <w:rPr>
          <w:color w:val="000000" w:themeColor="text1"/>
        </w:rPr>
        <w:t xml:space="preserve"> копии сертификатов соответствия на </w:t>
      </w:r>
      <w:r w:rsidR="0020349B" w:rsidRPr="00E02B50">
        <w:rPr>
          <w:color w:val="000000" w:themeColor="text1"/>
        </w:rPr>
        <w:t>Товар</w:t>
      </w:r>
      <w:r w:rsidR="0061445B" w:rsidRPr="00E02B50">
        <w:rPr>
          <w:color w:val="000000" w:themeColor="text1"/>
        </w:rPr>
        <w:t xml:space="preserve">ы, подлежащие обязательной сертификации и копии санитарно-эпидемиологических заключений на </w:t>
      </w:r>
      <w:r w:rsidR="0020349B" w:rsidRPr="00E02B50">
        <w:rPr>
          <w:color w:val="000000" w:themeColor="text1"/>
        </w:rPr>
        <w:t>Товар</w:t>
      </w:r>
      <w:r w:rsidR="0061445B" w:rsidRPr="00E02B50">
        <w:rPr>
          <w:color w:val="000000" w:themeColor="text1"/>
        </w:rPr>
        <w:t>ы, подлежащие обязательной санитарно-эпидемиологической экспертизе.</w:t>
      </w:r>
    </w:p>
    <w:p w14:paraId="174005EE" w14:textId="77777777" w:rsidR="00B42C79" w:rsidRPr="00E02B50" w:rsidRDefault="00972D14" w:rsidP="00055BFC">
      <w:pPr>
        <w:ind w:firstLine="709"/>
        <w:jc w:val="both"/>
        <w:rPr>
          <w:b/>
          <w:color w:val="000000" w:themeColor="text1"/>
        </w:rPr>
      </w:pPr>
      <w:r w:rsidRPr="00E02B50">
        <w:rPr>
          <w:color w:val="000000" w:themeColor="text1"/>
        </w:rPr>
        <w:t>4.6. </w:t>
      </w:r>
      <w:r w:rsidR="00785E6F" w:rsidRPr="00E02B50">
        <w:rPr>
          <w:color w:val="000000" w:themeColor="text1"/>
        </w:rPr>
        <w:t>П</w:t>
      </w:r>
      <w:r w:rsidR="00B42C79" w:rsidRPr="00E02B50">
        <w:rPr>
          <w:color w:val="000000" w:themeColor="text1"/>
        </w:rPr>
        <w:t>оврежденный Товар подлежит замене</w:t>
      </w:r>
      <w:r w:rsidR="00E55F1D" w:rsidRPr="00E02B50">
        <w:rPr>
          <w:color w:val="000000" w:themeColor="text1"/>
        </w:rPr>
        <w:t xml:space="preserve"> Поставщиком</w:t>
      </w:r>
      <w:r w:rsidR="00B42C79" w:rsidRPr="00E02B50">
        <w:rPr>
          <w:color w:val="000000" w:themeColor="text1"/>
        </w:rPr>
        <w:t>.</w:t>
      </w:r>
    </w:p>
    <w:p w14:paraId="0E304711" w14:textId="77777777" w:rsidR="00625317" w:rsidRPr="00E02B50" w:rsidRDefault="00E61966" w:rsidP="00055BFC">
      <w:pPr>
        <w:ind w:firstLine="709"/>
        <w:jc w:val="both"/>
        <w:rPr>
          <w:color w:val="000000" w:themeColor="text1"/>
        </w:rPr>
      </w:pPr>
      <w:r w:rsidRPr="00E02B50">
        <w:rPr>
          <w:color w:val="000000" w:themeColor="text1"/>
        </w:rPr>
        <w:t>4.7. </w:t>
      </w:r>
      <w:bookmarkStart w:id="5" w:name="_Hlk212734582"/>
      <w:r w:rsidR="009065A3" w:rsidRPr="00E02B50">
        <w:rPr>
          <w:color w:val="000000" w:themeColor="text1"/>
        </w:rPr>
        <w:t>Срок гарантии качества на Товар должен быть не менее срока, установленного производителем Товара, определенного в руководстве (инструкции) по эксплуатации Товара. В случае если производитель не установил срок гарантии качества, то Поставщик предоставляет гарантийные обязательства на Товар</w:t>
      </w:r>
      <w:r w:rsidR="003A3001" w:rsidRPr="00E02B50">
        <w:rPr>
          <w:color w:val="000000" w:themeColor="text1"/>
        </w:rPr>
        <w:t xml:space="preserve"> </w:t>
      </w:r>
      <w:r w:rsidR="009065A3" w:rsidRPr="00E02B50">
        <w:rPr>
          <w:color w:val="000000" w:themeColor="text1"/>
        </w:rPr>
        <w:t>сроком не менее 12 (двенадцать) месяцев с момента подписания уполномоченными представителями Сторон Товарно-сопроводительных документов.</w:t>
      </w:r>
      <w:bookmarkEnd w:id="5"/>
    </w:p>
    <w:p w14:paraId="6D231537" w14:textId="77777777" w:rsidR="00B42C79" w:rsidRPr="00E02B50" w:rsidRDefault="00F32582" w:rsidP="00B47D28">
      <w:pPr>
        <w:ind w:firstLine="709"/>
        <w:jc w:val="both"/>
        <w:rPr>
          <w:color w:val="000000" w:themeColor="text1"/>
        </w:rPr>
      </w:pPr>
      <w:r w:rsidRPr="00E02B50">
        <w:rPr>
          <w:color w:val="000000" w:themeColor="text1"/>
        </w:rPr>
        <w:t>4.8</w:t>
      </w:r>
      <w:r w:rsidR="00E61966" w:rsidRPr="00E02B50">
        <w:rPr>
          <w:color w:val="000000" w:themeColor="text1"/>
        </w:rPr>
        <w:t>. Гарантийный ремонт Товара, устранение недостатков осуществляется по заявке Заказчика, поданной Поставщику письменно по электронной почте, указанной в</w:t>
      </w:r>
      <w:r w:rsidR="00C92A36" w:rsidRPr="00E02B50">
        <w:rPr>
          <w:color w:val="000000" w:themeColor="text1"/>
        </w:rPr>
        <w:t xml:space="preserve"> разделе</w:t>
      </w:r>
      <w:r w:rsidR="00E61966" w:rsidRPr="00E02B50">
        <w:rPr>
          <w:color w:val="000000" w:themeColor="text1"/>
        </w:rPr>
        <w:t xml:space="preserve"> </w:t>
      </w:r>
      <w:r w:rsidR="004C24FA" w:rsidRPr="00E02B50">
        <w:rPr>
          <w:color w:val="000000" w:themeColor="text1"/>
        </w:rPr>
        <w:t>«</w:t>
      </w:r>
      <w:r w:rsidR="00C92A36" w:rsidRPr="00E02B50">
        <w:rPr>
          <w:color w:val="000000" w:themeColor="text1"/>
        </w:rPr>
        <w:t>РЕКВИЗИТЫ СТОРОН</w:t>
      </w:r>
      <w:r w:rsidR="004C24FA" w:rsidRPr="00E02B50">
        <w:rPr>
          <w:color w:val="000000" w:themeColor="text1"/>
        </w:rPr>
        <w:t>»</w:t>
      </w:r>
      <w:r w:rsidR="00C92A36" w:rsidRPr="00E02B50">
        <w:rPr>
          <w:color w:val="000000" w:themeColor="text1"/>
        </w:rPr>
        <w:t xml:space="preserve"> </w:t>
      </w:r>
      <w:r w:rsidR="00E61966" w:rsidRPr="00E02B50">
        <w:rPr>
          <w:color w:val="000000" w:themeColor="text1"/>
        </w:rPr>
        <w:t xml:space="preserve">настоящего Договора, на территории Заказчика. </w:t>
      </w:r>
      <w:bookmarkStart w:id="6" w:name="_Hlk213337205"/>
      <w:r w:rsidR="002336D3" w:rsidRPr="00E02B50">
        <w:rPr>
          <w:color w:val="000000" w:themeColor="text1"/>
        </w:rPr>
        <w:t>В случае невозможности проведения ремонта Товара по месту его нахождения, доставка Товара до сервисного центра и обратно после гарантийного ремонта осуществляется за счет Поставщика. Срок принятия Товара в ремонт установлен условиями Сервисного центра</w:t>
      </w:r>
      <w:r w:rsidR="00B47D28" w:rsidRPr="00E02B50">
        <w:rPr>
          <w:color w:val="000000" w:themeColor="text1"/>
        </w:rPr>
        <w:t xml:space="preserve">. </w:t>
      </w:r>
      <w:r w:rsidR="00365C0B" w:rsidRPr="00E02B50">
        <w:rPr>
          <w:color w:val="000000" w:themeColor="text1"/>
        </w:rPr>
        <w:t xml:space="preserve">Иные </w:t>
      </w:r>
      <w:r w:rsidR="00E61966" w:rsidRPr="00E02B50">
        <w:rPr>
          <w:color w:val="000000" w:themeColor="text1"/>
        </w:rPr>
        <w:t xml:space="preserve">условия гарантийного обслуживания Товара могут быть предусмотрены </w:t>
      </w:r>
      <w:r w:rsidR="00706C4E" w:rsidRPr="00E02B50">
        <w:rPr>
          <w:color w:val="000000" w:themeColor="text1"/>
        </w:rPr>
        <w:t xml:space="preserve">в </w:t>
      </w:r>
      <w:r w:rsidR="00E61966" w:rsidRPr="00E02B50">
        <w:rPr>
          <w:color w:val="000000" w:themeColor="text1"/>
        </w:rPr>
        <w:t>Приложени</w:t>
      </w:r>
      <w:r w:rsidR="00706C4E" w:rsidRPr="00E02B50">
        <w:rPr>
          <w:color w:val="000000" w:themeColor="text1"/>
        </w:rPr>
        <w:t>и</w:t>
      </w:r>
      <w:r w:rsidR="00E61966" w:rsidRPr="00E02B50">
        <w:rPr>
          <w:color w:val="000000" w:themeColor="text1"/>
        </w:rPr>
        <w:t xml:space="preserve"> № 1</w:t>
      </w:r>
      <w:r w:rsidR="00706C4E" w:rsidRPr="00E02B50">
        <w:rPr>
          <w:color w:val="000000" w:themeColor="text1"/>
        </w:rPr>
        <w:t xml:space="preserve"> к настоящему Договору</w:t>
      </w:r>
      <w:r w:rsidR="00E61966" w:rsidRPr="00E02B50">
        <w:rPr>
          <w:color w:val="000000" w:themeColor="text1"/>
        </w:rPr>
        <w:t>.</w:t>
      </w:r>
      <w:bookmarkEnd w:id="6"/>
    </w:p>
    <w:p w14:paraId="75F1C81A" w14:textId="77777777" w:rsidR="00B42C79" w:rsidRPr="00E02B50" w:rsidRDefault="00F32582" w:rsidP="00055BFC">
      <w:pPr>
        <w:ind w:firstLine="709"/>
        <w:jc w:val="both"/>
        <w:rPr>
          <w:color w:val="000000" w:themeColor="text1"/>
        </w:rPr>
      </w:pPr>
      <w:r w:rsidRPr="00E02B50">
        <w:rPr>
          <w:color w:val="000000" w:themeColor="text1"/>
        </w:rPr>
        <w:t>4.9</w:t>
      </w:r>
      <w:r w:rsidR="007840B9" w:rsidRPr="00E02B50">
        <w:rPr>
          <w:color w:val="000000" w:themeColor="text1"/>
        </w:rPr>
        <w:t xml:space="preserve">. В случае выявления Заказчиком в течение гарантийного срока, указанного </w:t>
      </w:r>
      <w:r w:rsidR="00654004" w:rsidRPr="00E02B50">
        <w:rPr>
          <w:color w:val="000000" w:themeColor="text1"/>
        </w:rPr>
        <w:t>в п.</w:t>
      </w:r>
      <w:r w:rsidR="007840B9" w:rsidRPr="00E02B50">
        <w:rPr>
          <w:color w:val="000000" w:themeColor="text1"/>
        </w:rPr>
        <w:t xml:space="preserve"> 4.7 Договора, недостатков Товара, результатов </w:t>
      </w:r>
      <w:r w:rsidR="003B3847" w:rsidRPr="00E02B50">
        <w:rPr>
          <w:color w:val="000000" w:themeColor="text1"/>
        </w:rPr>
        <w:t>работ</w:t>
      </w:r>
      <w:r w:rsidR="007840B9" w:rsidRPr="00E02B50">
        <w:rPr>
          <w:color w:val="000000" w:themeColor="text1"/>
        </w:rPr>
        <w:t>, возникших по вине Поставщика или производителя, Заказчик незамедлительно уведомляет об этом Поставщика</w:t>
      </w:r>
      <w:r w:rsidR="00364D52" w:rsidRPr="00E02B50">
        <w:rPr>
          <w:color w:val="000000" w:themeColor="text1"/>
        </w:rPr>
        <w:t xml:space="preserve"> по средствам </w:t>
      </w:r>
      <w:r w:rsidR="00121600" w:rsidRPr="00E02B50">
        <w:rPr>
          <w:color w:val="000000" w:themeColor="text1"/>
        </w:rPr>
        <w:t>электронной почты</w:t>
      </w:r>
      <w:r w:rsidR="00352C50" w:rsidRPr="00E02B50">
        <w:rPr>
          <w:color w:val="000000" w:themeColor="text1"/>
        </w:rPr>
        <w:t xml:space="preserve"> </w:t>
      </w:r>
      <w:r w:rsidR="00B53477" w:rsidRPr="00E02B50">
        <w:rPr>
          <w:color w:val="000000" w:themeColor="text1"/>
        </w:rPr>
        <w:t>________________</w:t>
      </w:r>
      <w:r w:rsidR="00A06302" w:rsidRPr="00E02B50">
        <w:rPr>
          <w:color w:val="000000" w:themeColor="text1"/>
        </w:rPr>
        <w:t xml:space="preserve"> </w:t>
      </w:r>
      <w:r w:rsidR="00C5217E" w:rsidRPr="00E02B50">
        <w:rPr>
          <w:color w:val="000000" w:themeColor="text1"/>
        </w:rPr>
        <w:t>и</w:t>
      </w:r>
      <w:r w:rsidR="007840B9" w:rsidRPr="00E02B50">
        <w:rPr>
          <w:color w:val="000000" w:themeColor="text1"/>
        </w:rPr>
        <w:t xml:space="preserve"> приглашает для подписания акта о выявленных недостатках Товара и сроках устранения выявленных недостатков. Срок устранения Поставщиком обнаруженных недостатков не может превышать </w:t>
      </w:r>
      <w:r w:rsidR="00F962A7" w:rsidRPr="00E02B50">
        <w:rPr>
          <w:color w:val="000000" w:themeColor="text1"/>
        </w:rPr>
        <w:t>14</w:t>
      </w:r>
      <w:r w:rsidR="00782DEC" w:rsidRPr="00E02B50">
        <w:rPr>
          <w:color w:val="000000" w:themeColor="text1"/>
        </w:rPr>
        <w:t xml:space="preserve"> (</w:t>
      </w:r>
      <w:r w:rsidR="00F962A7" w:rsidRPr="00E02B50">
        <w:rPr>
          <w:color w:val="000000" w:themeColor="text1"/>
        </w:rPr>
        <w:t>четырнадцать</w:t>
      </w:r>
      <w:r w:rsidR="00782DEC" w:rsidRPr="00E02B50">
        <w:rPr>
          <w:color w:val="000000" w:themeColor="text1"/>
        </w:rPr>
        <w:t>)</w:t>
      </w:r>
      <w:r w:rsidR="007840B9" w:rsidRPr="00E02B50">
        <w:rPr>
          <w:color w:val="000000" w:themeColor="text1"/>
        </w:rPr>
        <w:t xml:space="preserve"> рабочих дней с даты подписания Сторонами акта о выявленных недостатках, если иной срок не указан в таком акте</w:t>
      </w:r>
      <w:r w:rsidR="00B42C79" w:rsidRPr="00E02B50">
        <w:rPr>
          <w:color w:val="000000" w:themeColor="text1"/>
        </w:rPr>
        <w:t xml:space="preserve">.  </w:t>
      </w:r>
    </w:p>
    <w:p w14:paraId="579687A7" w14:textId="77777777" w:rsidR="00B42C79" w:rsidRPr="00E02B50" w:rsidRDefault="00F32582" w:rsidP="00055BFC">
      <w:pPr>
        <w:ind w:firstLine="709"/>
        <w:jc w:val="both"/>
        <w:rPr>
          <w:color w:val="000000" w:themeColor="text1"/>
        </w:rPr>
      </w:pPr>
      <w:r w:rsidRPr="00E02B50">
        <w:rPr>
          <w:color w:val="000000" w:themeColor="text1"/>
        </w:rPr>
        <w:t>4.10</w:t>
      </w:r>
      <w:r w:rsidR="00F90DA4" w:rsidRPr="00E02B50">
        <w:rPr>
          <w:color w:val="000000" w:themeColor="text1"/>
        </w:rPr>
        <w:t>. </w:t>
      </w:r>
      <w:r w:rsidR="00B42C79" w:rsidRPr="00E02B50">
        <w:rPr>
          <w:color w:val="000000" w:themeColor="text1"/>
        </w:rPr>
        <w:t xml:space="preserve">Если Поставщик не явится для подписания акта о выявленных недостатках в течение </w:t>
      </w:r>
      <w:r w:rsidR="00885F94" w:rsidRPr="00E02B50">
        <w:rPr>
          <w:color w:val="000000" w:themeColor="text1"/>
        </w:rPr>
        <w:t>10</w:t>
      </w:r>
      <w:r w:rsidR="00B42C79" w:rsidRPr="00E02B50">
        <w:rPr>
          <w:color w:val="000000" w:themeColor="text1"/>
        </w:rPr>
        <w:t xml:space="preserve"> (д</w:t>
      </w:r>
      <w:r w:rsidR="00885F94" w:rsidRPr="00E02B50">
        <w:rPr>
          <w:color w:val="000000" w:themeColor="text1"/>
        </w:rPr>
        <w:t>есяти</w:t>
      </w:r>
      <w:r w:rsidR="00B42C79" w:rsidRPr="00E02B50">
        <w:rPr>
          <w:color w:val="000000" w:themeColor="text1"/>
        </w:rPr>
        <w:t xml:space="preserve">) рабочих дней со дня получения уведомления Заказчика, Заказчик имеет право составить акт о выявленных недостатках в одностороннем порядке и направить его Поставщику, с требованием устранить недостатки. Если иные требования Заказчика не установлены в акте о выявленных недостатках, Поставщик обязан в срок, указанный в таком акте, произвести замену Товара на Товар надлежащего качества и/или устранить выявленные недостатки в </w:t>
      </w:r>
      <w:r w:rsidR="003B3847" w:rsidRPr="00E02B50">
        <w:rPr>
          <w:color w:val="000000" w:themeColor="text1"/>
        </w:rPr>
        <w:t>работах</w:t>
      </w:r>
      <w:r w:rsidR="00B42C79" w:rsidRPr="00E02B50">
        <w:rPr>
          <w:color w:val="000000" w:themeColor="text1"/>
        </w:rPr>
        <w:t>. Все расходы, связанные с заменой Товара и/или</w:t>
      </w:r>
      <w:r w:rsidR="003847CA" w:rsidRPr="00E02B50">
        <w:rPr>
          <w:color w:val="000000" w:themeColor="text1"/>
          <w:lang w:val="en-US"/>
        </w:rPr>
        <w:t> </w:t>
      </w:r>
      <w:r w:rsidR="002834F5" w:rsidRPr="00E02B50">
        <w:rPr>
          <w:color w:val="000000" w:themeColor="text1"/>
        </w:rPr>
        <w:t>устранением выявленных недостатков,</w:t>
      </w:r>
      <w:r w:rsidR="00B42C79" w:rsidRPr="00E02B50">
        <w:rPr>
          <w:color w:val="000000" w:themeColor="text1"/>
        </w:rPr>
        <w:t xml:space="preserve"> </w:t>
      </w:r>
      <w:r w:rsidRPr="00E02B50">
        <w:rPr>
          <w:color w:val="000000" w:themeColor="text1"/>
        </w:rPr>
        <w:t xml:space="preserve">должны быть </w:t>
      </w:r>
      <w:r w:rsidR="00885F94" w:rsidRPr="00E02B50">
        <w:rPr>
          <w:color w:val="000000" w:themeColor="text1"/>
        </w:rPr>
        <w:t xml:space="preserve">прописаны в </w:t>
      </w:r>
      <w:r w:rsidRPr="00E02B50">
        <w:rPr>
          <w:color w:val="000000" w:themeColor="text1"/>
        </w:rPr>
        <w:t>акте.</w:t>
      </w:r>
    </w:p>
    <w:p w14:paraId="44DEF566" w14:textId="77777777" w:rsidR="00B42C79" w:rsidRPr="00E02B50" w:rsidRDefault="00F32582" w:rsidP="00055BFC">
      <w:pPr>
        <w:ind w:firstLine="709"/>
        <w:jc w:val="both"/>
        <w:rPr>
          <w:color w:val="000000" w:themeColor="text1"/>
        </w:rPr>
      </w:pPr>
      <w:r w:rsidRPr="00E02B50">
        <w:rPr>
          <w:color w:val="000000" w:themeColor="text1"/>
        </w:rPr>
        <w:t>4.11</w:t>
      </w:r>
      <w:r w:rsidR="00C60047" w:rsidRPr="00E02B50">
        <w:rPr>
          <w:color w:val="000000" w:themeColor="text1"/>
        </w:rPr>
        <w:t xml:space="preserve">. Если Заказчик в течение гарантийного срока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 </w:t>
      </w:r>
    </w:p>
    <w:p w14:paraId="38791AD4" w14:textId="77777777" w:rsidR="00B536C0" w:rsidRPr="00E02B50" w:rsidRDefault="00F32582" w:rsidP="00055BFC">
      <w:pPr>
        <w:ind w:firstLine="709"/>
        <w:jc w:val="both"/>
        <w:rPr>
          <w:color w:val="000000" w:themeColor="text1"/>
        </w:rPr>
      </w:pPr>
      <w:r w:rsidRPr="00E02B50">
        <w:rPr>
          <w:color w:val="000000" w:themeColor="text1"/>
        </w:rPr>
        <w:t>4.12</w:t>
      </w:r>
      <w:r w:rsidR="00266138" w:rsidRPr="00E02B50">
        <w:rPr>
          <w:color w:val="000000" w:themeColor="text1"/>
        </w:rPr>
        <w:t>. </w:t>
      </w:r>
      <w:r w:rsidR="00B42C79" w:rsidRPr="00E02B50">
        <w:rPr>
          <w:color w:val="000000" w:themeColor="text1"/>
        </w:rPr>
        <w:t xml:space="preserve">Поставщик </w:t>
      </w:r>
      <w:r w:rsidR="0050262A" w:rsidRPr="00E02B50">
        <w:rPr>
          <w:color w:val="000000" w:themeColor="text1"/>
        </w:rPr>
        <w:t xml:space="preserve">не </w:t>
      </w:r>
      <w:r w:rsidR="00B42C79" w:rsidRPr="00E02B50">
        <w:rPr>
          <w:color w:val="000000" w:themeColor="text1"/>
        </w:rPr>
        <w:t>отвечает за недостатки Товара, если не докажет, что такие недостатки возникли после его передачи Заказчику вследствие нарушения Заказчиком правил пользования Товаром или его хранения, либо действия третьих лиц, либо в результате действия непреодолимой силы.</w:t>
      </w:r>
    </w:p>
    <w:p w14:paraId="19070984" w14:textId="77777777" w:rsidR="00174C1B" w:rsidRPr="00E02B50" w:rsidRDefault="00174C1B" w:rsidP="00055BFC">
      <w:pPr>
        <w:ind w:firstLine="709"/>
        <w:jc w:val="both"/>
        <w:rPr>
          <w:b/>
          <w:color w:val="000000" w:themeColor="text1"/>
        </w:rPr>
      </w:pPr>
    </w:p>
    <w:p w14:paraId="3E04BFE8" w14:textId="77777777" w:rsidR="003019C3" w:rsidRPr="00E02B50" w:rsidRDefault="0061445B" w:rsidP="00055BFC">
      <w:pPr>
        <w:pStyle w:val="310"/>
        <w:jc w:val="center"/>
        <w:rPr>
          <w:b/>
          <w:color w:val="000000" w:themeColor="text1"/>
          <w:sz w:val="24"/>
        </w:rPr>
      </w:pPr>
      <w:r w:rsidRPr="00E02B50">
        <w:rPr>
          <w:b/>
          <w:color w:val="000000" w:themeColor="text1"/>
          <w:sz w:val="24"/>
        </w:rPr>
        <w:t xml:space="preserve">5. </w:t>
      </w:r>
      <w:r w:rsidR="00AA23E1" w:rsidRPr="00E02B50">
        <w:rPr>
          <w:b/>
          <w:color w:val="000000" w:themeColor="text1"/>
          <w:sz w:val="24"/>
        </w:rPr>
        <w:t>РИСК ГИБЕЛИ ТОВАРА</w:t>
      </w:r>
    </w:p>
    <w:p w14:paraId="5742EE89" w14:textId="77777777" w:rsidR="00B841E8" w:rsidRPr="00E02B50" w:rsidRDefault="001F53BB" w:rsidP="00055BFC">
      <w:pPr>
        <w:ind w:firstLine="709"/>
        <w:jc w:val="both"/>
        <w:rPr>
          <w:color w:val="000000" w:themeColor="text1"/>
        </w:rPr>
      </w:pPr>
      <w:r w:rsidRPr="00E02B50">
        <w:rPr>
          <w:color w:val="000000" w:themeColor="text1"/>
        </w:rPr>
        <w:lastRenderedPageBreak/>
        <w:t xml:space="preserve">5.1. </w:t>
      </w:r>
      <w:r w:rsidR="006D002A" w:rsidRPr="00E02B50">
        <w:rPr>
          <w:color w:val="000000" w:themeColor="text1"/>
        </w:rPr>
        <w:t>Все риски случайной гибели и повреждения Товара</w:t>
      </w:r>
      <w:r w:rsidR="00E91B3F" w:rsidRPr="00E02B50">
        <w:rPr>
          <w:color w:val="000000" w:themeColor="text1"/>
        </w:rPr>
        <w:t xml:space="preserve"> и переход права собственности на Товар</w:t>
      </w:r>
      <w:r w:rsidR="006D002A" w:rsidRPr="00E02B50">
        <w:rPr>
          <w:color w:val="000000" w:themeColor="text1"/>
        </w:rPr>
        <w:t xml:space="preserve"> возникают у Заказчика</w:t>
      </w:r>
      <w:r w:rsidR="000C3B95" w:rsidRPr="00E02B50">
        <w:rPr>
          <w:color w:val="000000" w:themeColor="text1"/>
        </w:rPr>
        <w:t xml:space="preserve"> с</w:t>
      </w:r>
      <w:r w:rsidRPr="00E02B50">
        <w:rPr>
          <w:color w:val="000000" w:themeColor="text1"/>
        </w:rPr>
        <w:t xml:space="preserve"> момента подписания Сторонами Товарно-сопроводительных документов</w:t>
      </w:r>
      <w:r w:rsidR="000C3B95" w:rsidRPr="00E02B50">
        <w:rPr>
          <w:color w:val="000000" w:themeColor="text1"/>
        </w:rPr>
        <w:t>.</w:t>
      </w:r>
    </w:p>
    <w:p w14:paraId="3DC5F402" w14:textId="77777777" w:rsidR="006F1071" w:rsidRPr="00E02B50" w:rsidRDefault="006F1071" w:rsidP="00055BFC">
      <w:pPr>
        <w:ind w:firstLine="709"/>
        <w:jc w:val="both"/>
        <w:rPr>
          <w:color w:val="000000" w:themeColor="text1"/>
        </w:rPr>
      </w:pPr>
    </w:p>
    <w:p w14:paraId="6E2EBC54" w14:textId="77777777" w:rsidR="006F1071" w:rsidRPr="00E02B50" w:rsidRDefault="006F1071" w:rsidP="00055BFC">
      <w:pPr>
        <w:jc w:val="center"/>
        <w:rPr>
          <w:b/>
          <w:color w:val="000000" w:themeColor="text1"/>
        </w:rPr>
      </w:pPr>
      <w:r w:rsidRPr="00E02B50">
        <w:rPr>
          <w:b/>
          <w:color w:val="000000" w:themeColor="text1"/>
        </w:rPr>
        <w:t>6. АНТИКОРРУПЦИОННАЯ ОГОВОРКА</w:t>
      </w:r>
    </w:p>
    <w:p w14:paraId="11FBC6EC" w14:textId="77777777" w:rsidR="006F1071" w:rsidRPr="00E02B50" w:rsidRDefault="006F1071" w:rsidP="00055BFC">
      <w:pPr>
        <w:ind w:firstLine="709"/>
        <w:jc w:val="both"/>
        <w:rPr>
          <w:color w:val="000000" w:themeColor="text1"/>
        </w:rPr>
      </w:pPr>
      <w:r w:rsidRPr="00E02B50">
        <w:rPr>
          <w:color w:val="000000" w:themeColor="text1"/>
        </w:rPr>
        <w:t>6.1.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14:paraId="030B0E80" w14:textId="77777777" w:rsidR="006F1071" w:rsidRPr="00E02B50" w:rsidRDefault="006F1071" w:rsidP="00055BFC">
      <w:pPr>
        <w:ind w:firstLine="709"/>
        <w:jc w:val="both"/>
        <w:rPr>
          <w:color w:val="000000" w:themeColor="text1"/>
        </w:rPr>
      </w:pPr>
      <w:r w:rsidRPr="00E02B50">
        <w:rPr>
          <w:color w:val="000000" w:themeColor="text1"/>
        </w:rPr>
        <w:t>6.2.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действующим законодательством как дача/получение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14:paraId="5A37F1E8" w14:textId="77777777" w:rsidR="006F1071" w:rsidRPr="00E02B50" w:rsidRDefault="006F1071" w:rsidP="00055BFC">
      <w:pPr>
        <w:ind w:firstLine="709"/>
        <w:jc w:val="both"/>
        <w:rPr>
          <w:color w:val="000000" w:themeColor="text1"/>
        </w:rPr>
      </w:pPr>
      <w:r w:rsidRPr="00E02B50">
        <w:rPr>
          <w:color w:val="000000" w:themeColor="text1"/>
        </w:rPr>
        <w:t xml:space="preserve">6.3. В случае возникновения у Стороны подозрений, что произошло или может произойти нарушение каких-либо положений настоящего пункта,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другой стороной, ее аффилированными лицами, работниками или посредниками. </w:t>
      </w:r>
    </w:p>
    <w:p w14:paraId="2F482DF9" w14:textId="77777777" w:rsidR="006F1071" w:rsidRPr="00E02B50" w:rsidRDefault="006F1071" w:rsidP="00055BFC">
      <w:pPr>
        <w:ind w:firstLine="709"/>
        <w:jc w:val="both"/>
        <w:rPr>
          <w:color w:val="000000" w:themeColor="text1"/>
        </w:rPr>
      </w:pPr>
      <w:r w:rsidRPr="00E02B50">
        <w:rPr>
          <w:color w:val="000000" w:themeColor="text1"/>
        </w:rPr>
        <w:t>6.4. В случае нарушения одной Стороной положений пунктов 6.1-6.3, другая Сторона имеет право расторгнуть Договор в одностороннем внесудебном порядке путем направления мотивированного письменного уведомления об отказе от Договора.</w:t>
      </w:r>
    </w:p>
    <w:p w14:paraId="7F186805" w14:textId="77777777" w:rsidR="001F53BB" w:rsidRPr="00E02B50" w:rsidRDefault="001F53BB" w:rsidP="00055BFC">
      <w:pPr>
        <w:ind w:firstLine="709"/>
        <w:jc w:val="both"/>
        <w:rPr>
          <w:color w:val="000000" w:themeColor="text1"/>
        </w:rPr>
      </w:pPr>
    </w:p>
    <w:p w14:paraId="665B7B5B" w14:textId="77777777" w:rsidR="003019C3" w:rsidRPr="00E02B50" w:rsidRDefault="0061445B" w:rsidP="00055BFC">
      <w:pPr>
        <w:jc w:val="center"/>
        <w:rPr>
          <w:b/>
          <w:bCs/>
          <w:color w:val="000000" w:themeColor="text1"/>
        </w:rPr>
      </w:pPr>
      <w:r w:rsidRPr="00E02B50">
        <w:rPr>
          <w:b/>
          <w:bCs/>
          <w:color w:val="000000" w:themeColor="text1"/>
        </w:rPr>
        <w:t>7. ОТВЕТСТВЕННОСТЬ СТОРОН</w:t>
      </w:r>
    </w:p>
    <w:p w14:paraId="5E982F7E" w14:textId="77777777" w:rsidR="00C211C9" w:rsidRPr="00E02B50" w:rsidRDefault="00C211C9" w:rsidP="00C211C9">
      <w:pPr>
        <w:ind w:firstLine="709"/>
        <w:jc w:val="both"/>
        <w:rPr>
          <w:color w:val="000000" w:themeColor="text1"/>
          <w:lang w:eastAsia="ru-RU"/>
        </w:rPr>
      </w:pPr>
      <w:r w:rsidRPr="00E02B50">
        <w:rPr>
          <w:color w:val="000000" w:themeColor="text1"/>
          <w:lang w:eastAsia="ru-RU"/>
        </w:rPr>
        <w:t>7.1.  За неисполнение или ненадлежащее исполнение своих обязательств, установленных настоящим Договором, Заказчик и Поставщик несут ответственность в соответствии с условиями Договора и действующим законодательством Российской Федерации.</w:t>
      </w:r>
    </w:p>
    <w:p w14:paraId="0F62E206" w14:textId="77777777" w:rsidR="00C211C9" w:rsidRPr="00E02B50" w:rsidRDefault="00C211C9" w:rsidP="00C211C9">
      <w:pPr>
        <w:ind w:firstLine="709"/>
        <w:jc w:val="both"/>
        <w:rPr>
          <w:color w:val="000000" w:themeColor="text1"/>
          <w:lang w:eastAsia="ru-RU"/>
        </w:rPr>
      </w:pPr>
      <w:r w:rsidRPr="00E02B50">
        <w:rPr>
          <w:color w:val="000000" w:themeColor="text1"/>
          <w:lang w:eastAsia="ru-RU"/>
        </w:rPr>
        <w:t>7.2. Размер штрафа устанавливается настоящим Договором в порядке, установленном настоящей статьей, в том числе рассчитывается как процент Цены Договора (далее - Цена Договора).</w:t>
      </w:r>
    </w:p>
    <w:p w14:paraId="5F85AD36" w14:textId="77777777" w:rsidR="00C211C9" w:rsidRPr="00E02B50" w:rsidRDefault="00C211C9" w:rsidP="00C211C9">
      <w:pPr>
        <w:ind w:firstLine="709"/>
        <w:jc w:val="both"/>
        <w:rPr>
          <w:color w:val="000000" w:themeColor="text1"/>
          <w:lang w:eastAsia="ru-RU"/>
        </w:rPr>
      </w:pPr>
      <w:r w:rsidRPr="00E02B50">
        <w:rPr>
          <w:color w:val="000000" w:themeColor="text1"/>
          <w:lang w:eastAsia="ru-RU"/>
        </w:rPr>
        <w:t>7.3.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2652D0D4" w14:textId="77777777" w:rsidR="00C211C9" w:rsidRPr="00E02B50" w:rsidRDefault="00C211C9" w:rsidP="00C211C9">
      <w:pPr>
        <w:ind w:firstLine="709"/>
        <w:jc w:val="both"/>
        <w:rPr>
          <w:color w:val="000000" w:themeColor="text1"/>
          <w:lang w:eastAsia="ru-RU"/>
        </w:rPr>
      </w:pPr>
      <w:r w:rsidRPr="00E02B50">
        <w:rPr>
          <w:color w:val="000000" w:themeColor="text1"/>
          <w:lang w:eastAsia="ru-RU"/>
        </w:rPr>
        <w:t>5 процентов Цены Договора (Этапа) в случае, если Цена Договора (Этапа) составляет от 3 млн. рублей до 50 млн. рублей (включительно)</w:t>
      </w:r>
      <w:r w:rsidR="00335A91">
        <w:rPr>
          <w:color w:val="000000" w:themeColor="text1"/>
          <w:lang w:eastAsia="ru-RU"/>
        </w:rPr>
        <w:t>.</w:t>
      </w:r>
    </w:p>
    <w:p w14:paraId="5222112F" w14:textId="77777777" w:rsidR="00C211C9" w:rsidRPr="00E02B50" w:rsidRDefault="00C211C9" w:rsidP="00C211C9">
      <w:pPr>
        <w:ind w:firstLine="709"/>
        <w:jc w:val="both"/>
        <w:rPr>
          <w:color w:val="000000" w:themeColor="text1"/>
          <w:lang w:eastAsia="ru-RU"/>
        </w:rPr>
      </w:pPr>
      <w:r w:rsidRPr="00E02B50">
        <w:rPr>
          <w:color w:val="000000" w:themeColor="text1"/>
          <w:lang w:eastAsia="ru-RU"/>
        </w:rPr>
        <w:t>7.4. За каждый факт неисполнения или ненадлежащего исполнения Поставщиком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w:t>
      </w:r>
    </w:p>
    <w:p w14:paraId="7FFA0C71" w14:textId="77777777" w:rsidR="00C211C9" w:rsidRPr="00E02B50" w:rsidRDefault="00C211C9" w:rsidP="00C211C9">
      <w:pPr>
        <w:ind w:firstLine="709"/>
        <w:jc w:val="both"/>
        <w:rPr>
          <w:color w:val="000000" w:themeColor="text1"/>
          <w:lang w:eastAsia="ru-RU"/>
        </w:rPr>
      </w:pPr>
      <w:r w:rsidRPr="00E02B50">
        <w:rPr>
          <w:color w:val="000000" w:themeColor="text1"/>
          <w:lang w:eastAsia="ru-RU"/>
        </w:rPr>
        <w:t>7.4.</w:t>
      </w:r>
      <w:r w:rsidR="00335A91">
        <w:rPr>
          <w:color w:val="000000" w:themeColor="text1"/>
          <w:lang w:eastAsia="ru-RU"/>
        </w:rPr>
        <w:t>1</w:t>
      </w:r>
      <w:r w:rsidRPr="00E02B50">
        <w:rPr>
          <w:color w:val="000000" w:themeColor="text1"/>
          <w:lang w:eastAsia="ru-RU"/>
        </w:rPr>
        <w:t>. 5000 рублей, если цена Договора составляет от 3 млн. рублей до 50 млн. рублей (включительно)</w:t>
      </w:r>
      <w:r w:rsidR="00335A91">
        <w:rPr>
          <w:color w:val="000000" w:themeColor="text1"/>
          <w:lang w:eastAsia="ru-RU"/>
        </w:rPr>
        <w:t>.</w:t>
      </w:r>
    </w:p>
    <w:p w14:paraId="36BC391F" w14:textId="77777777" w:rsidR="00C211C9" w:rsidRPr="00E02B50" w:rsidRDefault="00C211C9" w:rsidP="00C211C9">
      <w:pPr>
        <w:ind w:firstLine="709"/>
        <w:jc w:val="both"/>
        <w:rPr>
          <w:color w:val="000000" w:themeColor="text1"/>
          <w:lang w:eastAsia="ru-RU"/>
        </w:rPr>
      </w:pPr>
      <w:r w:rsidRPr="00E02B50">
        <w:rPr>
          <w:color w:val="000000" w:themeColor="text1"/>
          <w:lang w:eastAsia="ru-RU"/>
        </w:rPr>
        <w:t>7.5.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6DE82DA8" w14:textId="77777777" w:rsidR="00C211C9" w:rsidRPr="00E02B50" w:rsidRDefault="00C211C9" w:rsidP="00C211C9">
      <w:pPr>
        <w:ind w:firstLine="709"/>
        <w:jc w:val="both"/>
        <w:rPr>
          <w:color w:val="000000" w:themeColor="text1"/>
          <w:lang w:eastAsia="ru-RU"/>
        </w:rPr>
      </w:pPr>
      <w:r w:rsidRPr="00E02B50">
        <w:rPr>
          <w:color w:val="000000" w:themeColor="text1"/>
          <w:lang w:eastAsia="ru-RU"/>
        </w:rPr>
        <w:t>7.5.</w:t>
      </w:r>
      <w:r w:rsidR="00335A91">
        <w:rPr>
          <w:color w:val="000000" w:themeColor="text1"/>
          <w:lang w:eastAsia="ru-RU"/>
        </w:rPr>
        <w:t>1</w:t>
      </w:r>
      <w:r w:rsidRPr="00E02B50">
        <w:rPr>
          <w:color w:val="000000" w:themeColor="text1"/>
          <w:lang w:eastAsia="ru-RU"/>
        </w:rPr>
        <w:t>. 5000 рублей, если Цена Договора составляет от 3 млн. рублей до 50 млн. рублей (включительно)</w:t>
      </w:r>
      <w:r w:rsidR="00335A91">
        <w:rPr>
          <w:color w:val="000000" w:themeColor="text1"/>
          <w:lang w:eastAsia="ru-RU"/>
        </w:rPr>
        <w:t>.</w:t>
      </w:r>
    </w:p>
    <w:p w14:paraId="7F2C663C" w14:textId="77777777" w:rsidR="00C211C9" w:rsidRPr="00E02B50" w:rsidRDefault="00C211C9" w:rsidP="00C211C9">
      <w:pPr>
        <w:ind w:firstLine="709"/>
        <w:jc w:val="both"/>
        <w:rPr>
          <w:color w:val="000000" w:themeColor="text1"/>
          <w:lang w:eastAsia="ru-RU"/>
        </w:rPr>
      </w:pPr>
      <w:r w:rsidRPr="00E02B50">
        <w:rPr>
          <w:color w:val="000000" w:themeColor="text1"/>
          <w:lang w:eastAsia="ru-RU"/>
        </w:rPr>
        <w:t xml:space="preserve">7.6. Пеня начисляется за каждый день просрочки исполнения Поставщиком обязательства, предусмотренного Договором, в размере одной трехсотой действующей на </w:t>
      </w:r>
      <w:r w:rsidRPr="00E02B50">
        <w:rPr>
          <w:color w:val="000000" w:themeColor="text1"/>
          <w:lang w:eastAsia="ru-RU"/>
        </w:rPr>
        <w:lastRenderedPageBreak/>
        <w:t>дату уплаты пени ключевой ставки Центрального банка Российской Федерации от цены Договора, этапов исполнения Договора, уменьшенной на сумму, пропорциональную объему обязательств, предусмотренных Договором и фактически исполненных Поставщиком.</w:t>
      </w:r>
    </w:p>
    <w:p w14:paraId="655B14B0" w14:textId="77777777" w:rsidR="00C211C9" w:rsidRPr="00E02B50" w:rsidRDefault="00C211C9" w:rsidP="00C211C9">
      <w:pPr>
        <w:ind w:firstLine="709"/>
        <w:jc w:val="both"/>
        <w:rPr>
          <w:color w:val="000000" w:themeColor="text1"/>
          <w:lang w:eastAsia="ru-RU"/>
        </w:rPr>
      </w:pPr>
      <w:r w:rsidRPr="00E02B50">
        <w:rPr>
          <w:color w:val="000000" w:themeColor="text1"/>
          <w:lang w:eastAsia="ru-RU"/>
        </w:rPr>
        <w:t>7.7. Пеня начисляется за каждый день просрочки исполнения обязательства Заказчиком,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72359EBE" w14:textId="77777777" w:rsidR="00C211C9" w:rsidRPr="00E02B50" w:rsidRDefault="00C211C9" w:rsidP="00C211C9">
      <w:pPr>
        <w:ind w:firstLine="709"/>
        <w:jc w:val="both"/>
        <w:rPr>
          <w:color w:val="000000" w:themeColor="text1"/>
          <w:lang w:eastAsia="ru-RU"/>
        </w:rPr>
      </w:pPr>
      <w:r w:rsidRPr="00E02B50">
        <w:rPr>
          <w:color w:val="000000" w:themeColor="text1"/>
          <w:lang w:eastAsia="ru-RU"/>
        </w:rPr>
        <w:t>7.8.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0E17D411" w14:textId="77777777" w:rsidR="00C211C9" w:rsidRPr="00E02B50" w:rsidRDefault="00C211C9" w:rsidP="00C211C9">
      <w:pPr>
        <w:ind w:firstLine="709"/>
        <w:jc w:val="both"/>
        <w:rPr>
          <w:color w:val="000000" w:themeColor="text1"/>
          <w:lang w:eastAsia="ru-RU"/>
        </w:rPr>
      </w:pPr>
      <w:r w:rsidRPr="00E02B50">
        <w:rPr>
          <w:color w:val="000000" w:themeColor="text1"/>
          <w:lang w:eastAsia="ru-RU"/>
        </w:rPr>
        <w:t>7.9.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14:paraId="432F3929" w14:textId="77777777" w:rsidR="00C211C9" w:rsidRPr="00E02B50" w:rsidRDefault="00C211C9" w:rsidP="00C211C9">
      <w:pPr>
        <w:ind w:firstLine="709"/>
        <w:jc w:val="both"/>
        <w:rPr>
          <w:color w:val="000000" w:themeColor="text1"/>
          <w:lang w:eastAsia="ru-RU"/>
        </w:rPr>
      </w:pPr>
      <w:r w:rsidRPr="00E02B50">
        <w:rPr>
          <w:color w:val="000000" w:themeColor="text1"/>
          <w:lang w:eastAsia="ru-RU"/>
        </w:rPr>
        <w:t>7.10. Стороны настоящего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05B0C173" w14:textId="77777777" w:rsidR="00C211C9" w:rsidRPr="00E02B50" w:rsidRDefault="00C211C9" w:rsidP="00C211C9">
      <w:pPr>
        <w:ind w:firstLine="709"/>
        <w:jc w:val="both"/>
        <w:rPr>
          <w:color w:val="000000" w:themeColor="text1"/>
          <w:lang w:eastAsia="ru-RU"/>
        </w:rPr>
      </w:pPr>
      <w:r w:rsidRPr="00E02B50">
        <w:rPr>
          <w:color w:val="000000" w:themeColor="text1"/>
          <w:lang w:eastAsia="ru-RU"/>
        </w:rPr>
        <w:t>7.11. В случае установления уполномоченными контрольными органами фактов выполнения работ не в полном объеме и/или завышения их стоимости Поставщик осуществляет возврат Заказчику излишне уплаченных денежных средств.</w:t>
      </w:r>
    </w:p>
    <w:p w14:paraId="68FA0D4D" w14:textId="77777777" w:rsidR="00C211C9" w:rsidRPr="00E02B50" w:rsidRDefault="00C211C9" w:rsidP="00C211C9">
      <w:pPr>
        <w:ind w:firstLine="709"/>
        <w:jc w:val="both"/>
        <w:rPr>
          <w:color w:val="000000" w:themeColor="text1"/>
          <w:lang w:eastAsia="ru-RU"/>
        </w:rPr>
      </w:pPr>
      <w:r w:rsidRPr="00E02B50">
        <w:rPr>
          <w:color w:val="000000" w:themeColor="text1"/>
          <w:lang w:eastAsia="ru-RU"/>
        </w:rPr>
        <w:t>7.12. Уплата Поставщиком неустойки или применение иной формы ответственности не освобождает его от исполнения обязательств по настоящему Договору.</w:t>
      </w:r>
    </w:p>
    <w:p w14:paraId="5BDD2979" w14:textId="77777777" w:rsidR="00C211C9" w:rsidRPr="00E02B50" w:rsidRDefault="00C211C9" w:rsidP="00C211C9">
      <w:pPr>
        <w:ind w:firstLine="709"/>
        <w:jc w:val="both"/>
        <w:rPr>
          <w:color w:val="000000" w:themeColor="text1"/>
          <w:lang w:eastAsia="ru-RU"/>
        </w:rPr>
      </w:pPr>
      <w:r w:rsidRPr="00E02B50">
        <w:rPr>
          <w:color w:val="000000" w:themeColor="text1"/>
          <w:lang w:eastAsia="ru-RU"/>
        </w:rPr>
        <w:t>7.13. В качестве подтверждения фактов неисполнения и (или) ненадлежащего исполнения обязательств, Заказчик может предъявлять фото-и видеоматериалы, являющиеся основанием для взыскания неустойки или применения иной формы ответственности в соответствии с действующим законодательством.</w:t>
      </w:r>
    </w:p>
    <w:p w14:paraId="4E8CF361" w14:textId="77777777" w:rsidR="00C211C9" w:rsidRPr="00E02B50" w:rsidRDefault="00C211C9" w:rsidP="00C211C9">
      <w:pPr>
        <w:ind w:firstLine="709"/>
        <w:jc w:val="both"/>
        <w:rPr>
          <w:color w:val="000000" w:themeColor="text1"/>
        </w:rPr>
      </w:pPr>
      <w:r w:rsidRPr="00E02B50">
        <w:rPr>
          <w:color w:val="000000" w:themeColor="text1"/>
        </w:rPr>
        <w:t>7.14. Заказчик вправе, уведомив Поставщика, отказаться от принятия Товара, поставка которого просрочена на 30 (Тридцать) календарных дней.</w:t>
      </w:r>
    </w:p>
    <w:p w14:paraId="1061A3B6" w14:textId="77777777" w:rsidR="00B558E6" w:rsidRPr="00E02B50" w:rsidRDefault="00B558E6" w:rsidP="00055BFC">
      <w:pPr>
        <w:ind w:firstLine="709"/>
        <w:jc w:val="both"/>
        <w:rPr>
          <w:color w:val="000000" w:themeColor="text1"/>
          <w:lang w:eastAsia="ru-RU"/>
        </w:rPr>
      </w:pPr>
    </w:p>
    <w:p w14:paraId="0CD23DEF" w14:textId="77777777" w:rsidR="00A4392C" w:rsidRPr="00E02B50" w:rsidRDefault="00A4392C" w:rsidP="00055BFC">
      <w:pPr>
        <w:jc w:val="center"/>
        <w:rPr>
          <w:b/>
          <w:color w:val="000000" w:themeColor="text1"/>
          <w:lang w:eastAsia="ru-RU"/>
        </w:rPr>
      </w:pPr>
      <w:r w:rsidRPr="00E02B50">
        <w:rPr>
          <w:b/>
          <w:color w:val="000000" w:themeColor="text1"/>
          <w:lang w:eastAsia="ru-RU"/>
        </w:rPr>
        <w:t>8</w:t>
      </w:r>
      <w:r w:rsidR="001B275D" w:rsidRPr="00E02B50">
        <w:rPr>
          <w:b/>
          <w:color w:val="000000" w:themeColor="text1"/>
          <w:lang w:eastAsia="ru-RU"/>
        </w:rPr>
        <w:t>. ПРАВА И ОБЯЗАННОСТИ СТОРОН</w:t>
      </w:r>
    </w:p>
    <w:p w14:paraId="789EB1DE" w14:textId="77777777" w:rsidR="001B275D" w:rsidRPr="00E02B50" w:rsidRDefault="001B275D" w:rsidP="00055BFC">
      <w:pPr>
        <w:ind w:firstLine="709"/>
        <w:jc w:val="both"/>
        <w:rPr>
          <w:b/>
          <w:color w:val="000000" w:themeColor="text1"/>
          <w:lang w:eastAsia="ru-RU"/>
        </w:rPr>
      </w:pPr>
      <w:r w:rsidRPr="00E02B50">
        <w:rPr>
          <w:b/>
          <w:color w:val="000000" w:themeColor="text1"/>
          <w:lang w:eastAsia="ru-RU"/>
        </w:rPr>
        <w:t>8.1.</w:t>
      </w:r>
      <w:r w:rsidR="00F86A9D" w:rsidRPr="00E02B50">
        <w:rPr>
          <w:b/>
          <w:color w:val="000000" w:themeColor="text1"/>
          <w:lang w:eastAsia="ru-RU"/>
        </w:rPr>
        <w:t> </w:t>
      </w:r>
      <w:r w:rsidRPr="00E02B50">
        <w:rPr>
          <w:b/>
          <w:color w:val="000000" w:themeColor="text1"/>
          <w:lang w:eastAsia="ru-RU"/>
        </w:rPr>
        <w:t>Поставщик обязан:</w:t>
      </w:r>
    </w:p>
    <w:p w14:paraId="7B1A8CC1" w14:textId="77777777" w:rsidR="001B275D" w:rsidRPr="00E02B50" w:rsidRDefault="001B275D" w:rsidP="00055BFC">
      <w:pPr>
        <w:ind w:firstLine="709"/>
        <w:jc w:val="both"/>
        <w:rPr>
          <w:color w:val="000000" w:themeColor="text1"/>
          <w:lang w:eastAsia="ru-RU"/>
        </w:rPr>
      </w:pPr>
      <w:r w:rsidRPr="00E02B50">
        <w:rPr>
          <w:color w:val="000000" w:themeColor="text1"/>
          <w:lang w:eastAsia="ru-RU"/>
        </w:rPr>
        <w:t>8.1.1.</w:t>
      </w:r>
      <w:r w:rsidR="00F86A9D" w:rsidRPr="00E02B50">
        <w:rPr>
          <w:color w:val="000000" w:themeColor="text1"/>
          <w:lang w:eastAsia="ru-RU"/>
        </w:rPr>
        <w:t> П</w:t>
      </w:r>
      <w:r w:rsidRPr="00E02B50">
        <w:rPr>
          <w:color w:val="000000" w:themeColor="text1"/>
          <w:lang w:eastAsia="ru-RU"/>
        </w:rPr>
        <w:t xml:space="preserve">оставить Товар Заказчику и </w:t>
      </w:r>
      <w:r w:rsidR="003B3847" w:rsidRPr="00E02B50">
        <w:rPr>
          <w:color w:val="000000" w:themeColor="text1"/>
          <w:lang w:eastAsia="ru-RU"/>
        </w:rPr>
        <w:t>выполнить работы</w:t>
      </w:r>
      <w:r w:rsidRPr="00E02B50">
        <w:rPr>
          <w:color w:val="000000" w:themeColor="text1"/>
          <w:lang w:eastAsia="ru-RU"/>
        </w:rPr>
        <w:t xml:space="preserve"> в соответствии с условиями </w:t>
      </w:r>
      <w:r w:rsidR="00F86A9D" w:rsidRPr="00E02B50">
        <w:rPr>
          <w:color w:val="000000" w:themeColor="text1"/>
          <w:lang w:eastAsia="ru-RU"/>
        </w:rPr>
        <w:t>Договора.</w:t>
      </w:r>
    </w:p>
    <w:p w14:paraId="4496B2BC" w14:textId="77777777" w:rsidR="001B275D" w:rsidRPr="00E02B50" w:rsidRDefault="001B275D" w:rsidP="00055BFC">
      <w:pPr>
        <w:ind w:firstLine="709"/>
        <w:jc w:val="both"/>
        <w:rPr>
          <w:color w:val="000000" w:themeColor="text1"/>
          <w:lang w:eastAsia="ru-RU"/>
        </w:rPr>
      </w:pPr>
      <w:r w:rsidRPr="00E02B50">
        <w:rPr>
          <w:color w:val="000000" w:themeColor="text1"/>
          <w:lang w:eastAsia="ru-RU"/>
        </w:rPr>
        <w:t>8.1.2</w:t>
      </w:r>
      <w:r w:rsidR="00F86A9D" w:rsidRPr="00E02B50">
        <w:rPr>
          <w:color w:val="000000" w:themeColor="text1"/>
          <w:lang w:eastAsia="ru-RU"/>
        </w:rPr>
        <w:t>. О</w:t>
      </w:r>
      <w:r w:rsidRPr="00E02B50">
        <w:rPr>
          <w:color w:val="000000" w:themeColor="text1"/>
          <w:lang w:eastAsia="ru-RU"/>
        </w:rPr>
        <w:t>дновременно с передачей Товара передать Заказчику его принадлежности и относящиеся к нему документы (технический паспорт</w:t>
      </w:r>
      <w:r w:rsidR="0062715B" w:rsidRPr="00E02B50">
        <w:rPr>
          <w:color w:val="000000" w:themeColor="text1"/>
          <w:lang w:eastAsia="ru-RU"/>
        </w:rPr>
        <w:t xml:space="preserve"> на Товар</w:t>
      </w:r>
      <w:r w:rsidR="00DC3AD5" w:rsidRPr="00E02B50">
        <w:rPr>
          <w:color w:val="000000" w:themeColor="text1"/>
          <w:lang w:eastAsia="ru-RU"/>
        </w:rPr>
        <w:t xml:space="preserve"> и документы</w:t>
      </w:r>
      <w:r w:rsidRPr="00E02B50">
        <w:rPr>
          <w:color w:val="000000" w:themeColor="text1"/>
          <w:lang w:eastAsia="ru-RU"/>
        </w:rPr>
        <w:t xml:space="preserve">, </w:t>
      </w:r>
      <w:r w:rsidR="0085373D" w:rsidRPr="00E02B50">
        <w:rPr>
          <w:color w:val="000000" w:themeColor="text1"/>
        </w:rPr>
        <w:t xml:space="preserve">сертификаты соответствия, </w:t>
      </w:r>
      <w:r w:rsidRPr="00E02B50">
        <w:rPr>
          <w:color w:val="000000" w:themeColor="text1"/>
          <w:lang w:eastAsia="ru-RU"/>
        </w:rPr>
        <w:t>инструкцию по эксплуатации Товар</w:t>
      </w:r>
      <w:r w:rsidR="00F86A9D" w:rsidRPr="00E02B50">
        <w:rPr>
          <w:color w:val="000000" w:themeColor="text1"/>
          <w:lang w:eastAsia="ru-RU"/>
        </w:rPr>
        <w:t>а, гарантийный талон (паспорт)).</w:t>
      </w:r>
    </w:p>
    <w:p w14:paraId="6453C26B" w14:textId="77777777" w:rsidR="001B275D" w:rsidRPr="00E02B50" w:rsidRDefault="00F86A9D" w:rsidP="00055BFC">
      <w:pPr>
        <w:ind w:firstLine="709"/>
        <w:jc w:val="both"/>
        <w:rPr>
          <w:color w:val="000000" w:themeColor="text1"/>
          <w:lang w:eastAsia="ru-RU"/>
        </w:rPr>
      </w:pPr>
      <w:r w:rsidRPr="00E02B50">
        <w:rPr>
          <w:color w:val="000000" w:themeColor="text1"/>
          <w:lang w:eastAsia="ru-RU"/>
        </w:rPr>
        <w:t>8.1.3. О</w:t>
      </w:r>
      <w:r w:rsidR="001B275D" w:rsidRPr="00E02B50">
        <w:rPr>
          <w:color w:val="000000" w:themeColor="text1"/>
          <w:lang w:eastAsia="ru-RU"/>
        </w:rPr>
        <w:t>беспечить условия гарантийного обслуживания</w:t>
      </w:r>
      <w:r w:rsidRPr="00E02B50">
        <w:rPr>
          <w:color w:val="000000" w:themeColor="text1"/>
          <w:lang w:eastAsia="ru-RU"/>
        </w:rPr>
        <w:t xml:space="preserve"> Товара.</w:t>
      </w:r>
    </w:p>
    <w:p w14:paraId="7C5660D4" w14:textId="77777777" w:rsidR="00983D37" w:rsidRPr="00E02B50" w:rsidRDefault="001B275D" w:rsidP="00055BFC">
      <w:pPr>
        <w:ind w:firstLine="709"/>
        <w:jc w:val="both"/>
        <w:rPr>
          <w:color w:val="000000" w:themeColor="text1"/>
          <w:lang w:eastAsia="ru-RU"/>
        </w:rPr>
      </w:pPr>
      <w:r w:rsidRPr="00E02B50">
        <w:rPr>
          <w:color w:val="000000" w:themeColor="text1"/>
          <w:lang w:eastAsia="ru-RU"/>
        </w:rPr>
        <w:t>8.1.</w:t>
      </w:r>
      <w:r w:rsidR="00FF60AF" w:rsidRPr="00E02B50">
        <w:rPr>
          <w:color w:val="000000" w:themeColor="text1"/>
          <w:lang w:eastAsia="ru-RU"/>
        </w:rPr>
        <w:t>4</w:t>
      </w:r>
      <w:r w:rsidRPr="00E02B50">
        <w:rPr>
          <w:color w:val="000000" w:themeColor="text1"/>
          <w:lang w:eastAsia="ru-RU"/>
        </w:rPr>
        <w:t>.</w:t>
      </w:r>
      <w:r w:rsidR="00F86A9D" w:rsidRPr="00E02B50">
        <w:rPr>
          <w:color w:val="000000" w:themeColor="text1"/>
          <w:lang w:eastAsia="ru-RU"/>
        </w:rPr>
        <w:t> П</w:t>
      </w:r>
      <w:r w:rsidRPr="00E02B50">
        <w:rPr>
          <w:color w:val="000000" w:themeColor="text1"/>
          <w:lang w:eastAsia="ru-RU"/>
        </w:rPr>
        <w:t xml:space="preserve">одписывать </w:t>
      </w:r>
      <w:r w:rsidR="005C092C" w:rsidRPr="00E02B50">
        <w:rPr>
          <w:color w:val="000000" w:themeColor="text1"/>
          <w:lang w:eastAsia="ru-RU"/>
        </w:rPr>
        <w:t>УПД</w:t>
      </w:r>
      <w:r w:rsidRPr="00E02B50">
        <w:rPr>
          <w:color w:val="000000" w:themeColor="text1"/>
          <w:lang w:eastAsia="ru-RU"/>
        </w:rPr>
        <w:t xml:space="preserve"> </w:t>
      </w:r>
      <w:r w:rsidR="002267FB" w:rsidRPr="00E02B50">
        <w:rPr>
          <w:color w:val="000000" w:themeColor="text1"/>
          <w:lang w:eastAsia="ru-RU"/>
        </w:rPr>
        <w:t xml:space="preserve">или </w:t>
      </w:r>
      <w:r w:rsidR="002267FB" w:rsidRPr="00E02B50">
        <w:rPr>
          <w:color w:val="000000" w:themeColor="text1"/>
        </w:rPr>
        <w:t xml:space="preserve">Товарную накладную по форме ТОРГ-12 </w:t>
      </w:r>
      <w:r w:rsidRPr="00E02B50">
        <w:rPr>
          <w:color w:val="000000" w:themeColor="text1"/>
          <w:lang w:eastAsia="ru-RU"/>
        </w:rPr>
        <w:t>в порядке и в сроки, установленные Договором.</w:t>
      </w:r>
    </w:p>
    <w:p w14:paraId="18CD9CAE" w14:textId="77777777" w:rsidR="00983D37" w:rsidRPr="00E02B50" w:rsidRDefault="00B558E6" w:rsidP="00055BFC">
      <w:pPr>
        <w:ind w:firstLine="709"/>
        <w:jc w:val="both"/>
        <w:rPr>
          <w:color w:val="000000" w:themeColor="text1"/>
          <w:lang w:eastAsia="ru-RU"/>
        </w:rPr>
      </w:pPr>
      <w:r w:rsidRPr="00E02B50">
        <w:rPr>
          <w:color w:val="000000" w:themeColor="text1"/>
          <w:lang w:eastAsia="ru-RU"/>
        </w:rPr>
        <w:t>8.1.</w:t>
      </w:r>
      <w:r w:rsidR="00FF60AF" w:rsidRPr="00E02B50">
        <w:rPr>
          <w:color w:val="000000" w:themeColor="text1"/>
          <w:lang w:eastAsia="ru-RU"/>
        </w:rPr>
        <w:t>5</w:t>
      </w:r>
      <w:r w:rsidRPr="00E02B50">
        <w:rPr>
          <w:color w:val="000000" w:themeColor="text1"/>
          <w:lang w:eastAsia="ru-RU"/>
        </w:rPr>
        <w:t>.</w:t>
      </w:r>
      <w:r w:rsidR="002267FB" w:rsidRPr="00E02B50">
        <w:rPr>
          <w:color w:val="000000" w:themeColor="text1"/>
          <w:lang w:eastAsia="ru-RU"/>
        </w:rPr>
        <w:t xml:space="preserve"> По требованию Заказчика </w:t>
      </w:r>
      <w:r w:rsidRPr="00E02B50">
        <w:rPr>
          <w:color w:val="000000" w:themeColor="text1"/>
          <w:lang w:eastAsia="ru-RU"/>
        </w:rPr>
        <w:t>предоставлять</w:t>
      </w:r>
      <w:r w:rsidR="002267FB" w:rsidRPr="00E02B50">
        <w:rPr>
          <w:color w:val="000000" w:themeColor="text1"/>
          <w:lang w:eastAsia="ru-RU"/>
        </w:rPr>
        <w:t xml:space="preserve"> </w:t>
      </w:r>
      <w:r w:rsidRPr="00E02B50">
        <w:rPr>
          <w:color w:val="000000" w:themeColor="text1"/>
          <w:lang w:eastAsia="ru-RU"/>
        </w:rPr>
        <w:t>график выполнения поставки и информацию о ходе исполнения Договора.</w:t>
      </w:r>
    </w:p>
    <w:p w14:paraId="230075D6" w14:textId="77777777" w:rsidR="00F06FC5" w:rsidRPr="00E02B50" w:rsidRDefault="00F06FC5" w:rsidP="00055BFC">
      <w:pPr>
        <w:ind w:firstLine="709"/>
        <w:jc w:val="both"/>
        <w:rPr>
          <w:color w:val="000000" w:themeColor="text1"/>
          <w:lang w:eastAsia="ru-RU"/>
        </w:rPr>
      </w:pPr>
      <w:r w:rsidRPr="00E02B50">
        <w:rPr>
          <w:color w:val="000000" w:themeColor="text1"/>
          <w:lang w:eastAsia="ru-RU"/>
        </w:rPr>
        <w:t>8.1.</w:t>
      </w:r>
      <w:r w:rsidR="00FF60AF" w:rsidRPr="00E02B50">
        <w:rPr>
          <w:color w:val="000000" w:themeColor="text1"/>
          <w:lang w:eastAsia="ru-RU"/>
        </w:rPr>
        <w:t>6</w:t>
      </w:r>
      <w:r w:rsidRPr="00E02B50">
        <w:rPr>
          <w:color w:val="000000" w:themeColor="text1"/>
          <w:lang w:eastAsia="ru-RU"/>
        </w:rPr>
        <w:t>.</w:t>
      </w:r>
      <w:r w:rsidR="00FF60AF" w:rsidRPr="00E02B50">
        <w:rPr>
          <w:color w:val="000000" w:themeColor="text1"/>
          <w:lang w:eastAsia="ru-RU"/>
        </w:rPr>
        <w:t> </w:t>
      </w:r>
      <w:r w:rsidRPr="00E02B50">
        <w:rPr>
          <w:color w:val="000000" w:themeColor="text1"/>
          <w:lang w:eastAsia="ru-RU"/>
        </w:rPr>
        <w:t>Включать в заключаемые с соисполнителями договоры условие о согласии соисполнителей на осуществление Уполномоченным органом и органами государственного финансового контроля проверок соблюдения условий, целей и порядка предоставления гранта в форме субсидии, в рамках которой заключен Договор, в том числе путем проведения выездных мероприятий.</w:t>
      </w:r>
    </w:p>
    <w:p w14:paraId="63B5562D" w14:textId="77777777" w:rsidR="00F06FC5" w:rsidRPr="00E02B50" w:rsidRDefault="00F06FC5" w:rsidP="00055BFC">
      <w:pPr>
        <w:ind w:firstLine="709"/>
        <w:jc w:val="both"/>
        <w:rPr>
          <w:color w:val="000000" w:themeColor="text1"/>
          <w:lang w:eastAsia="ru-RU"/>
        </w:rPr>
      </w:pPr>
      <w:r w:rsidRPr="00E02B50">
        <w:rPr>
          <w:color w:val="000000" w:themeColor="text1"/>
          <w:lang w:eastAsia="ru-RU"/>
        </w:rPr>
        <w:t>8.1.</w:t>
      </w:r>
      <w:r w:rsidR="00FF60AF" w:rsidRPr="00E02B50">
        <w:rPr>
          <w:color w:val="000000" w:themeColor="text1"/>
          <w:lang w:eastAsia="ru-RU"/>
        </w:rPr>
        <w:t>7</w:t>
      </w:r>
      <w:r w:rsidRPr="00E02B50">
        <w:rPr>
          <w:color w:val="000000" w:themeColor="text1"/>
          <w:lang w:eastAsia="ru-RU"/>
        </w:rPr>
        <w:t xml:space="preserve">. </w:t>
      </w:r>
      <w:r w:rsidRPr="00E02B50">
        <w:t>Предоставлять по требованию Заказчика копии договоров, соглашений, актов, иных документов со всеми соисполнителями. Для целей настоящего Договора соисполнителями считаются все юридические и/или физические лица, которые участвовали в оказании услуг по настоящему Договору.</w:t>
      </w:r>
    </w:p>
    <w:p w14:paraId="3EB7E878" w14:textId="77777777" w:rsidR="001B275D" w:rsidRPr="00E02B50" w:rsidRDefault="00F86A9D" w:rsidP="00055BFC">
      <w:pPr>
        <w:ind w:firstLine="709"/>
        <w:jc w:val="both"/>
        <w:rPr>
          <w:b/>
          <w:color w:val="000000" w:themeColor="text1"/>
          <w:lang w:eastAsia="ru-RU"/>
        </w:rPr>
      </w:pPr>
      <w:r w:rsidRPr="00E02B50">
        <w:rPr>
          <w:b/>
          <w:color w:val="000000" w:themeColor="text1"/>
          <w:lang w:eastAsia="ru-RU"/>
        </w:rPr>
        <w:t>8.2. </w:t>
      </w:r>
      <w:r w:rsidR="001B275D" w:rsidRPr="00E02B50">
        <w:rPr>
          <w:b/>
          <w:color w:val="000000" w:themeColor="text1"/>
          <w:lang w:eastAsia="ru-RU"/>
        </w:rPr>
        <w:t>Заказчик обязан:</w:t>
      </w:r>
    </w:p>
    <w:p w14:paraId="305E218E" w14:textId="77777777" w:rsidR="001B275D" w:rsidRPr="00E02B50" w:rsidRDefault="00F86A9D" w:rsidP="00055BFC">
      <w:pPr>
        <w:ind w:firstLine="709"/>
        <w:jc w:val="both"/>
        <w:rPr>
          <w:color w:val="000000" w:themeColor="text1"/>
          <w:lang w:eastAsia="ru-RU"/>
        </w:rPr>
      </w:pPr>
      <w:r w:rsidRPr="00E02B50">
        <w:rPr>
          <w:color w:val="000000" w:themeColor="text1"/>
          <w:lang w:eastAsia="ru-RU"/>
        </w:rPr>
        <w:t>8.2.1. С</w:t>
      </w:r>
      <w:r w:rsidR="001B275D" w:rsidRPr="00E02B50">
        <w:rPr>
          <w:color w:val="000000" w:themeColor="text1"/>
          <w:lang w:eastAsia="ru-RU"/>
        </w:rPr>
        <w:t>воевременно принять поставле</w:t>
      </w:r>
      <w:r w:rsidR="00B94687" w:rsidRPr="00E02B50">
        <w:rPr>
          <w:color w:val="000000" w:themeColor="text1"/>
          <w:lang w:eastAsia="ru-RU"/>
        </w:rPr>
        <w:t>нный Товар</w:t>
      </w:r>
      <w:r w:rsidR="007B6CCC" w:rsidRPr="00E02B50">
        <w:rPr>
          <w:color w:val="000000" w:themeColor="text1"/>
          <w:lang w:eastAsia="ru-RU"/>
        </w:rPr>
        <w:t>.</w:t>
      </w:r>
    </w:p>
    <w:p w14:paraId="263A15E3" w14:textId="77777777" w:rsidR="001B275D" w:rsidRPr="00E02B50" w:rsidRDefault="00F86A9D" w:rsidP="00055BFC">
      <w:pPr>
        <w:ind w:firstLine="709"/>
        <w:jc w:val="both"/>
        <w:rPr>
          <w:color w:val="000000" w:themeColor="text1"/>
          <w:lang w:eastAsia="ru-RU"/>
        </w:rPr>
      </w:pPr>
      <w:r w:rsidRPr="00E02B50">
        <w:rPr>
          <w:color w:val="000000" w:themeColor="text1"/>
          <w:lang w:eastAsia="ru-RU"/>
        </w:rPr>
        <w:t>8.2.2. О</w:t>
      </w:r>
      <w:r w:rsidR="001B275D" w:rsidRPr="00E02B50">
        <w:rPr>
          <w:color w:val="000000" w:themeColor="text1"/>
          <w:lang w:eastAsia="ru-RU"/>
        </w:rPr>
        <w:t>платить исполненные обязательства Поставщика на условиях, предусмотренных Договором.</w:t>
      </w:r>
    </w:p>
    <w:p w14:paraId="1D665C04" w14:textId="77777777" w:rsidR="001B275D" w:rsidRPr="00E02B50" w:rsidRDefault="001B275D" w:rsidP="00055BFC">
      <w:pPr>
        <w:ind w:firstLine="709"/>
        <w:jc w:val="both"/>
        <w:rPr>
          <w:b/>
          <w:color w:val="000000" w:themeColor="text1"/>
          <w:lang w:eastAsia="ru-RU"/>
        </w:rPr>
      </w:pPr>
      <w:r w:rsidRPr="00E02B50">
        <w:rPr>
          <w:b/>
          <w:color w:val="000000" w:themeColor="text1"/>
          <w:lang w:eastAsia="ru-RU"/>
        </w:rPr>
        <w:lastRenderedPageBreak/>
        <w:t>8.3.</w:t>
      </w:r>
      <w:r w:rsidR="00F86A9D" w:rsidRPr="00E02B50">
        <w:rPr>
          <w:b/>
          <w:color w:val="000000" w:themeColor="text1"/>
          <w:lang w:eastAsia="ru-RU"/>
        </w:rPr>
        <w:t> </w:t>
      </w:r>
      <w:r w:rsidRPr="00E02B50">
        <w:rPr>
          <w:b/>
          <w:color w:val="000000" w:themeColor="text1"/>
          <w:lang w:eastAsia="ru-RU"/>
        </w:rPr>
        <w:t>Заказчик вправе</w:t>
      </w:r>
      <w:r w:rsidR="00616C70" w:rsidRPr="00E02B50">
        <w:rPr>
          <w:color w:val="000000" w:themeColor="text1"/>
          <w:lang w:eastAsia="ru-RU"/>
        </w:rPr>
        <w:t>,</w:t>
      </w:r>
      <w:r w:rsidR="00616C70" w:rsidRPr="00E02B50">
        <w:rPr>
          <w:b/>
          <w:color w:val="000000" w:themeColor="text1"/>
          <w:lang w:eastAsia="ru-RU"/>
        </w:rPr>
        <w:t xml:space="preserve"> </w:t>
      </w:r>
      <w:r w:rsidR="00616C70" w:rsidRPr="00E02B50">
        <w:rPr>
          <w:color w:val="000000" w:themeColor="text1"/>
          <w:lang w:eastAsia="ru-RU"/>
        </w:rPr>
        <w:t>н</w:t>
      </w:r>
      <w:r w:rsidRPr="00E02B50">
        <w:rPr>
          <w:color w:val="000000" w:themeColor="text1"/>
          <w:lang w:eastAsia="ru-RU"/>
        </w:rPr>
        <w:t xml:space="preserve">аряду с другими правами, предоставленными ему Гражданским кодексом Российской Федерации как кредитору по обязательствам, вытекающим из поставки Товара и </w:t>
      </w:r>
      <w:r w:rsidR="00DC733E" w:rsidRPr="00E02B50">
        <w:rPr>
          <w:color w:val="000000" w:themeColor="text1"/>
          <w:lang w:eastAsia="ru-RU"/>
        </w:rPr>
        <w:t>выполнения работ</w:t>
      </w:r>
      <w:r w:rsidRPr="00E02B50">
        <w:rPr>
          <w:color w:val="000000" w:themeColor="text1"/>
          <w:lang w:eastAsia="ru-RU"/>
        </w:rPr>
        <w:t>, осуществлять следующие права:</w:t>
      </w:r>
    </w:p>
    <w:p w14:paraId="7AE4C1EB" w14:textId="77777777" w:rsidR="001B275D" w:rsidRPr="00E02B50" w:rsidRDefault="00616C70" w:rsidP="00055BFC">
      <w:pPr>
        <w:ind w:firstLine="709"/>
        <w:jc w:val="both"/>
        <w:rPr>
          <w:color w:val="000000" w:themeColor="text1"/>
          <w:lang w:eastAsia="ru-RU"/>
        </w:rPr>
      </w:pPr>
      <w:r w:rsidRPr="00E02B50">
        <w:rPr>
          <w:color w:val="000000" w:themeColor="text1"/>
          <w:lang w:eastAsia="ru-RU"/>
        </w:rPr>
        <w:t>8.3.1</w:t>
      </w:r>
      <w:r w:rsidR="001B275D" w:rsidRPr="00E02B50">
        <w:rPr>
          <w:color w:val="000000" w:themeColor="text1"/>
          <w:lang w:eastAsia="ru-RU"/>
        </w:rPr>
        <w:t>.</w:t>
      </w:r>
      <w:r w:rsidR="00F86A9D" w:rsidRPr="00E02B50">
        <w:rPr>
          <w:color w:val="000000" w:themeColor="text1"/>
          <w:lang w:eastAsia="ru-RU"/>
        </w:rPr>
        <w:t> П</w:t>
      </w:r>
      <w:r w:rsidR="001B275D" w:rsidRPr="00E02B50">
        <w:rPr>
          <w:color w:val="000000" w:themeColor="text1"/>
          <w:lang w:eastAsia="ru-RU"/>
        </w:rPr>
        <w:t>риобрести непоставленный Поставщиком Товар у других лиц с отнесением на Поставщика всех необходимых и разумных расходов на их приобретение, если Поставщик не поставил предусмотренное Договором количество Товара либо не выполнил требования Заказчика о замене некачественного Товара или о доукомплектова</w:t>
      </w:r>
      <w:r w:rsidR="00E20F71" w:rsidRPr="00E02B50">
        <w:rPr>
          <w:color w:val="000000" w:themeColor="text1"/>
          <w:lang w:eastAsia="ru-RU"/>
        </w:rPr>
        <w:t>нии Товара в установленный срок.</w:t>
      </w:r>
    </w:p>
    <w:p w14:paraId="34F0449D" w14:textId="77777777" w:rsidR="001B275D" w:rsidRPr="00E02B50" w:rsidRDefault="00616C70" w:rsidP="00055BFC">
      <w:pPr>
        <w:ind w:firstLine="709"/>
        <w:jc w:val="both"/>
        <w:rPr>
          <w:color w:val="000000" w:themeColor="text1"/>
          <w:lang w:eastAsia="ru-RU"/>
        </w:rPr>
      </w:pPr>
      <w:r w:rsidRPr="00E02B50">
        <w:rPr>
          <w:color w:val="000000" w:themeColor="text1"/>
          <w:lang w:eastAsia="ru-RU"/>
        </w:rPr>
        <w:t>8.3.2</w:t>
      </w:r>
      <w:r w:rsidR="00B94687" w:rsidRPr="00E02B50">
        <w:rPr>
          <w:color w:val="000000" w:themeColor="text1"/>
          <w:lang w:eastAsia="ru-RU"/>
        </w:rPr>
        <w:t>. О</w:t>
      </w:r>
      <w:r w:rsidR="001B275D" w:rsidRPr="00E02B50">
        <w:rPr>
          <w:color w:val="000000" w:themeColor="text1"/>
          <w:lang w:eastAsia="ru-RU"/>
        </w:rPr>
        <w:t xml:space="preserve">тказаться от оплаты Товара ненадлежащего качества и некомплектного Товара, а также некачественно </w:t>
      </w:r>
      <w:r w:rsidR="00DC733E" w:rsidRPr="00E02B50">
        <w:rPr>
          <w:color w:val="000000" w:themeColor="text1"/>
          <w:lang w:eastAsia="ru-RU"/>
        </w:rPr>
        <w:t>выполненных работ</w:t>
      </w:r>
      <w:r w:rsidR="001B275D" w:rsidRPr="00E02B50">
        <w:rPr>
          <w:color w:val="000000" w:themeColor="text1"/>
          <w:lang w:eastAsia="ru-RU"/>
        </w:rPr>
        <w:t>, а в случае их оплаты, потребовать возврата уплаченных сумм вплоть до устранения недостатков, доукомпле</w:t>
      </w:r>
      <w:r w:rsidR="00E20F71" w:rsidRPr="00E02B50">
        <w:rPr>
          <w:color w:val="000000" w:themeColor="text1"/>
          <w:lang w:eastAsia="ru-RU"/>
        </w:rPr>
        <w:t>ктования Товара либо его замены.</w:t>
      </w:r>
    </w:p>
    <w:p w14:paraId="008518C6" w14:textId="77777777" w:rsidR="00A209B5" w:rsidRPr="00E02B50" w:rsidRDefault="00616C70" w:rsidP="00055BFC">
      <w:pPr>
        <w:ind w:firstLine="709"/>
        <w:jc w:val="both"/>
        <w:rPr>
          <w:color w:val="000000" w:themeColor="text1"/>
          <w:lang w:eastAsia="ru-RU"/>
        </w:rPr>
      </w:pPr>
      <w:r w:rsidRPr="00E02B50">
        <w:rPr>
          <w:color w:val="000000" w:themeColor="text1"/>
          <w:lang w:eastAsia="ru-RU"/>
        </w:rPr>
        <w:t>8.3.</w:t>
      </w:r>
      <w:r w:rsidR="00C11B45" w:rsidRPr="00E02B50">
        <w:rPr>
          <w:color w:val="000000" w:themeColor="text1"/>
          <w:lang w:eastAsia="ru-RU"/>
        </w:rPr>
        <w:t>3</w:t>
      </w:r>
      <w:r w:rsidR="001B275D" w:rsidRPr="00E02B50">
        <w:rPr>
          <w:color w:val="000000" w:themeColor="text1"/>
          <w:lang w:eastAsia="ru-RU"/>
        </w:rPr>
        <w:t>.</w:t>
      </w:r>
      <w:r w:rsidR="00E20F71" w:rsidRPr="00E02B50">
        <w:rPr>
          <w:color w:val="000000" w:themeColor="text1"/>
          <w:lang w:eastAsia="ru-RU"/>
        </w:rPr>
        <w:t> П</w:t>
      </w:r>
      <w:r w:rsidR="001B275D" w:rsidRPr="00E02B50">
        <w:rPr>
          <w:color w:val="000000" w:themeColor="text1"/>
          <w:lang w:eastAsia="ru-RU"/>
        </w:rPr>
        <w:t>ривлекать</w:t>
      </w:r>
      <w:r w:rsidR="00BF71DD" w:rsidRPr="00E02B50">
        <w:rPr>
          <w:color w:val="000000" w:themeColor="text1"/>
          <w:lang w:eastAsia="ru-RU"/>
        </w:rPr>
        <w:t>, за свой счёт,</w:t>
      </w:r>
      <w:r w:rsidR="001B275D" w:rsidRPr="00E02B50">
        <w:rPr>
          <w:color w:val="000000" w:themeColor="text1"/>
          <w:lang w:eastAsia="ru-RU"/>
        </w:rPr>
        <w:t xml:space="preserve"> независимых экспертов для проверки соот</w:t>
      </w:r>
      <w:r w:rsidR="009800FC" w:rsidRPr="00E02B50">
        <w:rPr>
          <w:color w:val="000000" w:themeColor="text1"/>
          <w:lang w:eastAsia="ru-RU"/>
        </w:rPr>
        <w:t>ветствия качества поставленного и собранного</w:t>
      </w:r>
      <w:r w:rsidR="001B275D" w:rsidRPr="00E02B50">
        <w:rPr>
          <w:color w:val="000000" w:themeColor="text1"/>
          <w:lang w:eastAsia="ru-RU"/>
        </w:rPr>
        <w:t xml:space="preserve"> Поставщиком Товара требованиям, установленным Договором.</w:t>
      </w:r>
    </w:p>
    <w:p w14:paraId="0D142053" w14:textId="77777777" w:rsidR="00356C4F" w:rsidRPr="00E02B50" w:rsidRDefault="00356C4F" w:rsidP="00055BFC">
      <w:pPr>
        <w:ind w:firstLine="709"/>
        <w:jc w:val="both"/>
        <w:rPr>
          <w:color w:val="000000" w:themeColor="text1"/>
          <w:lang w:eastAsia="ru-RU"/>
        </w:rPr>
      </w:pPr>
      <w:r w:rsidRPr="00E02B50">
        <w:rPr>
          <w:color w:val="000000" w:themeColor="text1"/>
          <w:lang w:eastAsia="ru-RU"/>
        </w:rPr>
        <w:t>8.3.</w:t>
      </w:r>
      <w:r w:rsidR="00C11B45" w:rsidRPr="00E02B50">
        <w:rPr>
          <w:color w:val="000000" w:themeColor="text1"/>
          <w:lang w:eastAsia="ru-RU"/>
        </w:rPr>
        <w:t>4</w:t>
      </w:r>
      <w:r w:rsidRPr="00E02B50">
        <w:rPr>
          <w:color w:val="000000" w:themeColor="text1"/>
          <w:lang w:eastAsia="ru-RU"/>
        </w:rPr>
        <w:t>. Назначить комиссию для прием</w:t>
      </w:r>
      <w:r w:rsidR="00205852" w:rsidRPr="00E02B50">
        <w:rPr>
          <w:color w:val="000000" w:themeColor="text1"/>
          <w:lang w:eastAsia="ru-RU"/>
        </w:rPr>
        <w:t>к</w:t>
      </w:r>
      <w:r w:rsidRPr="00E02B50">
        <w:rPr>
          <w:color w:val="000000" w:themeColor="text1"/>
          <w:lang w:eastAsia="ru-RU"/>
        </w:rPr>
        <w:t xml:space="preserve">и Товара по настоящему </w:t>
      </w:r>
      <w:r w:rsidR="00205852" w:rsidRPr="00E02B50">
        <w:rPr>
          <w:color w:val="000000" w:themeColor="text1"/>
          <w:lang w:eastAsia="ru-RU"/>
        </w:rPr>
        <w:t>Д</w:t>
      </w:r>
      <w:r w:rsidRPr="00E02B50">
        <w:rPr>
          <w:color w:val="000000" w:themeColor="text1"/>
          <w:lang w:eastAsia="ru-RU"/>
        </w:rPr>
        <w:t>оговору.</w:t>
      </w:r>
    </w:p>
    <w:p w14:paraId="5828D310" w14:textId="77777777" w:rsidR="00E20F71" w:rsidRPr="00E02B50" w:rsidRDefault="00E20F71" w:rsidP="00055BFC">
      <w:pPr>
        <w:ind w:firstLine="709"/>
        <w:jc w:val="both"/>
        <w:rPr>
          <w:b/>
          <w:color w:val="000000" w:themeColor="text1"/>
          <w:lang w:eastAsia="ru-RU"/>
        </w:rPr>
      </w:pPr>
      <w:r w:rsidRPr="00E02B50">
        <w:rPr>
          <w:b/>
          <w:color w:val="000000" w:themeColor="text1"/>
          <w:lang w:eastAsia="ru-RU"/>
        </w:rPr>
        <w:t>8.4. Поставщик вправе:</w:t>
      </w:r>
    </w:p>
    <w:p w14:paraId="3135FA06" w14:textId="77777777" w:rsidR="00E20F71" w:rsidRPr="00E02B50" w:rsidRDefault="00E20F71" w:rsidP="00055BFC">
      <w:pPr>
        <w:ind w:firstLine="709"/>
        <w:jc w:val="both"/>
        <w:rPr>
          <w:color w:val="000000" w:themeColor="text1"/>
          <w:lang w:eastAsia="ru-RU"/>
        </w:rPr>
      </w:pPr>
      <w:r w:rsidRPr="00E02B50">
        <w:rPr>
          <w:color w:val="000000" w:themeColor="text1"/>
          <w:lang w:eastAsia="ru-RU"/>
        </w:rPr>
        <w:t xml:space="preserve">8.4.1. Требовать от Заказчика </w:t>
      </w:r>
      <w:r w:rsidR="009B048E" w:rsidRPr="00E02B50">
        <w:rPr>
          <w:color w:val="000000" w:themeColor="text1"/>
          <w:lang w:eastAsia="ru-RU"/>
        </w:rPr>
        <w:t xml:space="preserve">оплаты своевременно поставленных Товаров надлежащего качества, </w:t>
      </w:r>
      <w:r w:rsidR="000F032C" w:rsidRPr="00E02B50">
        <w:rPr>
          <w:color w:val="000000" w:themeColor="text1"/>
          <w:lang w:eastAsia="ru-RU"/>
        </w:rPr>
        <w:t xml:space="preserve">а также </w:t>
      </w:r>
      <w:r w:rsidR="00207662" w:rsidRPr="00E02B50">
        <w:rPr>
          <w:color w:val="000000" w:themeColor="text1"/>
          <w:lang w:eastAsia="ru-RU"/>
        </w:rPr>
        <w:t xml:space="preserve">выполненных </w:t>
      </w:r>
      <w:r w:rsidRPr="00E02B50">
        <w:rPr>
          <w:color w:val="000000" w:themeColor="text1"/>
          <w:lang w:eastAsia="ru-RU"/>
        </w:rPr>
        <w:t xml:space="preserve">и принятых его уполномоченным представителем </w:t>
      </w:r>
      <w:r w:rsidR="00207662" w:rsidRPr="00E02B50">
        <w:rPr>
          <w:color w:val="000000" w:themeColor="text1"/>
          <w:lang w:eastAsia="ru-RU"/>
        </w:rPr>
        <w:t xml:space="preserve">работ </w:t>
      </w:r>
      <w:r w:rsidRPr="00E02B50">
        <w:rPr>
          <w:color w:val="000000" w:themeColor="text1"/>
          <w:lang w:eastAsia="ru-RU"/>
        </w:rPr>
        <w:t>по настоящему Договору</w:t>
      </w:r>
      <w:r w:rsidR="00F90894" w:rsidRPr="00E02B50">
        <w:rPr>
          <w:color w:val="000000" w:themeColor="text1"/>
          <w:lang w:eastAsia="ru-RU"/>
        </w:rPr>
        <w:t>.</w:t>
      </w:r>
    </w:p>
    <w:p w14:paraId="7EC574DE" w14:textId="77777777" w:rsidR="006B24AD" w:rsidRPr="00E02B50" w:rsidRDefault="006B24AD" w:rsidP="00055BFC">
      <w:pPr>
        <w:ind w:firstLine="709"/>
        <w:jc w:val="both"/>
        <w:rPr>
          <w:color w:val="000000" w:themeColor="text1"/>
          <w:lang w:eastAsia="ru-RU"/>
        </w:rPr>
      </w:pPr>
      <w:r w:rsidRPr="00E02B50">
        <w:rPr>
          <w:color w:val="000000" w:themeColor="text1"/>
          <w:lang w:eastAsia="ru-RU"/>
        </w:rPr>
        <w:t>8.4.2.  Привлечь к исполнению своих обязательств по настоящему Договору других лиц - субподрядчиков, обладающих специальными знаниями, навыками, специальным оборудованием и т.п., по видам (содержанию) работ, предусмотренных Договором и Техническим заданием. При этом Поставщик несет ответственность перед Заказчиком за неисполнение или ненадлежащее исполнение обязательств субподрядчиками.</w:t>
      </w:r>
    </w:p>
    <w:p w14:paraId="78216DCB" w14:textId="77777777" w:rsidR="006B24AD" w:rsidRPr="00E02B50" w:rsidRDefault="006B24AD" w:rsidP="00055BFC">
      <w:pPr>
        <w:ind w:firstLine="709"/>
        <w:jc w:val="both"/>
        <w:rPr>
          <w:color w:val="000000" w:themeColor="text1"/>
          <w:lang w:eastAsia="ru-RU"/>
        </w:rPr>
      </w:pPr>
      <w:r w:rsidRPr="00E02B50">
        <w:rPr>
          <w:color w:val="000000" w:themeColor="text1"/>
          <w:lang w:eastAsia="ru-RU"/>
        </w:rPr>
        <w:t>8.4.3. Привлечение субподрядчиков не влечет изменение Цены Договора и/или объемов работ по Договору.</w:t>
      </w:r>
    </w:p>
    <w:p w14:paraId="357DFC68" w14:textId="77777777" w:rsidR="00B230EC" w:rsidRPr="00E02B50" w:rsidRDefault="00B230EC" w:rsidP="00055BFC">
      <w:pPr>
        <w:jc w:val="both"/>
        <w:rPr>
          <w:b/>
          <w:color w:val="000000" w:themeColor="text1"/>
        </w:rPr>
      </w:pPr>
    </w:p>
    <w:p w14:paraId="3D48FEC5" w14:textId="77777777" w:rsidR="003019C3" w:rsidRPr="00E02B50" w:rsidRDefault="00D214E3" w:rsidP="00055BFC">
      <w:pPr>
        <w:jc w:val="center"/>
        <w:rPr>
          <w:b/>
          <w:color w:val="000000" w:themeColor="text1"/>
        </w:rPr>
      </w:pPr>
      <w:r w:rsidRPr="00E02B50">
        <w:rPr>
          <w:b/>
          <w:color w:val="000000" w:themeColor="text1"/>
        </w:rPr>
        <w:t>9</w:t>
      </w:r>
      <w:r w:rsidR="0061445B" w:rsidRPr="00E02B50">
        <w:rPr>
          <w:b/>
          <w:color w:val="000000" w:themeColor="text1"/>
        </w:rPr>
        <w:t>. ФОРС-МАЖОР</w:t>
      </w:r>
    </w:p>
    <w:p w14:paraId="34628F01" w14:textId="77777777" w:rsidR="003019C3" w:rsidRPr="00E02B50" w:rsidRDefault="00FD6FB5" w:rsidP="00055BFC">
      <w:pPr>
        <w:ind w:firstLine="709"/>
        <w:jc w:val="both"/>
        <w:rPr>
          <w:color w:val="000000" w:themeColor="text1"/>
        </w:rPr>
      </w:pPr>
      <w:r w:rsidRPr="00E02B50">
        <w:rPr>
          <w:color w:val="000000" w:themeColor="text1"/>
        </w:rPr>
        <w:t>9.1. </w:t>
      </w:r>
      <w:r w:rsidR="0061445B" w:rsidRPr="00E02B50">
        <w:rPr>
          <w:color w:val="000000" w:themeColor="text1"/>
        </w:rPr>
        <w:t xml:space="preserve">Ни одна из Сторон не несет ответственности перед другой Стороной за неисполнение обязательств по настоящему </w:t>
      </w:r>
      <w:r w:rsidR="00DB11A7" w:rsidRPr="00E02B50">
        <w:rPr>
          <w:color w:val="000000" w:themeColor="text1"/>
        </w:rPr>
        <w:t>Договору</w:t>
      </w:r>
      <w:r w:rsidR="0061445B" w:rsidRPr="00E02B50">
        <w:rPr>
          <w:color w:val="000000" w:themeColor="text1"/>
        </w:rPr>
        <w:t>, обусловленное действием обстоятельств непреодолимой силы, т.е. чрезвычайных и непредотвратимых, а также издание актов государственных органов.</w:t>
      </w:r>
    </w:p>
    <w:p w14:paraId="4414DF1F" w14:textId="77777777" w:rsidR="003019C3" w:rsidRPr="00E02B50" w:rsidRDefault="00FD6FB5" w:rsidP="00055BFC">
      <w:pPr>
        <w:ind w:firstLine="709"/>
        <w:jc w:val="both"/>
        <w:rPr>
          <w:color w:val="000000" w:themeColor="text1"/>
        </w:rPr>
      </w:pPr>
      <w:r w:rsidRPr="00E02B50">
        <w:rPr>
          <w:color w:val="000000" w:themeColor="text1"/>
        </w:rPr>
        <w:t>9.2. </w:t>
      </w:r>
      <w:r w:rsidR="0061445B" w:rsidRPr="00E02B50">
        <w:rPr>
          <w:color w:val="000000" w:themeColor="text1"/>
        </w:rPr>
        <w:t xml:space="preserve">Сторона, которая не исполняет своего обязательства вследствие действия непреодолимой силы, должна в течение 10 (десяти) </w:t>
      </w:r>
      <w:r w:rsidRPr="00E02B50">
        <w:rPr>
          <w:color w:val="000000" w:themeColor="text1"/>
        </w:rPr>
        <w:t xml:space="preserve">календарных </w:t>
      </w:r>
      <w:r w:rsidR="0061445B" w:rsidRPr="00E02B50">
        <w:rPr>
          <w:color w:val="000000" w:themeColor="text1"/>
        </w:rPr>
        <w:t xml:space="preserve">дней известить в письменном виде другую Сторону о таких обстоятельствах и их влиянии на исполнение обязательств по </w:t>
      </w:r>
      <w:r w:rsidR="00DB11A7" w:rsidRPr="00E02B50">
        <w:rPr>
          <w:color w:val="000000" w:themeColor="text1"/>
        </w:rPr>
        <w:t>Договору</w:t>
      </w:r>
      <w:r w:rsidR="0061445B" w:rsidRPr="00E02B50">
        <w:rPr>
          <w:color w:val="000000" w:themeColor="text1"/>
        </w:rPr>
        <w:t>.</w:t>
      </w:r>
    </w:p>
    <w:p w14:paraId="6FC08638" w14:textId="77777777" w:rsidR="003019C3" w:rsidRPr="00E02B50" w:rsidRDefault="008C75AC" w:rsidP="00055BFC">
      <w:pPr>
        <w:ind w:firstLine="709"/>
        <w:jc w:val="both"/>
        <w:rPr>
          <w:b/>
          <w:bCs/>
          <w:color w:val="000000" w:themeColor="text1"/>
        </w:rPr>
      </w:pPr>
      <w:r w:rsidRPr="00E02B50">
        <w:rPr>
          <w:color w:val="000000" w:themeColor="text1"/>
        </w:rPr>
        <w:t>9.3. </w:t>
      </w:r>
      <w:r w:rsidR="0061445B" w:rsidRPr="00E02B50">
        <w:rPr>
          <w:color w:val="000000" w:themeColor="text1"/>
        </w:rPr>
        <w:t xml:space="preserve">Если обстоятельства непреодолимой силы действуют на протяжении 3 (трех) последовательных месяцев, настоящий </w:t>
      </w:r>
      <w:r w:rsidR="00DB11A7" w:rsidRPr="00E02B50">
        <w:rPr>
          <w:color w:val="000000" w:themeColor="text1"/>
        </w:rPr>
        <w:t>Договор</w:t>
      </w:r>
      <w:r w:rsidR="0061445B" w:rsidRPr="00E02B50">
        <w:rPr>
          <w:color w:val="000000" w:themeColor="text1"/>
        </w:rPr>
        <w:t xml:space="preserve">, может быть, расторгнут любой из Сторон путем направления письменного уведомления другой Стороне, предварительно осуществив расчеты по настоящему </w:t>
      </w:r>
      <w:r w:rsidR="00DB11A7" w:rsidRPr="00E02B50">
        <w:rPr>
          <w:color w:val="000000" w:themeColor="text1"/>
        </w:rPr>
        <w:t>Договору</w:t>
      </w:r>
      <w:r w:rsidR="0061445B" w:rsidRPr="00E02B50">
        <w:rPr>
          <w:color w:val="000000" w:themeColor="text1"/>
        </w:rPr>
        <w:t xml:space="preserve"> в рамках выполненных обязательств. </w:t>
      </w:r>
    </w:p>
    <w:p w14:paraId="47EA0A01" w14:textId="77777777" w:rsidR="00394D1D" w:rsidRPr="00E02B50" w:rsidRDefault="00394D1D" w:rsidP="00055BFC">
      <w:pPr>
        <w:ind w:firstLine="709"/>
        <w:jc w:val="both"/>
        <w:rPr>
          <w:color w:val="000000" w:themeColor="text1"/>
        </w:rPr>
      </w:pPr>
    </w:p>
    <w:p w14:paraId="788EA559" w14:textId="77777777" w:rsidR="00EB577B" w:rsidRPr="00E02B50" w:rsidRDefault="00EB577B" w:rsidP="00055BFC">
      <w:pPr>
        <w:jc w:val="center"/>
        <w:rPr>
          <w:b/>
          <w:color w:val="000000" w:themeColor="text1"/>
        </w:rPr>
      </w:pPr>
      <w:r w:rsidRPr="00E02B50">
        <w:rPr>
          <w:b/>
          <w:color w:val="000000" w:themeColor="text1"/>
        </w:rPr>
        <w:t>1</w:t>
      </w:r>
      <w:r w:rsidR="00D51977" w:rsidRPr="00E02B50">
        <w:rPr>
          <w:b/>
          <w:color w:val="000000" w:themeColor="text1"/>
        </w:rPr>
        <w:t>0</w:t>
      </w:r>
      <w:r w:rsidRPr="00E02B50">
        <w:rPr>
          <w:b/>
          <w:color w:val="000000" w:themeColor="text1"/>
        </w:rPr>
        <w:t>. ЗАЯВЛЕНИЕ ОБ ОБСТОЯТЕЛЬСТВАХ И ВО</w:t>
      </w:r>
      <w:r w:rsidR="00076F04" w:rsidRPr="00E02B50">
        <w:rPr>
          <w:b/>
          <w:color w:val="000000" w:themeColor="text1"/>
        </w:rPr>
        <w:t>З</w:t>
      </w:r>
      <w:r w:rsidRPr="00E02B50">
        <w:rPr>
          <w:b/>
          <w:color w:val="000000" w:themeColor="text1"/>
        </w:rPr>
        <w:t>МЕЩЕНИИ ПОТЕРЬ</w:t>
      </w:r>
    </w:p>
    <w:p w14:paraId="136A3122" w14:textId="77777777" w:rsidR="002567AE" w:rsidRPr="00E02B50" w:rsidRDefault="001625C0" w:rsidP="00055BFC">
      <w:pPr>
        <w:ind w:firstLine="709"/>
        <w:jc w:val="both"/>
        <w:rPr>
          <w:color w:val="000000" w:themeColor="text1"/>
        </w:rPr>
      </w:pPr>
      <w:r w:rsidRPr="00E02B50">
        <w:rPr>
          <w:color w:val="000000" w:themeColor="text1"/>
        </w:rPr>
        <w:t>1</w:t>
      </w:r>
      <w:r w:rsidR="00D51977" w:rsidRPr="00E02B50">
        <w:rPr>
          <w:color w:val="000000" w:themeColor="text1"/>
        </w:rPr>
        <w:t>0</w:t>
      </w:r>
      <w:r w:rsidRPr="00E02B50">
        <w:rPr>
          <w:color w:val="000000" w:themeColor="text1"/>
        </w:rPr>
        <w:t>.1.</w:t>
      </w:r>
      <w:r w:rsidR="00991CFA" w:rsidRPr="00E02B50">
        <w:rPr>
          <w:color w:val="000000" w:themeColor="text1"/>
        </w:rPr>
        <w:t xml:space="preserve"> Поставщик</w:t>
      </w:r>
      <w:r w:rsidR="002567AE" w:rsidRPr="00E02B50">
        <w:rPr>
          <w:color w:val="000000" w:themeColor="text1"/>
        </w:rPr>
        <w:t xml:space="preserve"> гарантирует, что он:</w:t>
      </w:r>
    </w:p>
    <w:p w14:paraId="6BEBAB1C" w14:textId="77777777" w:rsidR="002567AE" w:rsidRPr="00E02B50" w:rsidRDefault="002567AE" w:rsidP="00055BFC">
      <w:pPr>
        <w:ind w:firstLine="709"/>
        <w:jc w:val="both"/>
        <w:rPr>
          <w:color w:val="000000" w:themeColor="text1"/>
        </w:rPr>
      </w:pPr>
      <w:r w:rsidRPr="00E02B50">
        <w:rPr>
          <w:color w:val="000000" w:themeColor="text1"/>
        </w:rPr>
        <w:t>-</w:t>
      </w:r>
      <w:r w:rsidR="002065A5" w:rsidRPr="00E02B50">
        <w:rPr>
          <w:color w:val="000000" w:themeColor="text1"/>
        </w:rPr>
        <w:t> </w:t>
      </w:r>
      <w:r w:rsidRPr="00E02B50">
        <w:rPr>
          <w:color w:val="000000" w:themeColor="text1"/>
        </w:rPr>
        <w:t>зарегистрирован в ЕГРЮЛ надлежащим образом;</w:t>
      </w:r>
    </w:p>
    <w:p w14:paraId="4B102F22" w14:textId="77777777" w:rsidR="002567AE" w:rsidRPr="00E02B50" w:rsidRDefault="002567AE" w:rsidP="00055BFC">
      <w:pPr>
        <w:ind w:firstLine="709"/>
        <w:jc w:val="both"/>
        <w:rPr>
          <w:color w:val="000000" w:themeColor="text1"/>
        </w:rPr>
      </w:pPr>
      <w:r w:rsidRPr="00E02B50">
        <w:rPr>
          <w:color w:val="000000" w:themeColor="text1"/>
        </w:rPr>
        <w:t>-</w:t>
      </w:r>
      <w:r w:rsidR="002065A5" w:rsidRPr="00E02B50">
        <w:rPr>
          <w:color w:val="000000" w:themeColor="text1"/>
        </w:rPr>
        <w:t> </w:t>
      </w:r>
      <w:r w:rsidRPr="00E02B50">
        <w:rPr>
          <w:color w:val="000000" w:themeColor="text1"/>
        </w:rPr>
        <w:t>располагает персоналом, имуществом и материальн</w:t>
      </w:r>
      <w:r w:rsidR="002065A5" w:rsidRPr="00E02B50">
        <w:rPr>
          <w:color w:val="000000" w:themeColor="text1"/>
        </w:rPr>
        <w:t xml:space="preserve">ыми ресурсами, необходимыми для </w:t>
      </w:r>
      <w:r w:rsidRPr="00E02B50">
        <w:rPr>
          <w:color w:val="000000" w:themeColor="text1"/>
        </w:rPr>
        <w:t>выполнения своих обязательств по Договору, принимает все меры должной осмотрительности;</w:t>
      </w:r>
    </w:p>
    <w:p w14:paraId="46ECFCCC" w14:textId="77777777" w:rsidR="002567AE" w:rsidRPr="00E02B50" w:rsidRDefault="001625C0" w:rsidP="00055BFC">
      <w:pPr>
        <w:ind w:firstLine="709"/>
        <w:jc w:val="both"/>
        <w:rPr>
          <w:color w:val="000000" w:themeColor="text1"/>
        </w:rPr>
      </w:pPr>
      <w:r w:rsidRPr="00E02B50">
        <w:rPr>
          <w:color w:val="000000" w:themeColor="text1"/>
        </w:rPr>
        <w:t>-</w:t>
      </w:r>
      <w:r w:rsidR="002065A5" w:rsidRPr="00E02B50">
        <w:rPr>
          <w:color w:val="000000" w:themeColor="text1"/>
        </w:rPr>
        <w:t> </w:t>
      </w:r>
      <w:r w:rsidR="002567AE" w:rsidRPr="00E02B50">
        <w:rPr>
          <w:color w:val="000000" w:themeColor="text1"/>
        </w:rPr>
        <w:t>своевременно и в полном объеме уплачивает налоги, сборы и страховые взносы;</w:t>
      </w:r>
    </w:p>
    <w:p w14:paraId="0CAB08F6" w14:textId="77777777" w:rsidR="002567AE" w:rsidRPr="00E02B50" w:rsidRDefault="002567AE" w:rsidP="00055BFC">
      <w:pPr>
        <w:ind w:firstLine="709"/>
        <w:jc w:val="both"/>
        <w:rPr>
          <w:color w:val="000000" w:themeColor="text1"/>
        </w:rPr>
      </w:pPr>
      <w:r w:rsidRPr="00E02B50">
        <w:rPr>
          <w:color w:val="000000" w:themeColor="text1"/>
        </w:rPr>
        <w:t>-</w:t>
      </w:r>
      <w:r w:rsidR="002065A5" w:rsidRPr="00E02B50">
        <w:rPr>
          <w:color w:val="000000" w:themeColor="text1"/>
        </w:rPr>
        <w:t> </w:t>
      </w:r>
      <w:r w:rsidRPr="00E02B50">
        <w:rPr>
          <w:color w:val="000000" w:themeColor="text1"/>
        </w:rPr>
        <w:t>отражает в налоговой отчетности по НДС все суммы НДС, предъявленные Заказчику</w:t>
      </w:r>
      <w:r w:rsidR="006B24AD" w:rsidRPr="00E02B50">
        <w:rPr>
          <w:color w:val="000000" w:themeColor="text1"/>
        </w:rPr>
        <w:t>.</w:t>
      </w:r>
    </w:p>
    <w:p w14:paraId="18837998" w14:textId="77777777" w:rsidR="002567AE" w:rsidRPr="00E02B50" w:rsidRDefault="001625C0" w:rsidP="00055BFC">
      <w:pPr>
        <w:ind w:firstLine="709"/>
        <w:jc w:val="both"/>
        <w:rPr>
          <w:color w:val="000000" w:themeColor="text1"/>
        </w:rPr>
      </w:pPr>
      <w:r w:rsidRPr="00E02B50">
        <w:rPr>
          <w:color w:val="000000" w:themeColor="text1"/>
        </w:rPr>
        <w:t>1</w:t>
      </w:r>
      <w:r w:rsidR="00D51977" w:rsidRPr="00E02B50">
        <w:rPr>
          <w:color w:val="000000" w:themeColor="text1"/>
        </w:rPr>
        <w:t>0</w:t>
      </w:r>
      <w:r w:rsidRPr="00E02B50">
        <w:rPr>
          <w:color w:val="000000" w:themeColor="text1"/>
        </w:rPr>
        <w:t>.2.</w:t>
      </w:r>
      <w:r w:rsidR="00724E89" w:rsidRPr="00E02B50">
        <w:rPr>
          <w:color w:val="000000" w:themeColor="text1"/>
        </w:rPr>
        <w:t> </w:t>
      </w:r>
      <w:r w:rsidRPr="00E02B50">
        <w:rPr>
          <w:color w:val="000000" w:themeColor="text1"/>
        </w:rPr>
        <w:t>Поставщик</w:t>
      </w:r>
      <w:r w:rsidR="002567AE" w:rsidRPr="00E02B50">
        <w:rPr>
          <w:color w:val="000000" w:themeColor="text1"/>
        </w:rPr>
        <w:t xml:space="preserve"> обязуется возместить Заказчику имущественные потери, возникшие у него вследствие:</w:t>
      </w:r>
    </w:p>
    <w:p w14:paraId="06DC86DA" w14:textId="77777777" w:rsidR="002567AE" w:rsidRPr="00E02B50" w:rsidRDefault="00724E89" w:rsidP="00055BFC">
      <w:pPr>
        <w:ind w:firstLine="709"/>
        <w:jc w:val="both"/>
        <w:rPr>
          <w:color w:val="000000" w:themeColor="text1"/>
        </w:rPr>
      </w:pPr>
      <w:r w:rsidRPr="00E02B50">
        <w:rPr>
          <w:color w:val="000000" w:themeColor="text1"/>
        </w:rPr>
        <w:t>- </w:t>
      </w:r>
      <w:r w:rsidR="001625C0" w:rsidRPr="00E02B50">
        <w:rPr>
          <w:color w:val="000000" w:themeColor="text1"/>
        </w:rPr>
        <w:t>нарушения Поставщиком</w:t>
      </w:r>
      <w:r w:rsidR="002567AE" w:rsidRPr="00E02B50">
        <w:rPr>
          <w:color w:val="000000" w:themeColor="text1"/>
        </w:rPr>
        <w:t xml:space="preserve"> указанных в пункте 1</w:t>
      </w:r>
      <w:r w:rsidR="00D51977" w:rsidRPr="00E02B50">
        <w:rPr>
          <w:color w:val="000000" w:themeColor="text1"/>
        </w:rPr>
        <w:t>0</w:t>
      </w:r>
      <w:r w:rsidR="002567AE" w:rsidRPr="00E02B50">
        <w:rPr>
          <w:color w:val="000000" w:themeColor="text1"/>
        </w:rPr>
        <w:t>.1 гарантий;</w:t>
      </w:r>
    </w:p>
    <w:p w14:paraId="552E0960" w14:textId="77777777" w:rsidR="002567AE" w:rsidRPr="00E02B50" w:rsidRDefault="002567AE" w:rsidP="00055BFC">
      <w:pPr>
        <w:ind w:firstLine="709"/>
        <w:jc w:val="both"/>
        <w:rPr>
          <w:color w:val="000000" w:themeColor="text1"/>
        </w:rPr>
      </w:pPr>
      <w:r w:rsidRPr="00E02B50">
        <w:rPr>
          <w:color w:val="000000" w:themeColor="text1"/>
        </w:rPr>
        <w:lastRenderedPageBreak/>
        <w:t>-</w:t>
      </w:r>
      <w:r w:rsidR="00724E89" w:rsidRPr="00E02B50">
        <w:rPr>
          <w:color w:val="000000" w:themeColor="text1"/>
        </w:rPr>
        <w:t> </w:t>
      </w:r>
      <w:r w:rsidRPr="00E02B50">
        <w:rPr>
          <w:color w:val="000000" w:themeColor="text1"/>
        </w:rPr>
        <w:t xml:space="preserve">ошибок и ненадлежащего (несвоевременного) оформления </w:t>
      </w:r>
      <w:r w:rsidR="0054163F" w:rsidRPr="00E02B50">
        <w:rPr>
          <w:color w:val="000000" w:themeColor="text1"/>
        </w:rPr>
        <w:t>Поставщиком</w:t>
      </w:r>
      <w:r w:rsidRPr="00E02B50">
        <w:rPr>
          <w:color w:val="000000" w:themeColor="text1"/>
        </w:rPr>
        <w:t xml:space="preserve"> счетов-фактур и иных первичных учетных документов при исполнении настоящего Договора, либо их несвоевременная передача в адрес Заказчика;</w:t>
      </w:r>
    </w:p>
    <w:p w14:paraId="622A79D8" w14:textId="77777777" w:rsidR="002567AE" w:rsidRPr="00E02B50" w:rsidRDefault="00724E89" w:rsidP="00055BFC">
      <w:pPr>
        <w:ind w:firstLine="709"/>
        <w:jc w:val="both"/>
        <w:rPr>
          <w:color w:val="000000" w:themeColor="text1"/>
        </w:rPr>
      </w:pPr>
      <w:r w:rsidRPr="00E02B50">
        <w:rPr>
          <w:color w:val="000000" w:themeColor="text1"/>
        </w:rPr>
        <w:t>- </w:t>
      </w:r>
      <w:r w:rsidR="002567AE" w:rsidRPr="00E02B50">
        <w:rPr>
          <w:color w:val="000000" w:themeColor="text1"/>
        </w:rPr>
        <w:t xml:space="preserve">неотражения или несвоевременного отражения </w:t>
      </w:r>
      <w:r w:rsidR="001625C0" w:rsidRPr="00E02B50">
        <w:rPr>
          <w:color w:val="000000" w:themeColor="text1"/>
        </w:rPr>
        <w:t>Поставщиком</w:t>
      </w:r>
      <w:r w:rsidR="002567AE" w:rsidRPr="00E02B50">
        <w:rPr>
          <w:color w:val="000000" w:themeColor="text1"/>
        </w:rPr>
        <w:t xml:space="preserve"> счетов-фактур, выставленных в </w:t>
      </w:r>
      <w:r w:rsidR="001625C0" w:rsidRPr="00E02B50">
        <w:rPr>
          <w:color w:val="000000" w:themeColor="text1"/>
        </w:rPr>
        <w:t>адрес Заказчика, в декларации по НДС;</w:t>
      </w:r>
    </w:p>
    <w:p w14:paraId="129148BC" w14:textId="77777777" w:rsidR="001625C0" w:rsidRPr="00E02B50" w:rsidRDefault="00724E89" w:rsidP="00055BFC">
      <w:pPr>
        <w:ind w:firstLine="709"/>
        <w:jc w:val="both"/>
        <w:rPr>
          <w:color w:val="000000" w:themeColor="text1"/>
        </w:rPr>
      </w:pPr>
      <w:r w:rsidRPr="00E02B50">
        <w:rPr>
          <w:color w:val="000000" w:themeColor="text1"/>
        </w:rPr>
        <w:t>- </w:t>
      </w:r>
      <w:r w:rsidR="001625C0" w:rsidRPr="00E02B50">
        <w:rPr>
          <w:color w:val="000000" w:themeColor="text1"/>
        </w:rPr>
        <w:t>неустранения признаков несформированного по цепочке хозяйственных операций с участием Поставщика источника для принятия Заказчиком к вычету сумм НДС.</w:t>
      </w:r>
    </w:p>
    <w:p w14:paraId="6AA01209" w14:textId="77777777" w:rsidR="001625C0" w:rsidRPr="00E02B50" w:rsidRDefault="001625C0" w:rsidP="00055BFC">
      <w:pPr>
        <w:ind w:firstLine="709"/>
        <w:jc w:val="both"/>
        <w:rPr>
          <w:color w:val="000000" w:themeColor="text1"/>
        </w:rPr>
      </w:pPr>
      <w:r w:rsidRPr="00E02B50">
        <w:rPr>
          <w:color w:val="000000" w:themeColor="text1"/>
        </w:rPr>
        <w:t>1</w:t>
      </w:r>
      <w:r w:rsidR="00D51977" w:rsidRPr="00E02B50">
        <w:rPr>
          <w:color w:val="000000" w:themeColor="text1"/>
        </w:rPr>
        <w:t>0</w:t>
      </w:r>
      <w:r w:rsidRPr="00E02B50">
        <w:rPr>
          <w:color w:val="000000" w:themeColor="text1"/>
        </w:rPr>
        <w:t>.3</w:t>
      </w:r>
      <w:r w:rsidR="00724E89" w:rsidRPr="00E02B50">
        <w:rPr>
          <w:color w:val="000000" w:themeColor="text1"/>
        </w:rPr>
        <w:t>. </w:t>
      </w:r>
      <w:r w:rsidRPr="00E02B50">
        <w:rPr>
          <w:color w:val="000000" w:themeColor="text1"/>
        </w:rPr>
        <w:t xml:space="preserve">Поставщик возмещает Заказчику имущественные потери в полном объеме в размере сумм, уплаченных на основании решения налогового органа/вступившего в законную силу решения суда, подтверждающего правомерность решения налогового органа, в течение 10 (десяти) </w:t>
      </w:r>
      <w:r w:rsidR="00ED1530" w:rsidRPr="00E02B50">
        <w:rPr>
          <w:color w:val="000000" w:themeColor="text1"/>
        </w:rPr>
        <w:t xml:space="preserve">календарных </w:t>
      </w:r>
      <w:r w:rsidRPr="00E02B50">
        <w:rPr>
          <w:color w:val="000000" w:themeColor="text1"/>
        </w:rPr>
        <w:t xml:space="preserve">дней с момента получения от Заказчика мотивированного требования. </w:t>
      </w:r>
    </w:p>
    <w:p w14:paraId="19E0D6E3" w14:textId="77777777" w:rsidR="001625C0" w:rsidRPr="00E02B50" w:rsidRDefault="001625C0" w:rsidP="00055BFC">
      <w:pPr>
        <w:ind w:firstLine="709"/>
        <w:jc w:val="both"/>
        <w:rPr>
          <w:color w:val="000000" w:themeColor="text1"/>
        </w:rPr>
      </w:pPr>
      <w:r w:rsidRPr="00E02B50">
        <w:rPr>
          <w:color w:val="000000" w:themeColor="text1"/>
        </w:rPr>
        <w:t>1</w:t>
      </w:r>
      <w:r w:rsidR="00D51977" w:rsidRPr="00E02B50">
        <w:rPr>
          <w:color w:val="000000" w:themeColor="text1"/>
        </w:rPr>
        <w:t>0</w:t>
      </w:r>
      <w:r w:rsidRPr="00E02B50">
        <w:rPr>
          <w:color w:val="000000" w:themeColor="text1"/>
        </w:rPr>
        <w:t>.4.</w:t>
      </w:r>
      <w:r w:rsidR="00ED1530" w:rsidRPr="00E02B50">
        <w:rPr>
          <w:color w:val="000000" w:themeColor="text1"/>
        </w:rPr>
        <w:t> </w:t>
      </w:r>
      <w:r w:rsidRPr="00E02B50">
        <w:rPr>
          <w:color w:val="000000" w:themeColor="text1"/>
        </w:rPr>
        <w:t>Факт обжалования или необжалования указанных в пункте 1</w:t>
      </w:r>
      <w:r w:rsidR="00D51977" w:rsidRPr="00E02B50">
        <w:rPr>
          <w:color w:val="000000" w:themeColor="text1"/>
        </w:rPr>
        <w:t>0</w:t>
      </w:r>
      <w:r w:rsidRPr="00E02B50">
        <w:rPr>
          <w:color w:val="000000" w:themeColor="text1"/>
        </w:rPr>
        <w:t xml:space="preserve">.2 налоговых доначислений в налоговом органе/суде не влияет на обязанность Поставщика возместить имущественные потери. </w:t>
      </w:r>
    </w:p>
    <w:p w14:paraId="61A0805B" w14:textId="77777777" w:rsidR="00EC77A8" w:rsidRPr="00E02B50" w:rsidRDefault="00EC77A8" w:rsidP="00055BFC">
      <w:pPr>
        <w:jc w:val="center"/>
        <w:rPr>
          <w:b/>
          <w:bCs/>
          <w:color w:val="000000" w:themeColor="text1"/>
        </w:rPr>
      </w:pPr>
    </w:p>
    <w:p w14:paraId="6568FE3F" w14:textId="77777777" w:rsidR="00B5184E" w:rsidRPr="00E02B50" w:rsidRDefault="00D214E3" w:rsidP="00055BFC">
      <w:pPr>
        <w:jc w:val="center"/>
        <w:rPr>
          <w:b/>
          <w:bCs/>
          <w:color w:val="000000" w:themeColor="text1"/>
        </w:rPr>
      </w:pPr>
      <w:r w:rsidRPr="00E02B50">
        <w:rPr>
          <w:b/>
          <w:bCs/>
          <w:color w:val="000000" w:themeColor="text1"/>
        </w:rPr>
        <w:t>1</w:t>
      </w:r>
      <w:r w:rsidR="00D51977" w:rsidRPr="00E02B50">
        <w:rPr>
          <w:b/>
          <w:bCs/>
          <w:color w:val="000000" w:themeColor="text1"/>
        </w:rPr>
        <w:t>1</w:t>
      </w:r>
      <w:r w:rsidR="0061445B" w:rsidRPr="00E02B50">
        <w:rPr>
          <w:b/>
          <w:bCs/>
          <w:color w:val="000000" w:themeColor="text1"/>
        </w:rPr>
        <w:t>. РАЗРЕШЕНИЕ СПОРОВ</w:t>
      </w:r>
    </w:p>
    <w:p w14:paraId="07EE92E7" w14:textId="77777777" w:rsidR="003019C3" w:rsidRPr="00E02B50" w:rsidRDefault="00ED1530" w:rsidP="00055BFC">
      <w:pPr>
        <w:ind w:firstLine="709"/>
        <w:jc w:val="both"/>
        <w:rPr>
          <w:color w:val="000000" w:themeColor="text1"/>
        </w:rPr>
      </w:pPr>
      <w:r w:rsidRPr="00E02B50">
        <w:rPr>
          <w:color w:val="000000" w:themeColor="text1"/>
        </w:rPr>
        <w:t>1</w:t>
      </w:r>
      <w:r w:rsidR="00D51977" w:rsidRPr="00E02B50">
        <w:rPr>
          <w:color w:val="000000" w:themeColor="text1"/>
        </w:rPr>
        <w:t>1</w:t>
      </w:r>
      <w:r w:rsidRPr="00E02B50">
        <w:rPr>
          <w:color w:val="000000" w:themeColor="text1"/>
        </w:rPr>
        <w:t>.1. </w:t>
      </w:r>
      <w:r w:rsidR="0061445B" w:rsidRPr="00E02B50">
        <w:rPr>
          <w:color w:val="000000" w:themeColor="text1"/>
        </w:rPr>
        <w:t xml:space="preserve">Все споры и разногласия, которые могут возникнуть между сторонами по вопросам, не нашедшим своего разрешения в тексте настоящего </w:t>
      </w:r>
      <w:r w:rsidR="00DB11A7" w:rsidRPr="00E02B50">
        <w:rPr>
          <w:color w:val="000000" w:themeColor="text1"/>
        </w:rPr>
        <w:t>Договора</w:t>
      </w:r>
      <w:r w:rsidR="0061445B" w:rsidRPr="00E02B50">
        <w:rPr>
          <w:color w:val="000000" w:themeColor="text1"/>
        </w:rPr>
        <w:t>, будут разрешаться сторонами путем переговоров.</w:t>
      </w:r>
    </w:p>
    <w:p w14:paraId="66865D7D" w14:textId="77777777" w:rsidR="003019C3" w:rsidRPr="00E02B50" w:rsidRDefault="00ED1530" w:rsidP="00055BFC">
      <w:pPr>
        <w:ind w:firstLine="709"/>
        <w:jc w:val="both"/>
        <w:rPr>
          <w:b/>
          <w:bCs/>
          <w:color w:val="000000" w:themeColor="text1"/>
        </w:rPr>
      </w:pPr>
      <w:r w:rsidRPr="00E02B50">
        <w:rPr>
          <w:color w:val="000000" w:themeColor="text1"/>
        </w:rPr>
        <w:t>1</w:t>
      </w:r>
      <w:r w:rsidR="00D51977" w:rsidRPr="00E02B50">
        <w:rPr>
          <w:color w:val="000000" w:themeColor="text1"/>
        </w:rPr>
        <w:t>1</w:t>
      </w:r>
      <w:r w:rsidRPr="00E02B50">
        <w:rPr>
          <w:color w:val="000000" w:themeColor="text1"/>
        </w:rPr>
        <w:t>.2. </w:t>
      </w:r>
      <w:r w:rsidR="0061445B" w:rsidRPr="00E02B50">
        <w:rPr>
          <w:color w:val="000000" w:themeColor="text1"/>
        </w:rPr>
        <w:t>При невозможности урегулирования споров путем переговоров споры разрешаются в Арбитражном суд</w:t>
      </w:r>
      <w:r w:rsidR="002664C1" w:rsidRPr="00E02B50">
        <w:rPr>
          <w:color w:val="000000" w:themeColor="text1"/>
        </w:rPr>
        <w:t>е города Москвы.</w:t>
      </w:r>
    </w:p>
    <w:p w14:paraId="4BBD7FBE" w14:textId="77777777" w:rsidR="00B5184E" w:rsidRPr="00E02B50" w:rsidRDefault="00B5184E" w:rsidP="00055BFC">
      <w:pPr>
        <w:ind w:firstLine="709"/>
        <w:jc w:val="both"/>
        <w:rPr>
          <w:b/>
          <w:bCs/>
          <w:color w:val="000000" w:themeColor="text1"/>
        </w:rPr>
      </w:pPr>
    </w:p>
    <w:p w14:paraId="3FDA751D" w14:textId="77777777" w:rsidR="00B5184E" w:rsidRPr="00E02B50" w:rsidRDefault="0061445B" w:rsidP="00055BFC">
      <w:pPr>
        <w:jc w:val="center"/>
        <w:rPr>
          <w:b/>
          <w:bCs/>
          <w:color w:val="000000" w:themeColor="text1"/>
        </w:rPr>
      </w:pPr>
      <w:r w:rsidRPr="00E02B50">
        <w:rPr>
          <w:b/>
          <w:bCs/>
          <w:color w:val="000000" w:themeColor="text1"/>
        </w:rPr>
        <w:t>1</w:t>
      </w:r>
      <w:r w:rsidR="003A6157" w:rsidRPr="00E02B50">
        <w:rPr>
          <w:b/>
          <w:bCs/>
          <w:color w:val="000000" w:themeColor="text1"/>
        </w:rPr>
        <w:t>2</w:t>
      </w:r>
      <w:r w:rsidRPr="00E02B50">
        <w:rPr>
          <w:b/>
          <w:bCs/>
          <w:color w:val="000000" w:themeColor="text1"/>
        </w:rPr>
        <w:t xml:space="preserve">. СРОК ДЕЙСТВИЯ </w:t>
      </w:r>
      <w:r w:rsidR="00DB11A7" w:rsidRPr="00E02B50">
        <w:rPr>
          <w:b/>
          <w:bCs/>
          <w:color w:val="000000" w:themeColor="text1"/>
        </w:rPr>
        <w:t>ДОГОВОРА</w:t>
      </w:r>
      <w:r w:rsidR="009A685C" w:rsidRPr="00E02B50">
        <w:rPr>
          <w:b/>
          <w:bCs/>
          <w:color w:val="000000" w:themeColor="text1"/>
        </w:rPr>
        <w:t>, РАСТОРЖЕНИЕ ДОГОВОРА</w:t>
      </w:r>
    </w:p>
    <w:p w14:paraId="3ACBB240" w14:textId="77777777" w:rsidR="003019C3" w:rsidRPr="00E02B50" w:rsidRDefault="008216B4" w:rsidP="00055BFC">
      <w:pPr>
        <w:ind w:firstLine="709"/>
        <w:jc w:val="both"/>
        <w:rPr>
          <w:color w:val="000000" w:themeColor="text1"/>
        </w:rPr>
      </w:pPr>
      <w:r w:rsidRPr="00E02B50">
        <w:rPr>
          <w:color w:val="000000" w:themeColor="text1"/>
        </w:rPr>
        <w:t>1</w:t>
      </w:r>
      <w:r w:rsidR="003A6157" w:rsidRPr="00E02B50">
        <w:rPr>
          <w:color w:val="000000" w:themeColor="text1"/>
        </w:rPr>
        <w:t>2</w:t>
      </w:r>
      <w:r w:rsidRPr="00E02B50">
        <w:rPr>
          <w:color w:val="000000" w:themeColor="text1"/>
        </w:rPr>
        <w:t>.1</w:t>
      </w:r>
      <w:r w:rsidR="00ED1530" w:rsidRPr="00E02B50">
        <w:rPr>
          <w:color w:val="000000" w:themeColor="text1"/>
        </w:rPr>
        <w:t>. </w:t>
      </w:r>
      <w:r w:rsidR="0061445B" w:rsidRPr="00E02B50">
        <w:rPr>
          <w:color w:val="000000" w:themeColor="text1"/>
        </w:rPr>
        <w:t xml:space="preserve">Настоящий </w:t>
      </w:r>
      <w:r w:rsidR="009F77C7" w:rsidRPr="00E02B50">
        <w:rPr>
          <w:color w:val="000000" w:themeColor="text1"/>
        </w:rPr>
        <w:t>Договор</w:t>
      </w:r>
      <w:r w:rsidR="0061445B" w:rsidRPr="00E02B50">
        <w:rPr>
          <w:color w:val="000000" w:themeColor="text1"/>
        </w:rPr>
        <w:t xml:space="preserve"> вступает в силу с момента подписания его Сторонами и действует </w:t>
      </w:r>
      <w:r w:rsidR="002C6630" w:rsidRPr="00E02B50">
        <w:rPr>
          <w:color w:val="000000" w:themeColor="text1"/>
        </w:rPr>
        <w:t>по</w:t>
      </w:r>
      <w:r w:rsidR="00ED1530" w:rsidRPr="00E02B50">
        <w:rPr>
          <w:color w:val="000000" w:themeColor="text1"/>
        </w:rPr>
        <w:t xml:space="preserve"> </w:t>
      </w:r>
      <w:r w:rsidR="001C78C0" w:rsidRPr="00E02B50">
        <w:rPr>
          <w:color w:val="000000" w:themeColor="text1"/>
        </w:rPr>
        <w:t>31.</w:t>
      </w:r>
      <w:r w:rsidR="00FD0424" w:rsidRPr="00E02B50">
        <w:rPr>
          <w:color w:val="000000" w:themeColor="text1"/>
        </w:rPr>
        <w:t>05</w:t>
      </w:r>
      <w:r w:rsidR="001C78C0" w:rsidRPr="00E02B50">
        <w:rPr>
          <w:color w:val="000000" w:themeColor="text1"/>
        </w:rPr>
        <w:t>.202</w:t>
      </w:r>
      <w:r w:rsidR="00FD0424" w:rsidRPr="00E02B50">
        <w:rPr>
          <w:color w:val="000000" w:themeColor="text1"/>
        </w:rPr>
        <w:t>6</w:t>
      </w:r>
      <w:r w:rsidR="001C78C0" w:rsidRPr="00E02B50">
        <w:rPr>
          <w:color w:val="000000" w:themeColor="text1"/>
        </w:rPr>
        <w:t xml:space="preserve"> </w:t>
      </w:r>
      <w:r w:rsidR="004C6768" w:rsidRPr="00E02B50">
        <w:rPr>
          <w:color w:val="000000" w:themeColor="text1"/>
        </w:rPr>
        <w:t>года</w:t>
      </w:r>
      <w:r w:rsidR="002B633E" w:rsidRPr="00E02B50">
        <w:rPr>
          <w:color w:val="000000" w:themeColor="text1"/>
        </w:rPr>
        <w:t xml:space="preserve"> (включительно)</w:t>
      </w:r>
      <w:r w:rsidR="004C6768" w:rsidRPr="00E02B50">
        <w:rPr>
          <w:color w:val="000000" w:themeColor="text1"/>
        </w:rPr>
        <w:t>.</w:t>
      </w:r>
    </w:p>
    <w:p w14:paraId="33821D7D" w14:textId="77777777" w:rsidR="009358A2" w:rsidRPr="00E02B50" w:rsidRDefault="009358A2" w:rsidP="00055BFC">
      <w:pPr>
        <w:ind w:firstLine="709"/>
        <w:jc w:val="both"/>
        <w:rPr>
          <w:color w:val="000000" w:themeColor="text1"/>
        </w:rPr>
      </w:pPr>
      <w:r w:rsidRPr="00E02B50">
        <w:rPr>
          <w:color w:val="000000" w:themeColor="text1"/>
        </w:rPr>
        <w:t>1</w:t>
      </w:r>
      <w:r w:rsidR="003A6157" w:rsidRPr="00E02B50">
        <w:rPr>
          <w:color w:val="000000" w:themeColor="text1"/>
        </w:rPr>
        <w:t>2</w:t>
      </w:r>
      <w:r w:rsidRPr="00E02B50">
        <w:rPr>
          <w:color w:val="000000" w:themeColor="text1"/>
        </w:rPr>
        <w:t xml:space="preserve">.2. При прекращении действия настоящего договора </w:t>
      </w:r>
      <w:r w:rsidRPr="00E02B50">
        <w:rPr>
          <w:color w:val="000000" w:themeColor="text1"/>
          <w:lang w:eastAsia="ru-RU"/>
        </w:rPr>
        <w:t>Заказчик</w:t>
      </w:r>
      <w:r w:rsidRPr="00E02B50">
        <w:rPr>
          <w:color w:val="000000" w:themeColor="text1"/>
        </w:rPr>
        <w:t xml:space="preserve"> не освобождается от своих обязательств по</w:t>
      </w:r>
      <w:r w:rsidR="00357440">
        <w:rPr>
          <w:color w:val="000000" w:themeColor="text1"/>
        </w:rPr>
        <w:t xml:space="preserve"> </w:t>
      </w:r>
      <w:r w:rsidRPr="00E02B50">
        <w:rPr>
          <w:color w:val="000000" w:themeColor="text1"/>
        </w:rPr>
        <w:t>оплате поставленных ему Поставщиком Товаров надлежащего качества.</w:t>
      </w:r>
    </w:p>
    <w:p w14:paraId="21B20EE4" w14:textId="77777777" w:rsidR="00BB629C" w:rsidRPr="00E02B50" w:rsidRDefault="0002019B" w:rsidP="00055BFC">
      <w:pPr>
        <w:overflowPunct w:val="0"/>
        <w:autoSpaceDE w:val="0"/>
        <w:autoSpaceDN w:val="0"/>
        <w:adjustRightInd w:val="0"/>
        <w:ind w:firstLine="709"/>
        <w:jc w:val="both"/>
        <w:textAlignment w:val="baseline"/>
        <w:rPr>
          <w:color w:val="000000" w:themeColor="text1"/>
        </w:rPr>
      </w:pPr>
      <w:r w:rsidRPr="00E02B50">
        <w:rPr>
          <w:color w:val="000000" w:themeColor="text1"/>
        </w:rPr>
        <w:t>1</w:t>
      </w:r>
      <w:r w:rsidR="003A6157" w:rsidRPr="00E02B50">
        <w:rPr>
          <w:color w:val="000000" w:themeColor="text1"/>
        </w:rPr>
        <w:t>2</w:t>
      </w:r>
      <w:r w:rsidR="00D53316" w:rsidRPr="00E02B50">
        <w:rPr>
          <w:color w:val="000000" w:themeColor="text1"/>
        </w:rPr>
        <w:t>.</w:t>
      </w:r>
      <w:r w:rsidR="009358A2" w:rsidRPr="00E02B50">
        <w:rPr>
          <w:color w:val="000000" w:themeColor="text1"/>
        </w:rPr>
        <w:t>3</w:t>
      </w:r>
      <w:r w:rsidR="00ED1530" w:rsidRPr="00E02B50">
        <w:rPr>
          <w:color w:val="000000" w:themeColor="text1"/>
        </w:rPr>
        <w:t>. </w:t>
      </w:r>
      <w:r w:rsidR="00BB629C" w:rsidRPr="00E02B50">
        <w:rPr>
          <w:color w:val="000000" w:themeColor="text1"/>
        </w:rPr>
        <w:t>Настоящий Договор может быть расторгнут:</w:t>
      </w:r>
    </w:p>
    <w:p w14:paraId="46F2096F" w14:textId="77777777" w:rsidR="00BB629C" w:rsidRPr="00E02B50" w:rsidRDefault="00BB629C" w:rsidP="00055BFC">
      <w:pPr>
        <w:overflowPunct w:val="0"/>
        <w:autoSpaceDE w:val="0"/>
        <w:autoSpaceDN w:val="0"/>
        <w:adjustRightInd w:val="0"/>
        <w:ind w:firstLine="709"/>
        <w:jc w:val="both"/>
        <w:textAlignment w:val="baseline"/>
        <w:rPr>
          <w:color w:val="000000" w:themeColor="text1"/>
        </w:rPr>
      </w:pPr>
      <w:r w:rsidRPr="00E02B50">
        <w:rPr>
          <w:color w:val="000000" w:themeColor="text1"/>
        </w:rPr>
        <w:t>●</w:t>
      </w:r>
      <w:r w:rsidR="00E46D83" w:rsidRPr="00E02B50">
        <w:rPr>
          <w:color w:val="000000" w:themeColor="text1"/>
        </w:rPr>
        <w:t xml:space="preserve"> </w:t>
      </w:r>
      <w:r w:rsidRPr="00E02B50">
        <w:rPr>
          <w:color w:val="000000" w:themeColor="text1"/>
        </w:rPr>
        <w:t>по соглашению Сторон;</w:t>
      </w:r>
    </w:p>
    <w:p w14:paraId="4E60C18A" w14:textId="77777777" w:rsidR="00BB629C" w:rsidRPr="00E02B50" w:rsidRDefault="00BB629C" w:rsidP="00055BFC">
      <w:pPr>
        <w:overflowPunct w:val="0"/>
        <w:autoSpaceDE w:val="0"/>
        <w:autoSpaceDN w:val="0"/>
        <w:adjustRightInd w:val="0"/>
        <w:ind w:firstLine="709"/>
        <w:jc w:val="both"/>
        <w:textAlignment w:val="baseline"/>
        <w:rPr>
          <w:color w:val="000000" w:themeColor="text1"/>
        </w:rPr>
      </w:pPr>
      <w:r w:rsidRPr="00E02B50">
        <w:rPr>
          <w:color w:val="000000" w:themeColor="text1"/>
        </w:rPr>
        <w:t>●</w:t>
      </w:r>
      <w:r w:rsidR="00E46D83" w:rsidRPr="00E02B50">
        <w:rPr>
          <w:color w:val="000000" w:themeColor="text1"/>
        </w:rPr>
        <w:t xml:space="preserve"> </w:t>
      </w:r>
      <w:r w:rsidRPr="00E02B50">
        <w:rPr>
          <w:color w:val="000000" w:themeColor="text1"/>
        </w:rPr>
        <w:t>в судебном порядке;</w:t>
      </w:r>
      <w:r w:rsidR="00357440">
        <w:rPr>
          <w:color w:val="000000" w:themeColor="text1"/>
        </w:rPr>
        <w:t xml:space="preserve"> </w:t>
      </w:r>
    </w:p>
    <w:p w14:paraId="70ED9948" w14:textId="77777777" w:rsidR="00BB629C" w:rsidRPr="00E02B50" w:rsidRDefault="00BB629C" w:rsidP="00055BFC">
      <w:pPr>
        <w:overflowPunct w:val="0"/>
        <w:autoSpaceDE w:val="0"/>
        <w:autoSpaceDN w:val="0"/>
        <w:adjustRightInd w:val="0"/>
        <w:ind w:firstLine="709"/>
        <w:jc w:val="both"/>
        <w:textAlignment w:val="baseline"/>
        <w:rPr>
          <w:color w:val="000000" w:themeColor="text1"/>
        </w:rPr>
      </w:pPr>
      <w:r w:rsidRPr="00E02B50">
        <w:rPr>
          <w:color w:val="000000" w:themeColor="text1"/>
        </w:rPr>
        <w:t>●</w:t>
      </w:r>
      <w:r w:rsidR="00E46D83" w:rsidRPr="00E02B50">
        <w:rPr>
          <w:color w:val="000000" w:themeColor="text1"/>
        </w:rPr>
        <w:t xml:space="preserve"> </w:t>
      </w:r>
      <w:r w:rsidRPr="00E02B50">
        <w:rPr>
          <w:color w:val="000000" w:themeColor="text1"/>
        </w:rPr>
        <w:t>одностороннее расторжение в следующих случаях:</w:t>
      </w:r>
    </w:p>
    <w:p w14:paraId="661E4A4D" w14:textId="77777777" w:rsidR="003A6157" w:rsidRPr="00E02B50" w:rsidRDefault="003A6157" w:rsidP="00055BFC">
      <w:pPr>
        <w:pStyle w:val="af3"/>
        <w:widowControl w:val="0"/>
        <w:numPr>
          <w:ilvl w:val="0"/>
          <w:numId w:val="30"/>
        </w:numPr>
        <w:autoSpaceDE w:val="0"/>
        <w:autoSpaceDN w:val="0"/>
        <w:spacing w:after="0" w:line="240" w:lineRule="auto"/>
        <w:contextualSpacing w:val="0"/>
        <w:jc w:val="both"/>
        <w:rPr>
          <w:rFonts w:ascii="Times New Roman" w:eastAsia="Times New Roman" w:hAnsi="Times New Roman"/>
          <w:vanish/>
          <w:sz w:val="24"/>
          <w:szCs w:val="24"/>
        </w:rPr>
      </w:pPr>
    </w:p>
    <w:p w14:paraId="33156296" w14:textId="77777777" w:rsidR="003A6157" w:rsidRPr="00E02B50" w:rsidRDefault="003A6157" w:rsidP="00055BFC">
      <w:pPr>
        <w:pStyle w:val="af3"/>
        <w:widowControl w:val="0"/>
        <w:numPr>
          <w:ilvl w:val="0"/>
          <w:numId w:val="30"/>
        </w:numPr>
        <w:autoSpaceDE w:val="0"/>
        <w:autoSpaceDN w:val="0"/>
        <w:spacing w:after="0" w:line="240" w:lineRule="auto"/>
        <w:contextualSpacing w:val="0"/>
        <w:jc w:val="both"/>
        <w:rPr>
          <w:rFonts w:ascii="Times New Roman" w:eastAsia="Times New Roman" w:hAnsi="Times New Roman"/>
          <w:vanish/>
          <w:sz w:val="24"/>
          <w:szCs w:val="24"/>
        </w:rPr>
      </w:pPr>
    </w:p>
    <w:p w14:paraId="5673DC92" w14:textId="77777777" w:rsidR="003A6157" w:rsidRPr="00E02B50" w:rsidRDefault="003A6157" w:rsidP="00055BFC">
      <w:pPr>
        <w:pStyle w:val="af3"/>
        <w:widowControl w:val="0"/>
        <w:numPr>
          <w:ilvl w:val="0"/>
          <w:numId w:val="30"/>
        </w:numPr>
        <w:autoSpaceDE w:val="0"/>
        <w:autoSpaceDN w:val="0"/>
        <w:spacing w:after="0" w:line="240" w:lineRule="auto"/>
        <w:contextualSpacing w:val="0"/>
        <w:jc w:val="both"/>
        <w:rPr>
          <w:rFonts w:ascii="Times New Roman" w:eastAsia="Times New Roman" w:hAnsi="Times New Roman"/>
          <w:vanish/>
          <w:sz w:val="24"/>
          <w:szCs w:val="24"/>
        </w:rPr>
      </w:pPr>
    </w:p>
    <w:p w14:paraId="35E1C334" w14:textId="77777777" w:rsidR="003A6157" w:rsidRPr="00E02B50" w:rsidRDefault="003A6157" w:rsidP="00055BFC">
      <w:pPr>
        <w:pStyle w:val="af3"/>
        <w:widowControl w:val="0"/>
        <w:numPr>
          <w:ilvl w:val="0"/>
          <w:numId w:val="30"/>
        </w:numPr>
        <w:autoSpaceDE w:val="0"/>
        <w:autoSpaceDN w:val="0"/>
        <w:spacing w:after="0" w:line="240" w:lineRule="auto"/>
        <w:contextualSpacing w:val="0"/>
        <w:jc w:val="both"/>
        <w:rPr>
          <w:rFonts w:ascii="Times New Roman" w:eastAsia="Times New Roman" w:hAnsi="Times New Roman"/>
          <w:vanish/>
          <w:sz w:val="24"/>
          <w:szCs w:val="24"/>
        </w:rPr>
      </w:pPr>
    </w:p>
    <w:p w14:paraId="310A6687" w14:textId="77777777" w:rsidR="003A6157" w:rsidRPr="00E02B50" w:rsidRDefault="003A6157" w:rsidP="00055BFC">
      <w:pPr>
        <w:pStyle w:val="af3"/>
        <w:widowControl w:val="0"/>
        <w:numPr>
          <w:ilvl w:val="0"/>
          <w:numId w:val="30"/>
        </w:numPr>
        <w:autoSpaceDE w:val="0"/>
        <w:autoSpaceDN w:val="0"/>
        <w:spacing w:after="0" w:line="240" w:lineRule="auto"/>
        <w:contextualSpacing w:val="0"/>
        <w:jc w:val="both"/>
        <w:rPr>
          <w:rFonts w:ascii="Times New Roman" w:eastAsia="Times New Roman" w:hAnsi="Times New Roman"/>
          <w:vanish/>
          <w:sz w:val="24"/>
          <w:szCs w:val="24"/>
        </w:rPr>
      </w:pPr>
    </w:p>
    <w:p w14:paraId="770C0B34" w14:textId="77777777" w:rsidR="003A6157" w:rsidRPr="00E02B50" w:rsidRDefault="003A6157" w:rsidP="00055BFC">
      <w:pPr>
        <w:pStyle w:val="af3"/>
        <w:widowControl w:val="0"/>
        <w:numPr>
          <w:ilvl w:val="1"/>
          <w:numId w:val="30"/>
        </w:numPr>
        <w:autoSpaceDE w:val="0"/>
        <w:autoSpaceDN w:val="0"/>
        <w:spacing w:after="0" w:line="240" w:lineRule="auto"/>
        <w:contextualSpacing w:val="0"/>
        <w:jc w:val="both"/>
        <w:rPr>
          <w:rFonts w:ascii="Times New Roman" w:eastAsia="Times New Roman" w:hAnsi="Times New Roman"/>
          <w:vanish/>
          <w:sz w:val="24"/>
          <w:szCs w:val="24"/>
        </w:rPr>
      </w:pPr>
    </w:p>
    <w:p w14:paraId="2416B2A4" w14:textId="77777777" w:rsidR="003A6157" w:rsidRPr="00E02B50" w:rsidRDefault="003A6157" w:rsidP="00055BFC">
      <w:pPr>
        <w:pStyle w:val="af3"/>
        <w:widowControl w:val="0"/>
        <w:numPr>
          <w:ilvl w:val="1"/>
          <w:numId w:val="30"/>
        </w:numPr>
        <w:autoSpaceDE w:val="0"/>
        <w:autoSpaceDN w:val="0"/>
        <w:spacing w:after="0" w:line="240" w:lineRule="auto"/>
        <w:contextualSpacing w:val="0"/>
        <w:jc w:val="both"/>
        <w:rPr>
          <w:rFonts w:ascii="Times New Roman" w:eastAsia="Times New Roman" w:hAnsi="Times New Roman"/>
          <w:vanish/>
          <w:sz w:val="24"/>
          <w:szCs w:val="24"/>
        </w:rPr>
      </w:pPr>
    </w:p>
    <w:p w14:paraId="15D01506" w14:textId="77777777" w:rsidR="003A6157" w:rsidRPr="00E02B50" w:rsidRDefault="003A6157" w:rsidP="00055BFC">
      <w:pPr>
        <w:pStyle w:val="af3"/>
        <w:widowControl w:val="0"/>
        <w:numPr>
          <w:ilvl w:val="1"/>
          <w:numId w:val="30"/>
        </w:numPr>
        <w:autoSpaceDE w:val="0"/>
        <w:autoSpaceDN w:val="0"/>
        <w:spacing w:after="0" w:line="240" w:lineRule="auto"/>
        <w:contextualSpacing w:val="0"/>
        <w:jc w:val="both"/>
        <w:rPr>
          <w:rFonts w:ascii="Times New Roman" w:eastAsia="Times New Roman" w:hAnsi="Times New Roman"/>
          <w:vanish/>
          <w:sz w:val="24"/>
          <w:szCs w:val="24"/>
        </w:rPr>
      </w:pPr>
    </w:p>
    <w:p w14:paraId="6AC339AE" w14:textId="77777777" w:rsidR="00872543" w:rsidRPr="00E02B50" w:rsidRDefault="00872543" w:rsidP="00FB42C8">
      <w:pPr>
        <w:widowControl w:val="0"/>
        <w:numPr>
          <w:ilvl w:val="2"/>
          <w:numId w:val="30"/>
        </w:numPr>
        <w:suppressAutoHyphens w:val="0"/>
        <w:autoSpaceDE w:val="0"/>
        <w:autoSpaceDN w:val="0"/>
        <w:ind w:firstLine="709"/>
        <w:jc w:val="both"/>
        <w:rPr>
          <w:lang w:eastAsia="en-US"/>
        </w:rPr>
      </w:pPr>
      <w:r w:rsidRPr="00E02B50">
        <w:rPr>
          <w:lang w:eastAsia="en-US"/>
        </w:rPr>
        <w:t>Основания расторжения Договора в связи с односторонним отказом от исполнения Договора по инициативе Заказчика:</w:t>
      </w:r>
    </w:p>
    <w:p w14:paraId="5E88B262" w14:textId="77777777" w:rsidR="00872543" w:rsidRPr="00E02B50" w:rsidRDefault="003615FE" w:rsidP="00055BFC">
      <w:pPr>
        <w:widowControl w:val="0"/>
        <w:numPr>
          <w:ilvl w:val="3"/>
          <w:numId w:val="30"/>
        </w:numPr>
        <w:suppressAutoHyphens w:val="0"/>
        <w:autoSpaceDE w:val="0"/>
        <w:autoSpaceDN w:val="0"/>
        <w:ind w:firstLine="709"/>
        <w:jc w:val="both"/>
        <w:rPr>
          <w:lang w:eastAsia="en-US"/>
        </w:rPr>
      </w:pPr>
      <w:r w:rsidRPr="00E02B50">
        <w:rPr>
          <w:lang w:eastAsia="en-US"/>
        </w:rPr>
        <w:t>Существенное на срок более 30 (тридцати) календарных дней нарушения Поставщиком срока поставки Товара</w:t>
      </w:r>
      <w:r w:rsidR="00872543" w:rsidRPr="00E02B50">
        <w:rPr>
          <w:lang w:eastAsia="en-US"/>
        </w:rPr>
        <w:t>, предусмотренн</w:t>
      </w:r>
      <w:r w:rsidR="002C0541" w:rsidRPr="00E02B50">
        <w:rPr>
          <w:lang w:eastAsia="en-US"/>
        </w:rPr>
        <w:t>ого</w:t>
      </w:r>
      <w:r w:rsidR="00872543" w:rsidRPr="00E02B50">
        <w:rPr>
          <w:lang w:eastAsia="en-US"/>
        </w:rPr>
        <w:t xml:space="preserve"> Договором</w:t>
      </w:r>
      <w:r w:rsidR="002C0541" w:rsidRPr="00E02B50">
        <w:rPr>
          <w:lang w:eastAsia="en-US"/>
        </w:rPr>
        <w:t>.</w:t>
      </w:r>
    </w:p>
    <w:p w14:paraId="3D304234" w14:textId="77777777" w:rsidR="002C0541" w:rsidRPr="00E02B50" w:rsidRDefault="002C0541" w:rsidP="00055BFC">
      <w:pPr>
        <w:widowControl w:val="0"/>
        <w:numPr>
          <w:ilvl w:val="3"/>
          <w:numId w:val="30"/>
        </w:numPr>
        <w:suppressAutoHyphens w:val="0"/>
        <w:autoSpaceDE w:val="0"/>
        <w:autoSpaceDN w:val="0"/>
        <w:ind w:firstLine="709"/>
        <w:jc w:val="both"/>
        <w:rPr>
          <w:lang w:eastAsia="en-US"/>
        </w:rPr>
      </w:pPr>
      <w:r w:rsidRPr="00E02B50">
        <w:rPr>
          <w:lang w:eastAsia="en-US"/>
        </w:rPr>
        <w:t xml:space="preserve">Введения в отношении Поставщика одной из процедур банкротства определенных законодательством, либо подачи Поставщиком заявления о признании себя несостоятельным (банкротом).    </w:t>
      </w:r>
    </w:p>
    <w:p w14:paraId="7F688E3E" w14:textId="77777777" w:rsidR="00872543" w:rsidRPr="00E02B50" w:rsidRDefault="00872543" w:rsidP="00055BFC">
      <w:pPr>
        <w:widowControl w:val="0"/>
        <w:numPr>
          <w:ilvl w:val="3"/>
          <w:numId w:val="30"/>
        </w:numPr>
        <w:suppressAutoHyphens w:val="0"/>
        <w:autoSpaceDE w:val="0"/>
        <w:autoSpaceDN w:val="0"/>
        <w:ind w:firstLine="709"/>
        <w:jc w:val="both"/>
        <w:rPr>
          <w:lang w:eastAsia="en-US"/>
        </w:rPr>
      </w:pPr>
      <w:r w:rsidRPr="00E02B50">
        <w:rPr>
          <w:lang w:eastAsia="en-US"/>
        </w:rPr>
        <w:t xml:space="preserve">Если в ходе исполнения Договора установлено, что </w:t>
      </w:r>
      <w:r w:rsidR="00AA30AC" w:rsidRPr="00E02B50">
        <w:rPr>
          <w:lang w:eastAsia="en-US"/>
        </w:rPr>
        <w:t>Поставщик</w:t>
      </w:r>
      <w:r w:rsidRPr="00E02B50">
        <w:rPr>
          <w:lang w:eastAsia="en-US"/>
        </w:rPr>
        <w:t xml:space="preserve"> не соответствует установленным документацией о закупке требованиям к участникам данной закупки, или предоставил недостоверную информацию о своем соответствии таким требованиям, что позволило ему стать победителем по результатам проведения данной закупки.</w:t>
      </w:r>
    </w:p>
    <w:p w14:paraId="6925DA0E" w14:textId="77777777" w:rsidR="00872543" w:rsidRPr="00E02B50" w:rsidRDefault="00872543" w:rsidP="00055BFC">
      <w:pPr>
        <w:widowControl w:val="0"/>
        <w:numPr>
          <w:ilvl w:val="3"/>
          <w:numId w:val="30"/>
        </w:numPr>
        <w:suppressAutoHyphens w:val="0"/>
        <w:autoSpaceDE w:val="0"/>
        <w:autoSpaceDN w:val="0"/>
        <w:ind w:firstLine="709"/>
        <w:jc w:val="both"/>
        <w:rPr>
          <w:lang w:eastAsia="en-US"/>
        </w:rPr>
      </w:pPr>
      <w:r w:rsidRPr="00E02B50">
        <w:rPr>
          <w:lang w:eastAsia="en-US"/>
        </w:rPr>
        <w:t xml:space="preserve">В случае если </w:t>
      </w:r>
      <w:r w:rsidR="00AA30AC" w:rsidRPr="00E02B50">
        <w:rPr>
          <w:lang w:eastAsia="en-US"/>
        </w:rPr>
        <w:t>Поставщик</w:t>
      </w:r>
      <w:r w:rsidRPr="00E02B50">
        <w:rPr>
          <w:lang w:eastAsia="en-US"/>
        </w:rPr>
        <w:t xml:space="preserve"> отказывается от согласования новых условий Договора при наступлении обстоятельств, указанных в статье 2 Договора.</w:t>
      </w:r>
    </w:p>
    <w:p w14:paraId="6C2B3CE6" w14:textId="77777777" w:rsidR="00872543" w:rsidRPr="00E02B50" w:rsidRDefault="00872543" w:rsidP="00055BFC">
      <w:pPr>
        <w:widowControl w:val="0"/>
        <w:numPr>
          <w:ilvl w:val="2"/>
          <w:numId w:val="30"/>
        </w:numPr>
        <w:suppressAutoHyphens w:val="0"/>
        <w:autoSpaceDE w:val="0"/>
        <w:autoSpaceDN w:val="0"/>
        <w:ind w:firstLine="709"/>
        <w:jc w:val="both"/>
        <w:rPr>
          <w:lang w:eastAsia="en-US"/>
        </w:rPr>
      </w:pPr>
      <w:r w:rsidRPr="00E02B50">
        <w:rPr>
          <w:lang w:eastAsia="en-US"/>
        </w:rPr>
        <w:t xml:space="preserve">Основания расторжения Договора в связи с односторонним отказом от исполнения Договора по инициативе </w:t>
      </w:r>
      <w:r w:rsidR="00573E80" w:rsidRPr="00E02B50">
        <w:rPr>
          <w:lang w:eastAsia="en-US"/>
        </w:rPr>
        <w:t>Поставщик</w:t>
      </w:r>
      <w:r w:rsidRPr="00E02B50">
        <w:rPr>
          <w:lang w:eastAsia="en-US"/>
        </w:rPr>
        <w:t>а:</w:t>
      </w:r>
    </w:p>
    <w:p w14:paraId="51CC4062" w14:textId="77777777" w:rsidR="00573E80" w:rsidRPr="00E02B50" w:rsidRDefault="00872543" w:rsidP="00055BFC">
      <w:pPr>
        <w:widowControl w:val="0"/>
        <w:numPr>
          <w:ilvl w:val="3"/>
          <w:numId w:val="30"/>
        </w:numPr>
        <w:suppressAutoHyphens w:val="0"/>
        <w:autoSpaceDE w:val="0"/>
        <w:autoSpaceDN w:val="0"/>
        <w:ind w:firstLine="709"/>
        <w:jc w:val="both"/>
        <w:rPr>
          <w:lang w:eastAsia="en-US"/>
        </w:rPr>
      </w:pPr>
      <w:r w:rsidRPr="00E02B50">
        <w:rPr>
          <w:lang w:eastAsia="en-US"/>
        </w:rPr>
        <w:t xml:space="preserve">Неоднократные (от двух и более раз) нарушения Заказчиком сроков оплаты </w:t>
      </w:r>
      <w:r w:rsidR="00573E80" w:rsidRPr="00E02B50">
        <w:rPr>
          <w:lang w:eastAsia="en-US"/>
        </w:rPr>
        <w:t>Товара</w:t>
      </w:r>
      <w:r w:rsidRPr="00E02B50">
        <w:rPr>
          <w:lang w:eastAsia="en-US"/>
        </w:rPr>
        <w:t>.</w:t>
      </w:r>
    </w:p>
    <w:p w14:paraId="23CEE11F" w14:textId="77777777" w:rsidR="00872543" w:rsidRPr="00E02B50" w:rsidRDefault="00872543" w:rsidP="00055BFC">
      <w:pPr>
        <w:widowControl w:val="0"/>
        <w:numPr>
          <w:ilvl w:val="3"/>
          <w:numId w:val="30"/>
        </w:numPr>
        <w:suppressAutoHyphens w:val="0"/>
        <w:autoSpaceDE w:val="0"/>
        <w:autoSpaceDN w:val="0"/>
        <w:ind w:firstLine="709"/>
        <w:jc w:val="both"/>
        <w:rPr>
          <w:lang w:eastAsia="en-US"/>
        </w:rPr>
      </w:pPr>
      <w:r w:rsidRPr="00E02B50">
        <w:rPr>
          <w:lang w:eastAsia="en-US"/>
        </w:rPr>
        <w:t xml:space="preserve">Неоднократный (от двух и более раз) необоснованный отказ Заказчика от приемки </w:t>
      </w:r>
      <w:r w:rsidR="00573E80" w:rsidRPr="00E02B50">
        <w:rPr>
          <w:lang w:eastAsia="en-US"/>
        </w:rPr>
        <w:t>поставленного Товара</w:t>
      </w:r>
      <w:r w:rsidRPr="00E02B50">
        <w:rPr>
          <w:lang w:eastAsia="en-US"/>
        </w:rPr>
        <w:t xml:space="preserve">. При этом необоснованным отказом считается отказ Заказчика </w:t>
      </w:r>
      <w:r w:rsidRPr="00E02B50">
        <w:rPr>
          <w:lang w:eastAsia="en-US"/>
        </w:rPr>
        <w:lastRenderedPageBreak/>
        <w:t xml:space="preserve">от подписания </w:t>
      </w:r>
      <w:r w:rsidR="00220E51" w:rsidRPr="00E02B50">
        <w:rPr>
          <w:color w:val="000000" w:themeColor="text1"/>
        </w:rPr>
        <w:t>Товарно-сопроводительных документов</w:t>
      </w:r>
      <w:r w:rsidR="00573E80" w:rsidRPr="00E02B50">
        <w:rPr>
          <w:lang w:eastAsia="en-US"/>
        </w:rPr>
        <w:t>.</w:t>
      </w:r>
    </w:p>
    <w:p w14:paraId="529F1CDB" w14:textId="77777777" w:rsidR="00364D27" w:rsidRPr="00E02B50" w:rsidRDefault="00364D27" w:rsidP="00055BFC">
      <w:pPr>
        <w:widowControl w:val="0"/>
        <w:suppressAutoHyphens w:val="0"/>
        <w:autoSpaceDE w:val="0"/>
        <w:autoSpaceDN w:val="0"/>
        <w:ind w:firstLine="709"/>
        <w:jc w:val="both"/>
        <w:rPr>
          <w:lang w:eastAsia="en-US"/>
        </w:rPr>
      </w:pPr>
      <w:r w:rsidRPr="00E02B50">
        <w:rPr>
          <w:lang w:eastAsia="en-US"/>
        </w:rPr>
        <w:t>1</w:t>
      </w:r>
      <w:r w:rsidR="003A6157" w:rsidRPr="00E02B50">
        <w:rPr>
          <w:lang w:eastAsia="en-US"/>
        </w:rPr>
        <w:t>2</w:t>
      </w:r>
      <w:r w:rsidRPr="00E02B50">
        <w:rPr>
          <w:lang w:eastAsia="en-US"/>
        </w:rPr>
        <w:t>.4. Заказчик вправе потребовать от Поставщика вернуть перечисленный Аванс до момента поставки Товара</w:t>
      </w:r>
      <w:r w:rsidR="00064FDD" w:rsidRPr="00E02B50">
        <w:rPr>
          <w:lang w:eastAsia="en-US"/>
        </w:rPr>
        <w:t xml:space="preserve"> в случае</w:t>
      </w:r>
      <w:r w:rsidR="00622F49" w:rsidRPr="00E02B50">
        <w:rPr>
          <w:lang w:eastAsia="en-US"/>
        </w:rPr>
        <w:t xml:space="preserve"> </w:t>
      </w:r>
      <w:r w:rsidR="00064FDD" w:rsidRPr="00E02B50">
        <w:rPr>
          <w:lang w:eastAsia="en-US"/>
        </w:rPr>
        <w:t>досрочного</w:t>
      </w:r>
      <w:r w:rsidRPr="00E02B50">
        <w:rPr>
          <w:lang w:eastAsia="en-US"/>
        </w:rPr>
        <w:t xml:space="preserve"> расторжения Договора</w:t>
      </w:r>
      <w:r w:rsidR="0004222B" w:rsidRPr="00E02B50">
        <w:rPr>
          <w:lang w:eastAsia="en-US"/>
        </w:rPr>
        <w:t>.</w:t>
      </w:r>
    </w:p>
    <w:p w14:paraId="3D22D90C" w14:textId="77777777" w:rsidR="00364D27" w:rsidRPr="00E02B50" w:rsidRDefault="00364D27" w:rsidP="00055BFC">
      <w:pPr>
        <w:widowControl w:val="0"/>
        <w:suppressAutoHyphens w:val="0"/>
        <w:autoSpaceDE w:val="0"/>
        <w:autoSpaceDN w:val="0"/>
        <w:ind w:firstLine="709"/>
        <w:jc w:val="both"/>
        <w:rPr>
          <w:lang w:eastAsia="en-US"/>
        </w:rPr>
      </w:pPr>
      <w:r w:rsidRPr="00E02B50">
        <w:rPr>
          <w:lang w:eastAsia="en-US"/>
        </w:rPr>
        <w:t xml:space="preserve">Поставщик обязан возвратить Заказчику на его расчетный счет, указанный в разделе </w:t>
      </w:r>
      <w:r w:rsidR="004C24FA" w:rsidRPr="00E02B50">
        <w:rPr>
          <w:lang w:eastAsia="en-US"/>
        </w:rPr>
        <w:t>«</w:t>
      </w:r>
      <w:r w:rsidRPr="00E02B50">
        <w:rPr>
          <w:lang w:eastAsia="en-US"/>
        </w:rPr>
        <w:t>Адреса, реквизиты и подписи Сторон</w:t>
      </w:r>
      <w:r w:rsidR="004C24FA" w:rsidRPr="00E02B50">
        <w:rPr>
          <w:lang w:eastAsia="en-US"/>
        </w:rPr>
        <w:t>»</w:t>
      </w:r>
      <w:r w:rsidRPr="00E02B50">
        <w:rPr>
          <w:lang w:eastAsia="en-US"/>
        </w:rPr>
        <w:t xml:space="preserve"> Договора, Аванс, уплаченный Заказчиком Поставщику в соответствии с Договором, в течение </w:t>
      </w:r>
      <w:r w:rsidR="00445672" w:rsidRPr="00E02B50">
        <w:rPr>
          <w:lang w:eastAsia="en-US"/>
        </w:rPr>
        <w:t>7</w:t>
      </w:r>
      <w:r w:rsidRPr="00E02B50">
        <w:rPr>
          <w:lang w:eastAsia="en-US"/>
        </w:rPr>
        <w:t xml:space="preserve"> (</w:t>
      </w:r>
      <w:r w:rsidR="00445672" w:rsidRPr="00E02B50">
        <w:rPr>
          <w:lang w:eastAsia="en-US"/>
        </w:rPr>
        <w:t>Семи</w:t>
      </w:r>
      <w:r w:rsidRPr="00E02B50">
        <w:rPr>
          <w:lang w:eastAsia="en-US"/>
        </w:rPr>
        <w:t xml:space="preserve">) </w:t>
      </w:r>
      <w:r w:rsidR="00445672" w:rsidRPr="00E02B50">
        <w:rPr>
          <w:lang w:eastAsia="en-US"/>
        </w:rPr>
        <w:t>рабочих</w:t>
      </w:r>
      <w:r w:rsidRPr="00E02B50">
        <w:rPr>
          <w:lang w:eastAsia="en-US"/>
        </w:rPr>
        <w:t xml:space="preserve"> дней с даты расторжения Договора</w:t>
      </w:r>
      <w:r w:rsidR="00C90C29" w:rsidRPr="00E02B50">
        <w:rPr>
          <w:lang w:eastAsia="en-US"/>
        </w:rPr>
        <w:t>.</w:t>
      </w:r>
    </w:p>
    <w:p w14:paraId="7CED72E1" w14:textId="77777777" w:rsidR="00975459" w:rsidRPr="00E02B50" w:rsidRDefault="00975459" w:rsidP="00055BFC">
      <w:pPr>
        <w:ind w:firstLine="709"/>
        <w:jc w:val="both"/>
        <w:rPr>
          <w:b/>
          <w:bCs/>
          <w:color w:val="000000" w:themeColor="text1"/>
        </w:rPr>
      </w:pPr>
    </w:p>
    <w:p w14:paraId="3C5D138E" w14:textId="77777777" w:rsidR="00B5184E" w:rsidRPr="00E02B50" w:rsidRDefault="0061445B" w:rsidP="00055BFC">
      <w:pPr>
        <w:jc w:val="center"/>
        <w:rPr>
          <w:b/>
          <w:bCs/>
          <w:color w:val="000000" w:themeColor="text1"/>
        </w:rPr>
      </w:pPr>
      <w:r w:rsidRPr="00E02B50">
        <w:rPr>
          <w:b/>
          <w:bCs/>
          <w:color w:val="000000" w:themeColor="text1"/>
        </w:rPr>
        <w:t>1</w:t>
      </w:r>
      <w:r w:rsidR="003A6157" w:rsidRPr="00E02B50">
        <w:rPr>
          <w:b/>
          <w:bCs/>
          <w:color w:val="000000" w:themeColor="text1"/>
        </w:rPr>
        <w:t>3</w:t>
      </w:r>
      <w:r w:rsidRPr="00E02B50">
        <w:rPr>
          <w:b/>
          <w:bCs/>
          <w:color w:val="000000" w:themeColor="text1"/>
        </w:rPr>
        <w:t>. ЗАКЛЮЧИТЕЛЬНЫЕ ПОЛОЖЕНИЯ</w:t>
      </w:r>
    </w:p>
    <w:p w14:paraId="59C40520" w14:textId="77777777" w:rsidR="003019C3" w:rsidRPr="00E02B50" w:rsidRDefault="009054A6" w:rsidP="00055BFC">
      <w:pPr>
        <w:ind w:firstLine="709"/>
        <w:jc w:val="both"/>
        <w:rPr>
          <w:color w:val="000000" w:themeColor="text1"/>
        </w:rPr>
      </w:pPr>
      <w:r w:rsidRPr="00E02B50">
        <w:rPr>
          <w:color w:val="000000" w:themeColor="text1"/>
        </w:rPr>
        <w:t>1</w:t>
      </w:r>
      <w:r w:rsidR="003A6157" w:rsidRPr="00E02B50">
        <w:rPr>
          <w:color w:val="000000" w:themeColor="text1"/>
        </w:rPr>
        <w:t>3</w:t>
      </w:r>
      <w:r w:rsidRPr="00E02B50">
        <w:rPr>
          <w:color w:val="000000" w:themeColor="text1"/>
        </w:rPr>
        <w:t>.1</w:t>
      </w:r>
      <w:r w:rsidR="00923E2E" w:rsidRPr="00E02B50">
        <w:rPr>
          <w:color w:val="000000" w:themeColor="text1"/>
        </w:rPr>
        <w:t>. </w:t>
      </w:r>
      <w:r w:rsidR="0061445B" w:rsidRPr="00E02B50">
        <w:rPr>
          <w:color w:val="000000" w:themeColor="text1"/>
        </w:rPr>
        <w:t xml:space="preserve">Любые изменения и дополнения к настоящему </w:t>
      </w:r>
      <w:r w:rsidR="00DB11A7" w:rsidRPr="00E02B50">
        <w:rPr>
          <w:color w:val="000000" w:themeColor="text1"/>
        </w:rPr>
        <w:t>Договору</w:t>
      </w:r>
      <w:r w:rsidR="0061445B" w:rsidRPr="00E02B50">
        <w:rPr>
          <w:color w:val="000000" w:themeColor="text1"/>
        </w:rPr>
        <w:t xml:space="preserve"> считаются действительными только в том случае, если они совершены в письменной форме, оформлены в виде приложений или дополнительных соглашений к настоящему </w:t>
      </w:r>
      <w:r w:rsidR="00DB11A7" w:rsidRPr="00E02B50">
        <w:rPr>
          <w:color w:val="000000" w:themeColor="text1"/>
        </w:rPr>
        <w:t>Договору</w:t>
      </w:r>
      <w:r w:rsidR="0061445B" w:rsidRPr="00E02B50">
        <w:rPr>
          <w:color w:val="000000" w:themeColor="text1"/>
        </w:rPr>
        <w:t xml:space="preserve"> и подписаны уполномоченными на то представителями Сторон. </w:t>
      </w:r>
      <w:r w:rsidR="001A2CC9" w:rsidRPr="00E02B50">
        <w:rPr>
          <w:color w:val="000000" w:themeColor="text1"/>
        </w:rPr>
        <w:t>Дополнительное соглашение</w:t>
      </w:r>
      <w:r w:rsidR="0061445B" w:rsidRPr="00E02B50">
        <w:rPr>
          <w:color w:val="000000" w:themeColor="text1"/>
        </w:rPr>
        <w:t xml:space="preserve"> с изменениями и дополнениями составляется в двух оригиналах-экземплярах по одному для каждой из Сторон и является неотъемлемой частью настоящего </w:t>
      </w:r>
      <w:r w:rsidR="00DB11A7" w:rsidRPr="00E02B50">
        <w:rPr>
          <w:color w:val="000000" w:themeColor="text1"/>
        </w:rPr>
        <w:t>Договора</w:t>
      </w:r>
      <w:r w:rsidR="0061445B" w:rsidRPr="00E02B50">
        <w:rPr>
          <w:color w:val="000000" w:themeColor="text1"/>
        </w:rPr>
        <w:t xml:space="preserve">. </w:t>
      </w:r>
    </w:p>
    <w:p w14:paraId="500594F6" w14:textId="77777777" w:rsidR="003019C3" w:rsidRPr="00E02B50" w:rsidRDefault="009054A6" w:rsidP="00055BFC">
      <w:pPr>
        <w:ind w:firstLine="709"/>
        <w:jc w:val="both"/>
        <w:rPr>
          <w:color w:val="000000" w:themeColor="text1"/>
        </w:rPr>
      </w:pPr>
      <w:r w:rsidRPr="00E02B50">
        <w:rPr>
          <w:color w:val="000000" w:themeColor="text1"/>
        </w:rPr>
        <w:t>1</w:t>
      </w:r>
      <w:r w:rsidR="003A6157" w:rsidRPr="00E02B50">
        <w:rPr>
          <w:color w:val="000000" w:themeColor="text1"/>
        </w:rPr>
        <w:t>3</w:t>
      </w:r>
      <w:r w:rsidRPr="00E02B50">
        <w:rPr>
          <w:color w:val="000000" w:themeColor="text1"/>
        </w:rPr>
        <w:t>.2</w:t>
      </w:r>
      <w:r w:rsidR="00923E2E" w:rsidRPr="00E02B50">
        <w:rPr>
          <w:color w:val="000000" w:themeColor="text1"/>
        </w:rPr>
        <w:t>. </w:t>
      </w:r>
      <w:r w:rsidR="0061445B" w:rsidRPr="00E02B50">
        <w:rPr>
          <w:color w:val="000000" w:themeColor="text1"/>
        </w:rPr>
        <w:t>В</w:t>
      </w:r>
      <w:r w:rsidR="00CE5184" w:rsidRPr="00E02B50">
        <w:rPr>
          <w:color w:val="000000" w:themeColor="text1"/>
        </w:rPr>
        <w:t xml:space="preserve"> </w:t>
      </w:r>
      <w:r w:rsidR="0061445B" w:rsidRPr="00E02B50">
        <w:rPr>
          <w:color w:val="000000" w:themeColor="text1"/>
        </w:rPr>
        <w:t xml:space="preserve">случае изменения какой-либо из Сторон юридического адреса, названия, банковских реквизитов и прочего, она обязана в течение 10 (десяти) </w:t>
      </w:r>
      <w:r w:rsidR="006B443F" w:rsidRPr="00E02B50">
        <w:rPr>
          <w:color w:val="000000" w:themeColor="text1"/>
        </w:rPr>
        <w:t xml:space="preserve">календарных </w:t>
      </w:r>
      <w:r w:rsidR="0061445B" w:rsidRPr="00E02B50">
        <w:rPr>
          <w:color w:val="000000" w:themeColor="text1"/>
        </w:rPr>
        <w:t xml:space="preserve">дней, письменно известить об этом другую Сторону, причем в письме необходимо указать, что оно является неотъемлемой, частью настоящего </w:t>
      </w:r>
      <w:r w:rsidR="00DB11A7" w:rsidRPr="00E02B50">
        <w:rPr>
          <w:color w:val="000000" w:themeColor="text1"/>
        </w:rPr>
        <w:t>Договора</w:t>
      </w:r>
      <w:r w:rsidR="0061445B" w:rsidRPr="00E02B50">
        <w:rPr>
          <w:color w:val="000000" w:themeColor="text1"/>
        </w:rPr>
        <w:t>.</w:t>
      </w:r>
    </w:p>
    <w:p w14:paraId="01307045" w14:textId="77777777" w:rsidR="003019C3" w:rsidRPr="00E02B50" w:rsidRDefault="00923E2E" w:rsidP="00055BFC">
      <w:pPr>
        <w:ind w:firstLine="709"/>
        <w:jc w:val="both"/>
        <w:rPr>
          <w:rFonts w:eastAsia="Calibri"/>
          <w:color w:val="000000" w:themeColor="text1"/>
          <w:lang w:eastAsia="en-US"/>
        </w:rPr>
      </w:pPr>
      <w:r w:rsidRPr="00E02B50">
        <w:rPr>
          <w:color w:val="000000" w:themeColor="text1"/>
        </w:rPr>
        <w:t>1</w:t>
      </w:r>
      <w:r w:rsidR="003A6157" w:rsidRPr="00E02B50">
        <w:rPr>
          <w:color w:val="000000" w:themeColor="text1"/>
        </w:rPr>
        <w:t>3</w:t>
      </w:r>
      <w:r w:rsidR="009054A6" w:rsidRPr="00E02B50">
        <w:rPr>
          <w:color w:val="000000" w:themeColor="text1"/>
        </w:rPr>
        <w:t>.3</w:t>
      </w:r>
      <w:r w:rsidRPr="00E02B50">
        <w:rPr>
          <w:color w:val="000000" w:themeColor="text1"/>
        </w:rPr>
        <w:t>. </w:t>
      </w:r>
      <w:r w:rsidR="0061445B" w:rsidRPr="00E02B50">
        <w:rPr>
          <w:color w:val="000000" w:themeColor="text1"/>
        </w:rPr>
        <w:t xml:space="preserve">Ни одна из Сторон не имеет права передавать свои права и обязанности </w:t>
      </w:r>
      <w:r w:rsidR="009F77C7" w:rsidRPr="00E02B50">
        <w:rPr>
          <w:color w:val="000000" w:themeColor="text1"/>
        </w:rPr>
        <w:t>по-настоящему</w:t>
      </w:r>
      <w:r w:rsidR="0061445B" w:rsidRPr="00E02B50">
        <w:rPr>
          <w:color w:val="000000" w:themeColor="text1"/>
        </w:rPr>
        <w:t xml:space="preserve"> </w:t>
      </w:r>
      <w:r w:rsidR="00DB11A7" w:rsidRPr="00E02B50">
        <w:rPr>
          <w:color w:val="000000" w:themeColor="text1"/>
        </w:rPr>
        <w:t>Договора</w:t>
      </w:r>
      <w:r w:rsidR="0061445B" w:rsidRPr="00E02B50">
        <w:rPr>
          <w:color w:val="000000" w:themeColor="text1"/>
        </w:rPr>
        <w:t xml:space="preserve"> третьим лицам без предварительного письменного на то согласия другой Стороны.</w:t>
      </w:r>
    </w:p>
    <w:p w14:paraId="3A4FC4CF" w14:textId="77777777" w:rsidR="003019C3" w:rsidRPr="00E02B50" w:rsidRDefault="00923E2E" w:rsidP="00055BFC">
      <w:pPr>
        <w:ind w:firstLine="709"/>
        <w:jc w:val="both"/>
        <w:rPr>
          <w:bCs/>
          <w:color w:val="000000" w:themeColor="text1"/>
        </w:rPr>
      </w:pPr>
      <w:r w:rsidRPr="00E02B50">
        <w:rPr>
          <w:color w:val="000000" w:themeColor="text1"/>
        </w:rPr>
        <w:t>1</w:t>
      </w:r>
      <w:r w:rsidR="004F3380" w:rsidRPr="00E02B50">
        <w:rPr>
          <w:color w:val="000000" w:themeColor="text1"/>
        </w:rPr>
        <w:t>3</w:t>
      </w:r>
      <w:r w:rsidR="009054A6" w:rsidRPr="00E02B50">
        <w:rPr>
          <w:color w:val="000000" w:themeColor="text1"/>
        </w:rPr>
        <w:t>.4</w:t>
      </w:r>
      <w:r w:rsidRPr="00E02B50">
        <w:rPr>
          <w:color w:val="000000" w:themeColor="text1"/>
        </w:rPr>
        <w:t>. </w:t>
      </w:r>
      <w:r w:rsidR="0061445B" w:rsidRPr="00E02B50">
        <w:rPr>
          <w:color w:val="000000" w:themeColor="text1"/>
        </w:rPr>
        <w:t xml:space="preserve">Настоящий </w:t>
      </w:r>
      <w:r w:rsidR="00DB11A7" w:rsidRPr="00E02B50">
        <w:rPr>
          <w:color w:val="000000" w:themeColor="text1"/>
        </w:rPr>
        <w:t xml:space="preserve">Договор </w:t>
      </w:r>
      <w:r w:rsidR="0061445B" w:rsidRPr="00E02B50">
        <w:rPr>
          <w:color w:val="000000" w:themeColor="text1"/>
        </w:rPr>
        <w:t>составлен в двух экземплярах, имеющих одинаковую юридическую силу, по одному экземпляру для каждой из сторон.</w:t>
      </w:r>
      <w:r w:rsidR="00CE5184" w:rsidRPr="00E02B50">
        <w:rPr>
          <w:color w:val="000000" w:themeColor="text1"/>
        </w:rPr>
        <w:t xml:space="preserve"> </w:t>
      </w:r>
    </w:p>
    <w:p w14:paraId="213E0674" w14:textId="77777777" w:rsidR="00360848" w:rsidRPr="00E02B50" w:rsidRDefault="00360848" w:rsidP="00055BFC">
      <w:pPr>
        <w:ind w:firstLine="709"/>
        <w:jc w:val="both"/>
        <w:rPr>
          <w:b/>
          <w:bCs/>
          <w:color w:val="000000" w:themeColor="text1"/>
        </w:rPr>
      </w:pPr>
    </w:p>
    <w:p w14:paraId="638A597E" w14:textId="77777777" w:rsidR="00DB11A7" w:rsidRPr="00E02B50" w:rsidRDefault="00DB11A7" w:rsidP="00055BFC">
      <w:pPr>
        <w:jc w:val="center"/>
        <w:rPr>
          <w:b/>
          <w:bCs/>
          <w:color w:val="000000" w:themeColor="text1"/>
        </w:rPr>
      </w:pPr>
      <w:r w:rsidRPr="00E02B50">
        <w:rPr>
          <w:b/>
          <w:bCs/>
          <w:color w:val="000000" w:themeColor="text1"/>
        </w:rPr>
        <w:t>1</w:t>
      </w:r>
      <w:r w:rsidR="004F3380" w:rsidRPr="00E02B50">
        <w:rPr>
          <w:b/>
          <w:bCs/>
          <w:color w:val="000000" w:themeColor="text1"/>
        </w:rPr>
        <w:t>4</w:t>
      </w:r>
      <w:r w:rsidRPr="00E02B50">
        <w:rPr>
          <w:b/>
          <w:bCs/>
          <w:color w:val="000000" w:themeColor="text1"/>
        </w:rPr>
        <w:t>. ПРИЛОЖЕНИЯ К ДОГОВОРУ.</w:t>
      </w:r>
    </w:p>
    <w:p w14:paraId="4D98304E" w14:textId="77777777" w:rsidR="00E674FD" w:rsidRPr="00E02B50" w:rsidRDefault="00923E2E" w:rsidP="00055BFC">
      <w:pPr>
        <w:ind w:firstLine="709"/>
        <w:jc w:val="both"/>
        <w:rPr>
          <w:color w:val="000000" w:themeColor="text1"/>
        </w:rPr>
      </w:pPr>
      <w:r w:rsidRPr="00E02B50">
        <w:rPr>
          <w:color w:val="000000" w:themeColor="text1"/>
        </w:rPr>
        <w:t>1</w:t>
      </w:r>
      <w:r w:rsidR="004F3380" w:rsidRPr="00E02B50">
        <w:rPr>
          <w:color w:val="000000" w:themeColor="text1"/>
        </w:rPr>
        <w:t>4</w:t>
      </w:r>
      <w:r w:rsidRPr="00E02B50">
        <w:rPr>
          <w:color w:val="000000" w:themeColor="text1"/>
        </w:rPr>
        <w:t>.1. </w:t>
      </w:r>
      <w:r w:rsidR="00DB11A7" w:rsidRPr="00E02B50">
        <w:rPr>
          <w:color w:val="000000" w:themeColor="text1"/>
        </w:rPr>
        <w:t>Приложение №</w:t>
      </w:r>
      <w:r w:rsidR="0055235A" w:rsidRPr="00E02B50">
        <w:rPr>
          <w:color w:val="000000" w:themeColor="text1"/>
        </w:rPr>
        <w:t xml:space="preserve"> </w:t>
      </w:r>
      <w:r w:rsidR="0073327F" w:rsidRPr="00E02B50">
        <w:rPr>
          <w:color w:val="000000" w:themeColor="text1"/>
        </w:rPr>
        <w:t>1</w:t>
      </w:r>
      <w:r w:rsidR="004E7C39" w:rsidRPr="00E02B50">
        <w:rPr>
          <w:color w:val="000000" w:themeColor="text1"/>
        </w:rPr>
        <w:t xml:space="preserve"> </w:t>
      </w:r>
      <w:r w:rsidR="00E3108B" w:rsidRPr="00E02B50">
        <w:t>–</w:t>
      </w:r>
      <w:r w:rsidR="004E7C39" w:rsidRPr="00E02B50">
        <w:rPr>
          <w:color w:val="000000" w:themeColor="text1"/>
        </w:rPr>
        <w:t xml:space="preserve"> </w:t>
      </w:r>
      <w:r w:rsidR="00E969B9" w:rsidRPr="00E02B50">
        <w:rPr>
          <w:color w:val="000000" w:themeColor="text1"/>
        </w:rPr>
        <w:t>Техническое задание</w:t>
      </w:r>
      <w:r w:rsidR="00E674FD" w:rsidRPr="00E02B50">
        <w:rPr>
          <w:color w:val="000000" w:themeColor="text1"/>
        </w:rPr>
        <w:t>.</w:t>
      </w:r>
    </w:p>
    <w:p w14:paraId="62821200" w14:textId="77777777" w:rsidR="00654004" w:rsidRPr="00D14F95" w:rsidRDefault="00654004" w:rsidP="00055BFC">
      <w:pPr>
        <w:ind w:firstLine="709"/>
        <w:jc w:val="both"/>
        <w:rPr>
          <w:color w:val="000000" w:themeColor="text1"/>
        </w:rPr>
      </w:pPr>
    </w:p>
    <w:p w14:paraId="32F978E5" w14:textId="77777777" w:rsidR="009054A6" w:rsidRPr="00D14F95" w:rsidRDefault="00654004" w:rsidP="00055BFC">
      <w:pPr>
        <w:jc w:val="center"/>
        <w:rPr>
          <w:color w:val="000000" w:themeColor="text1"/>
        </w:rPr>
      </w:pPr>
      <w:r w:rsidRPr="00D14F95">
        <w:rPr>
          <w:b/>
          <w:bCs/>
          <w:color w:val="000000" w:themeColor="text1"/>
        </w:rPr>
        <w:t>1</w:t>
      </w:r>
      <w:r w:rsidR="007E4006" w:rsidRPr="00D14F95">
        <w:rPr>
          <w:b/>
          <w:bCs/>
          <w:color w:val="000000" w:themeColor="text1"/>
        </w:rPr>
        <w:t>5</w:t>
      </w:r>
      <w:r w:rsidRPr="00D14F95">
        <w:rPr>
          <w:b/>
          <w:bCs/>
          <w:color w:val="000000" w:themeColor="text1"/>
        </w:rPr>
        <w:t>. РЕКВИЗИТЫ СТОРОН</w:t>
      </w:r>
      <w:r w:rsidR="009664F8">
        <w:rPr>
          <w:b/>
          <w:bCs/>
          <w:color w:val="000000" w:themeColor="text1"/>
        </w:rPr>
        <w:t>.</w:t>
      </w:r>
    </w:p>
    <w:tbl>
      <w:tblPr>
        <w:tblpPr w:leftFromText="180" w:rightFromText="180" w:vertAnchor="text" w:horzAnchor="margin" w:tblpY="271"/>
        <w:tblW w:w="4999" w:type="pct"/>
        <w:tblLook w:val="0000" w:firstRow="0" w:lastRow="0" w:firstColumn="0" w:lastColumn="0" w:noHBand="0" w:noVBand="0"/>
      </w:tblPr>
      <w:tblGrid>
        <w:gridCol w:w="4816"/>
        <w:gridCol w:w="4819"/>
      </w:tblGrid>
      <w:tr w:rsidR="006D1FEA" w:rsidRPr="00D14F95" w14:paraId="26286209" w14:textId="77777777" w:rsidTr="00F12471">
        <w:trPr>
          <w:cantSplit/>
          <w:trHeight w:val="3098"/>
        </w:trPr>
        <w:tc>
          <w:tcPr>
            <w:tcW w:w="2499" w:type="pct"/>
          </w:tcPr>
          <w:bookmarkEnd w:id="0"/>
          <w:bookmarkEnd w:id="1"/>
          <w:p w14:paraId="279FBC70" w14:textId="77777777" w:rsidR="006D1FEA" w:rsidRPr="00D14F95" w:rsidRDefault="006D1FEA" w:rsidP="006D1FEA">
            <w:pPr>
              <w:rPr>
                <w:color w:val="000000" w:themeColor="text1"/>
                <w:u w:val="single"/>
              </w:rPr>
            </w:pPr>
            <w:r w:rsidRPr="00D14F95">
              <w:rPr>
                <w:color w:val="000000" w:themeColor="text1"/>
                <w:u w:val="single"/>
              </w:rPr>
              <w:t>ЗАКАЗЧИК:</w:t>
            </w:r>
          </w:p>
          <w:p w14:paraId="360CE6F6" w14:textId="77777777" w:rsidR="006D1FEA" w:rsidRPr="00D14F95" w:rsidRDefault="006D1FEA" w:rsidP="006D1FEA">
            <w:pPr>
              <w:shd w:val="clear" w:color="auto" w:fill="FFFFFF"/>
              <w:jc w:val="both"/>
              <w:rPr>
                <w:b/>
              </w:rPr>
            </w:pPr>
            <w:r w:rsidRPr="00D14F95">
              <w:rPr>
                <w:b/>
              </w:rPr>
              <w:t>АНО «Кинопарк»</w:t>
            </w:r>
          </w:p>
          <w:p w14:paraId="28052FC7" w14:textId="77777777" w:rsidR="006D1FEA" w:rsidRPr="00D14F95" w:rsidRDefault="006D1FEA" w:rsidP="009036EC">
            <w:pPr>
              <w:shd w:val="clear" w:color="auto" w:fill="FFFFFF"/>
            </w:pPr>
            <w:r w:rsidRPr="00D14F95">
              <w:t>Юридический адрес: 107031, Город Москва, вн.тер. г. Муниципальный Округ Мещанский, ул Неглинная, дом 8/10, помещение 2А/1, комната 45</w:t>
            </w:r>
          </w:p>
          <w:p w14:paraId="6A06B8E9" w14:textId="77777777" w:rsidR="006D1FEA" w:rsidRPr="00D14F95" w:rsidRDefault="006D1FEA" w:rsidP="009036EC">
            <w:pPr>
              <w:shd w:val="clear" w:color="auto" w:fill="FFFFFF"/>
            </w:pPr>
            <w:r w:rsidRPr="00D14F95">
              <w:t xml:space="preserve">ИНН: 9702067203 </w:t>
            </w:r>
          </w:p>
          <w:p w14:paraId="1EF0B7C3" w14:textId="77777777" w:rsidR="006D1FEA" w:rsidRPr="00D14F95" w:rsidRDefault="006D1FEA" w:rsidP="009036EC">
            <w:pPr>
              <w:shd w:val="clear" w:color="auto" w:fill="FFFFFF"/>
            </w:pPr>
            <w:r w:rsidRPr="00D14F95">
              <w:t xml:space="preserve">КПП: 770201001 </w:t>
            </w:r>
          </w:p>
          <w:p w14:paraId="13C663A6" w14:textId="77777777" w:rsidR="006D1FEA" w:rsidRPr="00D14F95" w:rsidRDefault="006D1FEA" w:rsidP="009036EC">
            <w:pPr>
              <w:shd w:val="clear" w:color="auto" w:fill="FFFFFF"/>
            </w:pPr>
            <w:r w:rsidRPr="00D14F95">
              <w:t xml:space="preserve">ОГРН: 1247700351194 </w:t>
            </w:r>
          </w:p>
          <w:p w14:paraId="3CE9866F" w14:textId="77777777" w:rsidR="006D1FEA" w:rsidRPr="00D14F95" w:rsidRDefault="006D1FEA" w:rsidP="009036EC">
            <w:pPr>
              <w:shd w:val="clear" w:color="auto" w:fill="FFFFFF"/>
            </w:pPr>
            <w:r w:rsidRPr="00D14F95">
              <w:t xml:space="preserve">Расчетный счет: </w:t>
            </w:r>
            <w:r w:rsidRPr="002A6EB9">
              <w:t>40703810900388000005</w:t>
            </w:r>
          </w:p>
          <w:p w14:paraId="65D733D4" w14:textId="77777777" w:rsidR="006D1FEA" w:rsidRDefault="006D1FEA" w:rsidP="009036EC">
            <w:pPr>
              <w:shd w:val="clear" w:color="auto" w:fill="FFFFFF"/>
            </w:pPr>
            <w:r w:rsidRPr="00D14F95">
              <w:t xml:space="preserve">Банк: Филиал «Центральный» Банка ВТБ (ПАО) </w:t>
            </w:r>
          </w:p>
          <w:p w14:paraId="0BEC2E40" w14:textId="77777777" w:rsidR="006D1FEA" w:rsidRDefault="006D1FEA" w:rsidP="009036EC">
            <w:pPr>
              <w:shd w:val="clear" w:color="auto" w:fill="FFFFFF"/>
            </w:pPr>
            <w:r w:rsidRPr="00D14F95">
              <w:t>Корр. счет: 30101810145250000411</w:t>
            </w:r>
          </w:p>
          <w:p w14:paraId="7EB705BE" w14:textId="77777777" w:rsidR="006D1FEA" w:rsidRDefault="006D1FEA" w:rsidP="009036EC">
            <w:pPr>
              <w:shd w:val="clear" w:color="auto" w:fill="FFFFFF"/>
            </w:pPr>
            <w:r w:rsidRPr="00D14F95">
              <w:t xml:space="preserve">БИК: 044525411 </w:t>
            </w:r>
          </w:p>
          <w:p w14:paraId="4E644894" w14:textId="77777777" w:rsidR="006D1FEA" w:rsidRDefault="006D1FEA" w:rsidP="009036EC">
            <w:pPr>
              <w:rPr>
                <w:rStyle w:val="a5"/>
              </w:rPr>
            </w:pPr>
            <w:r w:rsidRPr="002A6EB9">
              <w:t>Адрес электронной</w:t>
            </w:r>
            <w:r w:rsidRPr="00933002">
              <w:t xml:space="preserve"> </w:t>
            </w:r>
            <w:r w:rsidRPr="002A6EB9">
              <w:t>почты: </w:t>
            </w:r>
            <w:r>
              <w:br/>
            </w:r>
            <w:hyperlink r:id="rId8" w:history="1">
              <w:r w:rsidRPr="00A20442">
                <w:rPr>
                  <w:rStyle w:val="a5"/>
                </w:rPr>
                <w:t>kinopark@culture.mos.ru</w:t>
              </w:r>
            </w:hyperlink>
          </w:p>
          <w:p w14:paraId="784127A9" w14:textId="77777777" w:rsidR="006D1FEA" w:rsidRPr="00D14F95" w:rsidRDefault="006D1FEA" w:rsidP="006D1FEA">
            <w:pPr>
              <w:autoSpaceDE w:val="0"/>
              <w:autoSpaceDN w:val="0"/>
            </w:pPr>
            <w:r>
              <w:rPr>
                <w:noProof/>
              </w:rPr>
              <w:t>___________________</w:t>
            </w:r>
          </w:p>
          <w:p w14:paraId="769B6CB0" w14:textId="77777777" w:rsidR="006D1FEA" w:rsidRPr="00D14F95" w:rsidRDefault="006D1FEA" w:rsidP="006D1FEA">
            <w:pPr>
              <w:rPr>
                <w:color w:val="000000" w:themeColor="text1"/>
              </w:rPr>
            </w:pPr>
          </w:p>
          <w:p w14:paraId="43A5842A" w14:textId="77777777" w:rsidR="006D1FEA" w:rsidRPr="00D14F95" w:rsidRDefault="006D1FEA" w:rsidP="006D1FEA">
            <w:pPr>
              <w:rPr>
                <w:color w:val="000000" w:themeColor="text1"/>
              </w:rPr>
            </w:pPr>
            <w:r w:rsidRPr="00D14F95">
              <w:rPr>
                <w:color w:val="000000" w:themeColor="text1"/>
              </w:rPr>
              <w:t>__________________/</w:t>
            </w:r>
            <w:r>
              <w:rPr>
                <w:lang w:val="en-US"/>
              </w:rPr>
              <w:t>_________</w:t>
            </w:r>
            <w:r w:rsidRPr="00D14F95">
              <w:rPr>
                <w:color w:val="000000" w:themeColor="text1"/>
              </w:rPr>
              <w:t>/</w:t>
            </w:r>
          </w:p>
          <w:p w14:paraId="3FCC0C36" w14:textId="77777777" w:rsidR="006D1FEA" w:rsidRPr="00D14F95" w:rsidRDefault="006D1FEA" w:rsidP="006D1FEA">
            <w:pPr>
              <w:rPr>
                <w:color w:val="000000" w:themeColor="text1"/>
              </w:rPr>
            </w:pPr>
            <w:r w:rsidRPr="00D14F95">
              <w:rPr>
                <w:color w:val="000000" w:themeColor="text1"/>
              </w:rPr>
              <w:t>м.п.</w:t>
            </w:r>
          </w:p>
        </w:tc>
        <w:tc>
          <w:tcPr>
            <w:tcW w:w="2501" w:type="pct"/>
          </w:tcPr>
          <w:p w14:paraId="11FD3C00" w14:textId="77777777" w:rsidR="006D1FEA" w:rsidRPr="00D14F95" w:rsidRDefault="006D1FEA" w:rsidP="006D1FEA">
            <w:pPr>
              <w:suppressAutoHyphens w:val="0"/>
              <w:rPr>
                <w:color w:val="000000" w:themeColor="text1"/>
                <w:u w:val="single"/>
                <w:lang w:eastAsia="ru-RU"/>
              </w:rPr>
            </w:pPr>
            <w:r w:rsidRPr="00D14F95">
              <w:rPr>
                <w:color w:val="000000" w:themeColor="text1"/>
                <w:u w:val="single"/>
                <w:lang w:eastAsia="ru-RU"/>
              </w:rPr>
              <w:t>ПОСТАВЩИК:</w:t>
            </w:r>
          </w:p>
          <w:p w14:paraId="3AF3914F" w14:textId="77777777" w:rsidR="006D1FEA" w:rsidRPr="001F783E" w:rsidRDefault="006D1FEA" w:rsidP="006D1FEA">
            <w:pPr>
              <w:autoSpaceDE w:val="0"/>
              <w:autoSpaceDN w:val="0"/>
              <w:rPr>
                <w:b/>
                <w:noProof/>
              </w:rPr>
            </w:pPr>
            <w:r>
              <w:rPr>
                <w:b/>
                <w:noProof/>
              </w:rPr>
              <w:t>______________</w:t>
            </w:r>
          </w:p>
          <w:p w14:paraId="2D1A5E37" w14:textId="77777777" w:rsidR="006D1FEA" w:rsidRPr="00166E44" w:rsidRDefault="006D1FEA" w:rsidP="006D1FEA">
            <w:pPr>
              <w:pStyle w:val="docdata"/>
              <w:spacing w:before="0" w:beforeAutospacing="0" w:after="0" w:afterAutospacing="0"/>
            </w:pPr>
            <w:r>
              <w:rPr>
                <w:color w:val="000000"/>
              </w:rPr>
              <w:t xml:space="preserve">Юридический адрес: </w:t>
            </w:r>
          </w:p>
          <w:p w14:paraId="679D27A3" w14:textId="77777777" w:rsidR="006D1FEA" w:rsidRDefault="006D1FEA" w:rsidP="006D1FEA">
            <w:pPr>
              <w:pStyle w:val="docdata"/>
              <w:spacing w:before="0" w:beforeAutospacing="0" w:after="0" w:afterAutospacing="0"/>
              <w:rPr>
                <w:spacing w:val="2"/>
              </w:rPr>
            </w:pPr>
          </w:p>
          <w:p w14:paraId="1306993F" w14:textId="77777777" w:rsidR="006D1FEA" w:rsidRDefault="006D1FEA" w:rsidP="006D1FEA">
            <w:pPr>
              <w:rPr>
                <w:color w:val="000000"/>
              </w:rPr>
            </w:pPr>
          </w:p>
          <w:p w14:paraId="7F31B11E" w14:textId="77777777" w:rsidR="006D1FEA" w:rsidRPr="00281495" w:rsidRDefault="006D1FEA" w:rsidP="006D1FEA">
            <w:pPr>
              <w:rPr>
                <w:rFonts w:eastAsiaTheme="minorEastAsia"/>
                <w:i/>
                <w:iCs/>
              </w:rPr>
            </w:pPr>
            <w:r w:rsidRPr="00163951">
              <w:rPr>
                <w:color w:val="000000"/>
              </w:rPr>
              <w:t>Телефон</w:t>
            </w:r>
            <w:r>
              <w:rPr>
                <w:color w:val="000000"/>
              </w:rPr>
              <w:t>:</w:t>
            </w:r>
            <w:r w:rsidRPr="00163951">
              <w:rPr>
                <w:color w:val="000000"/>
              </w:rPr>
              <w:t xml:space="preserve"> </w:t>
            </w:r>
            <w:r>
              <w:rPr>
                <w:i/>
                <w:iCs/>
                <w:color w:val="000000"/>
              </w:rPr>
              <w:t>при наличии</w:t>
            </w:r>
          </w:p>
          <w:p w14:paraId="3064C4AF" w14:textId="77777777" w:rsidR="006D1FEA" w:rsidRPr="00166E44" w:rsidRDefault="006D1FEA" w:rsidP="006D1FEA">
            <w:pPr>
              <w:rPr>
                <w:rStyle w:val="1592"/>
                <w:color w:val="000000"/>
              </w:rPr>
            </w:pPr>
            <w:r w:rsidRPr="00166E44">
              <w:rPr>
                <w:color w:val="000000"/>
              </w:rPr>
              <w:t>ИНН</w:t>
            </w:r>
            <w:r>
              <w:rPr>
                <w:color w:val="000000"/>
              </w:rPr>
              <w:t>:</w:t>
            </w:r>
            <w:r w:rsidRPr="00166E44">
              <w:rPr>
                <w:color w:val="000000"/>
              </w:rPr>
              <w:t xml:space="preserve"> </w:t>
            </w:r>
          </w:p>
          <w:p w14:paraId="24DA3FEC" w14:textId="77777777" w:rsidR="006D1FEA" w:rsidRDefault="006D1FEA" w:rsidP="006D1FEA">
            <w:pPr>
              <w:rPr>
                <w:rStyle w:val="1617"/>
              </w:rPr>
            </w:pPr>
            <w:r w:rsidRPr="00166E44">
              <w:rPr>
                <w:rStyle w:val="1592"/>
                <w:color w:val="000000"/>
              </w:rPr>
              <w:t>КПП</w:t>
            </w:r>
            <w:r>
              <w:rPr>
                <w:rStyle w:val="1592"/>
                <w:color w:val="000000"/>
              </w:rPr>
              <w:t>:</w:t>
            </w:r>
            <w:r w:rsidRPr="00166E44">
              <w:rPr>
                <w:rStyle w:val="1592"/>
                <w:color w:val="000000"/>
              </w:rPr>
              <w:t xml:space="preserve"> </w:t>
            </w:r>
          </w:p>
          <w:p w14:paraId="63D30C1C" w14:textId="77777777" w:rsidR="006D1FEA" w:rsidRPr="002B633E" w:rsidRDefault="006D1FEA" w:rsidP="006D1FEA">
            <w:pPr>
              <w:pStyle w:val="docdata"/>
              <w:spacing w:before="0" w:beforeAutospacing="0" w:after="0" w:afterAutospacing="0"/>
            </w:pPr>
            <w:r w:rsidRPr="00166E44">
              <w:rPr>
                <w:spacing w:val="2"/>
              </w:rPr>
              <w:t>ОГРН</w:t>
            </w:r>
            <w:r>
              <w:rPr>
                <w:spacing w:val="2"/>
              </w:rPr>
              <w:t>:</w:t>
            </w:r>
          </w:p>
          <w:p w14:paraId="32848409" w14:textId="77777777" w:rsidR="006D1FEA" w:rsidRDefault="006D1FEA" w:rsidP="006D1FEA">
            <w:pPr>
              <w:pStyle w:val="docdata"/>
              <w:spacing w:before="0" w:beforeAutospacing="0" w:after="0" w:afterAutospacing="0"/>
              <w:rPr>
                <w:color w:val="000000"/>
              </w:rPr>
            </w:pPr>
            <w:r>
              <w:rPr>
                <w:color w:val="000000"/>
              </w:rPr>
              <w:t>Расчетный счет:</w:t>
            </w:r>
          </w:p>
          <w:p w14:paraId="20CA1C65" w14:textId="77777777" w:rsidR="006D1FEA" w:rsidRDefault="006D1FEA" w:rsidP="006D1FEA">
            <w:pPr>
              <w:pStyle w:val="docdata"/>
              <w:spacing w:before="0" w:beforeAutospacing="0" w:after="0" w:afterAutospacing="0"/>
              <w:rPr>
                <w:color w:val="000000"/>
              </w:rPr>
            </w:pPr>
            <w:r w:rsidRPr="00D14F95">
              <w:t>Банк:</w:t>
            </w:r>
          </w:p>
          <w:p w14:paraId="04B02157" w14:textId="77777777" w:rsidR="006D1FEA" w:rsidRDefault="006D1FEA" w:rsidP="006D1FEA">
            <w:pPr>
              <w:rPr>
                <w:color w:val="000000"/>
              </w:rPr>
            </w:pPr>
          </w:p>
          <w:p w14:paraId="73FBC77E" w14:textId="77777777" w:rsidR="006D1FEA" w:rsidRPr="00166E44" w:rsidRDefault="006D1FEA" w:rsidP="006D1FEA">
            <w:pPr>
              <w:rPr>
                <w:color w:val="000000"/>
              </w:rPr>
            </w:pPr>
            <w:r>
              <w:rPr>
                <w:color w:val="000000"/>
              </w:rPr>
              <w:t>Корр.</w:t>
            </w:r>
            <w:r w:rsidRPr="00166E44">
              <w:rPr>
                <w:color w:val="000000"/>
              </w:rPr>
              <w:t>с</w:t>
            </w:r>
            <w:r>
              <w:rPr>
                <w:color w:val="000000"/>
              </w:rPr>
              <w:t>чет:</w:t>
            </w:r>
            <w:r w:rsidRPr="00166E44">
              <w:rPr>
                <w:color w:val="000000"/>
              </w:rPr>
              <w:t xml:space="preserve"> </w:t>
            </w:r>
          </w:p>
          <w:p w14:paraId="1D211227" w14:textId="77777777" w:rsidR="006D1FEA" w:rsidRPr="001C78C0" w:rsidRDefault="006D1FEA" w:rsidP="006D1FEA">
            <w:r w:rsidRPr="00166E44">
              <w:rPr>
                <w:color w:val="000000"/>
              </w:rPr>
              <w:t xml:space="preserve">БИК </w:t>
            </w:r>
          </w:p>
          <w:p w14:paraId="18C232DE" w14:textId="77777777" w:rsidR="006D1FEA" w:rsidRPr="00166E44" w:rsidRDefault="006D1FEA" w:rsidP="006D1FEA">
            <w:pPr>
              <w:rPr>
                <w:rFonts w:eastAsiaTheme="minorEastAsia"/>
                <w:color w:val="000000" w:themeColor="text1"/>
                <w:u w:val="single"/>
              </w:rPr>
            </w:pPr>
            <w:r w:rsidRPr="002A6EB9">
              <w:t>Адрес электронной</w:t>
            </w:r>
            <w:r w:rsidRPr="00933002">
              <w:t xml:space="preserve"> </w:t>
            </w:r>
            <w:r w:rsidRPr="002A6EB9">
              <w:t>почты: </w:t>
            </w:r>
            <w:r>
              <w:br/>
            </w:r>
            <w:r w:rsidRPr="00281495">
              <w:rPr>
                <w:rFonts w:eastAsiaTheme="minorEastAsia"/>
                <w:color w:val="000000" w:themeColor="text1"/>
              </w:rPr>
              <w:t>___________________</w:t>
            </w:r>
          </w:p>
          <w:p w14:paraId="6D263A2C" w14:textId="77777777" w:rsidR="006D1FEA" w:rsidRPr="00D14F95" w:rsidRDefault="006D1FEA" w:rsidP="006D1FEA">
            <w:pPr>
              <w:autoSpaceDE w:val="0"/>
              <w:autoSpaceDN w:val="0"/>
            </w:pPr>
            <w:r>
              <w:rPr>
                <w:noProof/>
              </w:rPr>
              <w:t>___________________</w:t>
            </w:r>
          </w:p>
          <w:p w14:paraId="6E92ADC8" w14:textId="77777777" w:rsidR="006D1FEA" w:rsidRPr="00D14F95" w:rsidRDefault="006D1FEA" w:rsidP="006D1FEA"/>
          <w:p w14:paraId="0C21BEFB" w14:textId="77777777" w:rsidR="006D1FEA" w:rsidRPr="00D14F95" w:rsidRDefault="006D1FEA" w:rsidP="006D1FEA">
            <w:r w:rsidRPr="00D14F95">
              <w:t>__________________/</w:t>
            </w:r>
            <w:r w:rsidRPr="00281495">
              <w:t>_________</w:t>
            </w:r>
            <w:r w:rsidRPr="00D14F95">
              <w:t>/</w:t>
            </w:r>
          </w:p>
          <w:p w14:paraId="05A85743" w14:textId="77777777" w:rsidR="006D1FEA" w:rsidRPr="00D14F95" w:rsidRDefault="006D1FEA" w:rsidP="006D1FEA">
            <w:pPr>
              <w:rPr>
                <w:color w:val="000000" w:themeColor="text1"/>
                <w:u w:val="single"/>
              </w:rPr>
            </w:pPr>
            <w:r w:rsidRPr="00D14F95">
              <w:rPr>
                <w:bCs/>
              </w:rPr>
              <w:t xml:space="preserve">м.п.               </w:t>
            </w:r>
          </w:p>
        </w:tc>
      </w:tr>
    </w:tbl>
    <w:p w14:paraId="7645ABB0" w14:textId="77777777" w:rsidR="00A35F8D" w:rsidRPr="00D14F95" w:rsidRDefault="00A35F8D" w:rsidP="00055BFC">
      <w:pPr>
        <w:pStyle w:val="ConsPlusNonformat"/>
        <w:widowControl/>
        <w:rPr>
          <w:color w:val="000000" w:themeColor="text1"/>
          <w:sz w:val="24"/>
          <w:szCs w:val="24"/>
        </w:rPr>
        <w:sectPr w:rsidR="00A35F8D" w:rsidRPr="00D14F95" w:rsidSect="004A7E13">
          <w:footerReference w:type="default" r:id="rId9"/>
          <w:pgSz w:w="11906" w:h="16838"/>
          <w:pgMar w:top="1134" w:right="851" w:bottom="851" w:left="1418" w:header="720" w:footer="272" w:gutter="0"/>
          <w:cols w:space="720"/>
          <w:titlePg/>
          <w:docGrid w:linePitch="360"/>
        </w:sectPr>
      </w:pPr>
    </w:p>
    <w:p w14:paraId="69D87685" w14:textId="77777777" w:rsidR="00447037" w:rsidRPr="00D14F95" w:rsidRDefault="00447037" w:rsidP="00055BFC">
      <w:pPr>
        <w:jc w:val="right"/>
        <w:rPr>
          <w:color w:val="000000" w:themeColor="text1"/>
        </w:rPr>
      </w:pPr>
      <w:r w:rsidRPr="00D14F95">
        <w:rPr>
          <w:color w:val="000000" w:themeColor="text1"/>
        </w:rPr>
        <w:lastRenderedPageBreak/>
        <w:t xml:space="preserve">Приложение № </w:t>
      </w:r>
      <w:r w:rsidR="00206884" w:rsidRPr="00D14F95">
        <w:rPr>
          <w:color w:val="000000" w:themeColor="text1"/>
        </w:rPr>
        <w:t>1</w:t>
      </w:r>
    </w:p>
    <w:p w14:paraId="3047C8A0" w14:textId="77777777" w:rsidR="007F1204" w:rsidRDefault="00447037" w:rsidP="00055BFC">
      <w:pPr>
        <w:jc w:val="right"/>
        <w:rPr>
          <w:color w:val="000000" w:themeColor="text1"/>
        </w:rPr>
      </w:pPr>
      <w:r w:rsidRPr="00D14F95">
        <w:rPr>
          <w:color w:val="000000" w:themeColor="text1"/>
        </w:rPr>
        <w:t xml:space="preserve">к Договору № _________ </w:t>
      </w:r>
    </w:p>
    <w:p w14:paraId="4CE862B6" w14:textId="77777777" w:rsidR="00447037" w:rsidRPr="00391C29" w:rsidRDefault="00447037" w:rsidP="00055BFC">
      <w:pPr>
        <w:jc w:val="right"/>
        <w:rPr>
          <w:color w:val="000000" w:themeColor="text1"/>
        </w:rPr>
      </w:pPr>
      <w:bookmarkStart w:id="7" w:name="_Hlk212817307"/>
      <w:r w:rsidRPr="00391C29">
        <w:rPr>
          <w:color w:val="000000" w:themeColor="text1"/>
        </w:rPr>
        <w:t>от</w:t>
      </w:r>
      <w:r w:rsidR="007F1204" w:rsidRPr="00391C29">
        <w:rPr>
          <w:color w:val="000000" w:themeColor="text1"/>
        </w:rPr>
        <w:t xml:space="preserve"> «</w:t>
      </w:r>
      <w:r w:rsidR="009641BC" w:rsidRPr="00391C29">
        <w:rPr>
          <w:color w:val="000000" w:themeColor="text1"/>
        </w:rPr>
        <w:t>____</w:t>
      </w:r>
      <w:r w:rsidR="007F1204" w:rsidRPr="00391C29">
        <w:rPr>
          <w:color w:val="000000" w:themeColor="text1"/>
        </w:rPr>
        <w:t>»</w:t>
      </w:r>
      <w:r w:rsidR="009641BC" w:rsidRPr="00391C29">
        <w:rPr>
          <w:color w:val="000000" w:themeColor="text1"/>
        </w:rPr>
        <w:t>___________</w:t>
      </w:r>
      <w:r w:rsidR="007F1204" w:rsidRPr="00391C29">
        <w:rPr>
          <w:color w:val="000000" w:themeColor="text1"/>
        </w:rPr>
        <w:t xml:space="preserve"> 202</w:t>
      </w:r>
      <w:r w:rsidR="00BC30A5" w:rsidRPr="00391C29">
        <w:rPr>
          <w:color w:val="000000" w:themeColor="text1"/>
        </w:rPr>
        <w:t>__</w:t>
      </w:r>
      <w:r w:rsidR="007F1204" w:rsidRPr="00391C29">
        <w:rPr>
          <w:color w:val="000000" w:themeColor="text1"/>
        </w:rPr>
        <w:t>г.</w:t>
      </w:r>
    </w:p>
    <w:p w14:paraId="0A1FCFFD" w14:textId="77777777" w:rsidR="00206884" w:rsidRPr="00391C29" w:rsidRDefault="00206884" w:rsidP="00055BFC">
      <w:pPr>
        <w:jc w:val="right"/>
        <w:rPr>
          <w:color w:val="000000" w:themeColor="text1"/>
        </w:rPr>
      </w:pPr>
      <w:bookmarkStart w:id="8" w:name="_Hlk209706122"/>
      <w:bookmarkEnd w:id="7"/>
    </w:p>
    <w:p w14:paraId="017AD7A8" w14:textId="77777777" w:rsidR="00206884" w:rsidRPr="00391C29" w:rsidRDefault="00206884" w:rsidP="00055BFC">
      <w:pPr>
        <w:jc w:val="center"/>
        <w:rPr>
          <w:rFonts w:eastAsia="Calibri"/>
          <w:b/>
          <w:bCs/>
          <w:lang w:eastAsia="en-US"/>
        </w:rPr>
      </w:pPr>
      <w:r w:rsidRPr="00391C29">
        <w:rPr>
          <w:rFonts w:eastAsia="Calibri"/>
          <w:b/>
          <w:bCs/>
          <w:lang w:eastAsia="en-US"/>
        </w:rPr>
        <w:t>Техническое задание</w:t>
      </w:r>
    </w:p>
    <w:p w14:paraId="60B00B17" w14:textId="77777777" w:rsidR="00391C29" w:rsidRPr="00391C29" w:rsidRDefault="00391C29" w:rsidP="00391C29">
      <w:pPr>
        <w:widowControl w:val="0"/>
        <w:suppressAutoHyphens w:val="0"/>
        <w:autoSpaceDE w:val="0"/>
        <w:autoSpaceDN w:val="0"/>
        <w:jc w:val="center"/>
        <w:rPr>
          <w:lang w:eastAsia="en-US"/>
        </w:rPr>
      </w:pPr>
      <w:bookmarkStart w:id="9" w:name="_Hlk212884866"/>
      <w:r w:rsidRPr="00391C29">
        <w:rPr>
          <w:lang w:eastAsia="en-US"/>
        </w:rPr>
        <w:t>на поставку коньков</w:t>
      </w:r>
    </w:p>
    <w:bookmarkEnd w:id="9"/>
    <w:p w14:paraId="5CA66100" w14:textId="77777777" w:rsidR="00391C29" w:rsidRPr="00391C29" w:rsidRDefault="00391C29" w:rsidP="00391C29">
      <w:pPr>
        <w:widowControl w:val="0"/>
        <w:suppressAutoHyphens w:val="0"/>
        <w:autoSpaceDE w:val="0"/>
        <w:autoSpaceDN w:val="0"/>
        <w:jc w:val="center"/>
        <w:rPr>
          <w:lang w:eastAsia="en-US"/>
        </w:rPr>
      </w:pPr>
    </w:p>
    <w:p w14:paraId="75E414AA" w14:textId="77777777" w:rsidR="00391C29" w:rsidRPr="00391C29" w:rsidRDefault="00391C29" w:rsidP="00391C29">
      <w:pPr>
        <w:widowControl w:val="0"/>
        <w:numPr>
          <w:ilvl w:val="0"/>
          <w:numId w:val="33"/>
        </w:numPr>
        <w:suppressAutoHyphens w:val="0"/>
        <w:autoSpaceDE w:val="0"/>
        <w:autoSpaceDN w:val="0"/>
        <w:outlineLvl w:val="0"/>
        <w:rPr>
          <w:b/>
          <w:bCs/>
          <w:u w:color="000000"/>
          <w:lang w:eastAsia="en-US"/>
        </w:rPr>
      </w:pPr>
      <w:r w:rsidRPr="00391C29">
        <w:rPr>
          <w:b/>
          <w:bCs/>
          <w:u w:val="single" w:color="000000"/>
          <w:lang w:eastAsia="en-US"/>
        </w:rPr>
        <w:t xml:space="preserve"> Общая информация об объекте закупки</w:t>
      </w:r>
    </w:p>
    <w:p w14:paraId="49F9AB87" w14:textId="77777777" w:rsidR="00391C29" w:rsidRPr="00391C29" w:rsidRDefault="00391C29" w:rsidP="00391C29">
      <w:pPr>
        <w:widowControl w:val="0"/>
        <w:numPr>
          <w:ilvl w:val="1"/>
          <w:numId w:val="33"/>
        </w:numPr>
        <w:suppressAutoHyphens w:val="0"/>
        <w:autoSpaceDE w:val="0"/>
        <w:autoSpaceDN w:val="0"/>
        <w:jc w:val="both"/>
        <w:rPr>
          <w:lang w:eastAsia="en-US"/>
        </w:rPr>
      </w:pPr>
      <w:r w:rsidRPr="00391C29">
        <w:rPr>
          <w:lang w:eastAsia="en-US"/>
        </w:rPr>
        <w:t>Объект закупки: Поставка коньков.</w:t>
      </w:r>
    </w:p>
    <w:p w14:paraId="0A3637EF" w14:textId="77777777" w:rsidR="00391C29" w:rsidRPr="00391C29" w:rsidRDefault="00391C29" w:rsidP="00391C29">
      <w:pPr>
        <w:widowControl w:val="0"/>
        <w:numPr>
          <w:ilvl w:val="1"/>
          <w:numId w:val="33"/>
        </w:numPr>
        <w:suppressAutoHyphens w:val="0"/>
        <w:autoSpaceDE w:val="0"/>
        <w:autoSpaceDN w:val="0"/>
        <w:jc w:val="both"/>
        <w:rPr>
          <w:lang w:eastAsia="en-US"/>
        </w:rPr>
      </w:pPr>
      <w:r w:rsidRPr="00391C29">
        <w:rPr>
          <w:lang w:eastAsia="en-US"/>
        </w:rPr>
        <w:t>Код и наименование позиции Классификатора предметов государственного заказа: 01.08.01 СПОРТИВНОЕ ОБОРУДОВАНИЕ И ИНВЕНТАРЬ.</w:t>
      </w:r>
    </w:p>
    <w:p w14:paraId="5D0C6FCA" w14:textId="77777777" w:rsidR="00391C29" w:rsidRPr="00391C29" w:rsidRDefault="00391C29" w:rsidP="00391C29">
      <w:pPr>
        <w:widowControl w:val="0"/>
        <w:numPr>
          <w:ilvl w:val="1"/>
          <w:numId w:val="33"/>
        </w:numPr>
        <w:suppressAutoHyphens w:val="0"/>
        <w:autoSpaceDE w:val="0"/>
        <w:autoSpaceDN w:val="0"/>
        <w:jc w:val="both"/>
        <w:rPr>
          <w:lang w:val="en-US" w:eastAsia="en-US"/>
        </w:rPr>
      </w:pPr>
      <w:r w:rsidRPr="00391C29">
        <w:rPr>
          <w:lang w:eastAsia="en-US"/>
        </w:rPr>
        <w:t xml:space="preserve">Наименования позиций Справочника предметов государственного заказа: согласно Приложению № </w:t>
      </w:r>
      <w:r w:rsidRPr="00391C29">
        <w:rPr>
          <w:lang w:val="en-US" w:eastAsia="en-US"/>
        </w:rPr>
        <w:t>1</w:t>
      </w:r>
      <w:r w:rsidRPr="00391C29">
        <w:rPr>
          <w:lang w:eastAsia="en-US"/>
        </w:rPr>
        <w:t xml:space="preserve"> к настоящему Техническому заданию</w:t>
      </w:r>
      <w:r w:rsidRPr="00391C29">
        <w:rPr>
          <w:lang w:val="en-US" w:eastAsia="en-US"/>
        </w:rPr>
        <w:t>.</w:t>
      </w:r>
    </w:p>
    <w:p w14:paraId="4129796A" w14:textId="77777777" w:rsidR="00391C29" w:rsidRPr="00391C29" w:rsidRDefault="00391C29" w:rsidP="00391C29">
      <w:pPr>
        <w:widowControl w:val="0"/>
        <w:numPr>
          <w:ilvl w:val="1"/>
          <w:numId w:val="33"/>
        </w:numPr>
        <w:suppressAutoHyphens w:val="0"/>
        <w:autoSpaceDE w:val="0"/>
        <w:autoSpaceDN w:val="0"/>
        <w:jc w:val="both"/>
        <w:rPr>
          <w:lang w:eastAsia="en-US"/>
        </w:rPr>
      </w:pPr>
      <w:r w:rsidRPr="00391C29">
        <w:rPr>
          <w:lang w:eastAsia="en-US"/>
        </w:rPr>
        <w:t>Место поставки товаров: согласно Приложению № 1 к настоящему Техническому заданию.</w:t>
      </w:r>
    </w:p>
    <w:p w14:paraId="6F23B9F6" w14:textId="77777777" w:rsidR="00391C29" w:rsidRPr="00391C29" w:rsidRDefault="00391C29" w:rsidP="00391C29">
      <w:pPr>
        <w:widowControl w:val="0"/>
        <w:numPr>
          <w:ilvl w:val="1"/>
          <w:numId w:val="33"/>
        </w:numPr>
        <w:suppressAutoHyphens w:val="0"/>
        <w:autoSpaceDE w:val="0"/>
        <w:autoSpaceDN w:val="0"/>
        <w:jc w:val="both"/>
        <w:rPr>
          <w:lang w:eastAsia="en-US"/>
        </w:rPr>
      </w:pPr>
      <w:r w:rsidRPr="00391C29">
        <w:rPr>
          <w:lang w:eastAsia="en-US"/>
        </w:rPr>
        <w:t>Срок поставки товара: согласно Приложению № 1.</w:t>
      </w:r>
    </w:p>
    <w:p w14:paraId="48A20622" w14:textId="77777777" w:rsidR="00391C29" w:rsidRPr="00391C29" w:rsidRDefault="00391C29" w:rsidP="00391C29">
      <w:pPr>
        <w:widowControl w:val="0"/>
        <w:numPr>
          <w:ilvl w:val="1"/>
          <w:numId w:val="33"/>
        </w:numPr>
        <w:suppressAutoHyphens w:val="0"/>
        <w:autoSpaceDE w:val="0"/>
        <w:autoSpaceDN w:val="0"/>
        <w:jc w:val="both"/>
        <w:rPr>
          <w:lang w:val="en-US" w:eastAsia="en-US"/>
        </w:rPr>
      </w:pPr>
      <w:r w:rsidRPr="00391C29">
        <w:rPr>
          <w:lang w:val="en-US" w:eastAsia="en-US"/>
        </w:rPr>
        <w:t>Приложения к Техническому заданию</w:t>
      </w:r>
      <w:r w:rsidRPr="00391C29">
        <w:rPr>
          <w:lang w:eastAsia="en-US"/>
        </w:rPr>
        <w:t>:</w:t>
      </w:r>
    </w:p>
    <w:p w14:paraId="0AD21242" w14:textId="77777777" w:rsidR="00391C29" w:rsidRPr="00391C29" w:rsidRDefault="00391C29" w:rsidP="00391C29">
      <w:pPr>
        <w:widowControl w:val="0"/>
        <w:numPr>
          <w:ilvl w:val="2"/>
          <w:numId w:val="33"/>
        </w:numPr>
        <w:suppressAutoHyphens w:val="0"/>
        <w:autoSpaceDE w:val="0"/>
        <w:autoSpaceDN w:val="0"/>
        <w:rPr>
          <w:lang w:val="en-US" w:eastAsia="en-US"/>
        </w:rPr>
      </w:pPr>
      <w:r w:rsidRPr="00391C29">
        <w:rPr>
          <w:lang w:val="en-US" w:eastAsia="en-US"/>
        </w:rPr>
        <w:t xml:space="preserve">Приложение </w:t>
      </w:r>
      <w:r w:rsidRPr="00391C29">
        <w:rPr>
          <w:lang w:eastAsia="en-US"/>
        </w:rPr>
        <w:t xml:space="preserve">№ </w:t>
      </w:r>
      <w:r w:rsidRPr="00391C29">
        <w:rPr>
          <w:lang w:val="en-US" w:eastAsia="en-US"/>
        </w:rPr>
        <w:t>1 – «Перечень объектов закупки»</w:t>
      </w:r>
      <w:r w:rsidRPr="00391C29">
        <w:rPr>
          <w:lang w:eastAsia="en-US"/>
        </w:rPr>
        <w:t>;</w:t>
      </w:r>
    </w:p>
    <w:p w14:paraId="38132187" w14:textId="77777777" w:rsidR="00391C29" w:rsidRPr="00391C29" w:rsidRDefault="00391C29" w:rsidP="00391C29">
      <w:pPr>
        <w:widowControl w:val="0"/>
        <w:numPr>
          <w:ilvl w:val="2"/>
          <w:numId w:val="33"/>
        </w:numPr>
        <w:suppressAutoHyphens w:val="0"/>
        <w:autoSpaceDE w:val="0"/>
        <w:autoSpaceDN w:val="0"/>
        <w:jc w:val="both"/>
        <w:rPr>
          <w:lang w:eastAsia="en-US"/>
        </w:rPr>
      </w:pPr>
      <w:r w:rsidRPr="00391C29">
        <w:rPr>
          <w:lang w:eastAsia="en-US"/>
        </w:rPr>
        <w:t>Приложение № 2 – «Спецификация»;</w:t>
      </w:r>
    </w:p>
    <w:p w14:paraId="50FA10AF" w14:textId="77777777" w:rsidR="00391C29" w:rsidRPr="00391C29" w:rsidRDefault="00391C29" w:rsidP="00391C29">
      <w:pPr>
        <w:widowControl w:val="0"/>
        <w:numPr>
          <w:ilvl w:val="2"/>
          <w:numId w:val="33"/>
        </w:numPr>
        <w:suppressAutoHyphens w:val="0"/>
        <w:autoSpaceDE w:val="0"/>
        <w:autoSpaceDN w:val="0"/>
        <w:rPr>
          <w:lang w:val="en-US" w:eastAsia="en-US"/>
        </w:rPr>
      </w:pPr>
      <w:r w:rsidRPr="00391C29">
        <w:rPr>
          <w:lang w:val="en-US" w:eastAsia="en-US"/>
        </w:rPr>
        <w:t xml:space="preserve">Приложение </w:t>
      </w:r>
      <w:r w:rsidRPr="00391C29">
        <w:rPr>
          <w:lang w:eastAsia="en-US"/>
        </w:rPr>
        <w:t>№ 3</w:t>
      </w:r>
      <w:r w:rsidRPr="00391C29">
        <w:rPr>
          <w:lang w:val="en-US" w:eastAsia="en-US"/>
        </w:rPr>
        <w:t xml:space="preserve"> – «Форма заявки».</w:t>
      </w:r>
    </w:p>
    <w:p w14:paraId="245EDED8" w14:textId="77777777" w:rsidR="00391C29" w:rsidRPr="00391C29" w:rsidRDefault="00391C29" w:rsidP="00391C29">
      <w:pPr>
        <w:widowControl w:val="0"/>
        <w:suppressAutoHyphens w:val="0"/>
        <w:autoSpaceDE w:val="0"/>
        <w:autoSpaceDN w:val="0"/>
        <w:rPr>
          <w:lang w:val="en-US" w:eastAsia="en-US"/>
        </w:rPr>
      </w:pPr>
    </w:p>
    <w:p w14:paraId="6697D311" w14:textId="77777777" w:rsidR="00391C29" w:rsidRPr="00391C29" w:rsidRDefault="00391C29" w:rsidP="00391C29">
      <w:pPr>
        <w:widowControl w:val="0"/>
        <w:numPr>
          <w:ilvl w:val="0"/>
          <w:numId w:val="33"/>
        </w:numPr>
        <w:suppressAutoHyphens w:val="0"/>
        <w:autoSpaceDE w:val="0"/>
        <w:autoSpaceDN w:val="0"/>
        <w:jc w:val="both"/>
        <w:outlineLvl w:val="0"/>
        <w:rPr>
          <w:b/>
          <w:bCs/>
          <w:u w:color="000000"/>
          <w:lang w:val="en-US" w:eastAsia="en-US"/>
        </w:rPr>
      </w:pPr>
      <w:r w:rsidRPr="00391C29">
        <w:rPr>
          <w:b/>
          <w:bCs/>
          <w:u w:val="single" w:color="000000"/>
          <w:lang w:val="en-US" w:eastAsia="en-US"/>
        </w:rPr>
        <w:t xml:space="preserve"> Стандарт товаров</w:t>
      </w:r>
    </w:p>
    <w:p w14:paraId="698921C5" w14:textId="77777777" w:rsidR="00391C29" w:rsidRPr="00391C29" w:rsidRDefault="00391C29" w:rsidP="00391C29">
      <w:pPr>
        <w:widowControl w:val="0"/>
        <w:numPr>
          <w:ilvl w:val="1"/>
          <w:numId w:val="33"/>
        </w:numPr>
        <w:suppressAutoHyphens w:val="0"/>
        <w:autoSpaceDE w:val="0"/>
        <w:autoSpaceDN w:val="0"/>
        <w:jc w:val="both"/>
        <w:rPr>
          <w:lang w:eastAsia="en-US"/>
        </w:rPr>
      </w:pPr>
      <w:r w:rsidRPr="00391C29">
        <w:rPr>
          <w:lang w:eastAsia="en-US"/>
        </w:rPr>
        <w:t xml:space="preserve">Поставщик обязан осуществить поставку </w:t>
      </w:r>
      <w:bookmarkStart w:id="10" w:name="_Hlk213854034"/>
      <w:r w:rsidR="00661AEB">
        <w:rPr>
          <w:lang w:eastAsia="en-US"/>
        </w:rPr>
        <w:t>коньков</w:t>
      </w:r>
      <w:bookmarkEnd w:id="10"/>
      <w:r w:rsidR="00661AEB">
        <w:rPr>
          <w:lang w:eastAsia="en-US"/>
        </w:rPr>
        <w:t xml:space="preserve"> </w:t>
      </w:r>
      <w:r w:rsidRPr="00391C29">
        <w:rPr>
          <w:lang w:eastAsia="en-US"/>
        </w:rPr>
        <w:t>(далее – Товар), перечисленного в Приложении № 1 «Перечень объектов закупки» к настоящему Техническому заданию, в порядке и на условиях, предусмотренных Договором и настоящим Техническим заданием, а также в соответствии с требованиями актов, указанных в разделе 6 настоящего Технического задания.</w:t>
      </w:r>
    </w:p>
    <w:p w14:paraId="4CE1604D" w14:textId="77777777" w:rsidR="00391C29" w:rsidRPr="00391C29" w:rsidRDefault="00391C29" w:rsidP="00391C29">
      <w:pPr>
        <w:widowControl w:val="0"/>
        <w:numPr>
          <w:ilvl w:val="1"/>
          <w:numId w:val="33"/>
        </w:numPr>
        <w:suppressAutoHyphens w:val="0"/>
        <w:autoSpaceDE w:val="0"/>
        <w:autoSpaceDN w:val="0"/>
        <w:jc w:val="both"/>
        <w:rPr>
          <w:lang w:eastAsia="en-US"/>
        </w:rPr>
      </w:pPr>
      <w:r w:rsidRPr="00391C29">
        <w:rPr>
          <w:lang w:eastAsia="en-US"/>
        </w:rPr>
        <w:t>Для взаимодействия с Заказчиком Поставщик обязан в течение 1 (одного) рабочего дня с даты заключения Договора назначить ответственное контактное лицо, выделить адрес электронной почты для приема данных (заявок, запросов, уведомлений) в электронной форме, номер телефона и уведомить об этом Заказчика. Об изменении контактной информации ответственного лица Поставщик обязан уведомить Заказчика в течение 1 (одного) рабочего дня со дня возникновения таких изменений.</w:t>
      </w:r>
    </w:p>
    <w:p w14:paraId="7D384CBA" w14:textId="77777777" w:rsidR="00391C29" w:rsidRPr="00391C29" w:rsidRDefault="00391C29" w:rsidP="00391C29">
      <w:pPr>
        <w:widowControl w:val="0"/>
        <w:numPr>
          <w:ilvl w:val="1"/>
          <w:numId w:val="33"/>
        </w:numPr>
        <w:suppressAutoHyphens w:val="0"/>
        <w:autoSpaceDE w:val="0"/>
        <w:autoSpaceDN w:val="0"/>
        <w:jc w:val="both"/>
        <w:rPr>
          <w:lang w:eastAsia="en-US"/>
        </w:rPr>
      </w:pPr>
      <w:r w:rsidRPr="00391C29">
        <w:rPr>
          <w:lang w:eastAsia="en-US"/>
        </w:rPr>
        <w:t>Поставка Товара осуществляется партиями в соответствии с заявками Заказчика, сформированными по форме, установленной Приложением № 3 «Форма заявки» к настоящему Техническому заданию.</w:t>
      </w:r>
    </w:p>
    <w:p w14:paraId="73E464D7" w14:textId="77777777" w:rsidR="00391C29" w:rsidRPr="00391C29" w:rsidRDefault="00391C29" w:rsidP="00391C29">
      <w:pPr>
        <w:widowControl w:val="0"/>
        <w:numPr>
          <w:ilvl w:val="1"/>
          <w:numId w:val="33"/>
        </w:numPr>
        <w:suppressAutoHyphens w:val="0"/>
        <w:autoSpaceDE w:val="0"/>
        <w:autoSpaceDN w:val="0"/>
        <w:jc w:val="both"/>
        <w:rPr>
          <w:lang w:eastAsia="en-US"/>
        </w:rPr>
      </w:pPr>
      <w:r w:rsidRPr="00391C29">
        <w:rPr>
          <w:lang w:eastAsia="en-US"/>
        </w:rPr>
        <w:t>Заявка направляется Поставщику посредством электронной почты не менее чем за 3 (три) рабочих дня до даты поставки Товара, указанной в заявке. Поставщик в день получения заявки подтверждает с использованием электронной почты факт ее получения на электронную почту Заказчика - kinopark@culture.mos.ru.</w:t>
      </w:r>
    </w:p>
    <w:p w14:paraId="1BFD9441" w14:textId="77777777" w:rsidR="00391C29" w:rsidRPr="00391C29" w:rsidRDefault="00391C29" w:rsidP="00391C29">
      <w:pPr>
        <w:widowControl w:val="0"/>
        <w:numPr>
          <w:ilvl w:val="1"/>
          <w:numId w:val="33"/>
        </w:numPr>
        <w:suppressAutoHyphens w:val="0"/>
        <w:autoSpaceDE w:val="0"/>
        <w:autoSpaceDN w:val="0"/>
        <w:jc w:val="both"/>
        <w:rPr>
          <w:lang w:eastAsia="en-US"/>
        </w:rPr>
      </w:pPr>
      <w:r w:rsidRPr="00391C29">
        <w:rPr>
          <w:lang w:eastAsia="en-US"/>
        </w:rPr>
        <w:t xml:space="preserve">Поставляемый Товар должен соответствовать требованиям, установленным в Приложении </w:t>
      </w:r>
      <w:r w:rsidRPr="00391C29">
        <w:rPr>
          <w:lang w:eastAsia="en-US"/>
        </w:rPr>
        <w:br/>
        <w:t>№ 1 «Перечень объектов закупки» к настоящему Техническому заданию, а также требованиям актов, указанных в разделе 6 настоящего Технического задания.</w:t>
      </w:r>
    </w:p>
    <w:p w14:paraId="6A2D36BC" w14:textId="77777777" w:rsidR="00391C29" w:rsidRPr="00391C29" w:rsidRDefault="00391C29" w:rsidP="00391C29">
      <w:pPr>
        <w:widowControl w:val="0"/>
        <w:suppressAutoHyphens w:val="0"/>
        <w:autoSpaceDE w:val="0"/>
        <w:autoSpaceDN w:val="0"/>
        <w:jc w:val="both"/>
        <w:rPr>
          <w:lang w:eastAsia="en-US"/>
        </w:rPr>
      </w:pPr>
      <w:r w:rsidRPr="00391C29">
        <w:rPr>
          <w:lang w:eastAsia="en-US"/>
        </w:rPr>
        <w:t>2.6 В соответствии с требованиями Договора Поставщик предоставляет Заказчику отчетную документацию. Комплект отчетной документации должен включать:</w:t>
      </w:r>
    </w:p>
    <w:p w14:paraId="6399C22E" w14:textId="77777777" w:rsidR="00391C29" w:rsidRDefault="00391C29" w:rsidP="00391C29">
      <w:pPr>
        <w:widowControl w:val="0"/>
        <w:numPr>
          <w:ilvl w:val="0"/>
          <w:numId w:val="32"/>
        </w:numPr>
        <w:suppressAutoHyphens w:val="0"/>
        <w:autoSpaceDE w:val="0"/>
        <w:autoSpaceDN w:val="0"/>
        <w:jc w:val="both"/>
        <w:rPr>
          <w:lang w:val="en-US" w:eastAsia="en-US"/>
        </w:rPr>
      </w:pPr>
      <w:r w:rsidRPr="00391C29">
        <w:rPr>
          <w:lang w:eastAsia="en-US"/>
        </w:rPr>
        <w:t xml:space="preserve"> </w:t>
      </w:r>
      <w:bookmarkStart w:id="11" w:name="_Hlk213854111"/>
      <w:r w:rsidRPr="00391C29">
        <w:rPr>
          <w:lang w:val="en-US" w:eastAsia="en-US"/>
        </w:rPr>
        <w:t xml:space="preserve">подписанная </w:t>
      </w:r>
      <w:r w:rsidR="0003048F">
        <w:rPr>
          <w:lang w:eastAsia="en-US"/>
        </w:rPr>
        <w:t>Заказчиком</w:t>
      </w:r>
      <w:r w:rsidRPr="00391C29">
        <w:rPr>
          <w:lang w:val="en-US" w:eastAsia="en-US"/>
        </w:rPr>
        <w:t xml:space="preserve"> заявка;</w:t>
      </w:r>
      <w:bookmarkEnd w:id="11"/>
    </w:p>
    <w:p w14:paraId="1CBB5088" w14:textId="77777777" w:rsidR="0003048F" w:rsidRPr="00391C29" w:rsidRDefault="0003048F" w:rsidP="00391C29">
      <w:pPr>
        <w:widowControl w:val="0"/>
        <w:numPr>
          <w:ilvl w:val="0"/>
          <w:numId w:val="32"/>
        </w:numPr>
        <w:suppressAutoHyphens w:val="0"/>
        <w:autoSpaceDE w:val="0"/>
        <w:autoSpaceDN w:val="0"/>
        <w:jc w:val="both"/>
        <w:rPr>
          <w:lang w:val="en-US" w:eastAsia="en-US"/>
        </w:rPr>
      </w:pPr>
      <w:r>
        <w:rPr>
          <w:lang w:eastAsia="en-US"/>
        </w:rPr>
        <w:t xml:space="preserve"> счет на окончательную оплату;</w:t>
      </w:r>
    </w:p>
    <w:p w14:paraId="590D2182" w14:textId="77777777" w:rsidR="00391C29" w:rsidRPr="00391C29" w:rsidRDefault="00391C29" w:rsidP="00391C29">
      <w:pPr>
        <w:widowControl w:val="0"/>
        <w:numPr>
          <w:ilvl w:val="0"/>
          <w:numId w:val="32"/>
        </w:numPr>
        <w:suppressAutoHyphens w:val="0"/>
        <w:autoSpaceDE w:val="0"/>
        <w:autoSpaceDN w:val="0"/>
        <w:jc w:val="both"/>
        <w:rPr>
          <w:lang w:eastAsia="en-US"/>
        </w:rPr>
      </w:pPr>
      <w:r w:rsidRPr="00391C29">
        <w:rPr>
          <w:lang w:eastAsia="en-US"/>
        </w:rPr>
        <w:t xml:space="preserve"> счет-фактуру (за исключением лиц, применяющих специальные налоговые режимы и не являющихся плательщиками НДС);</w:t>
      </w:r>
    </w:p>
    <w:p w14:paraId="67CB6997" w14:textId="77777777" w:rsidR="00391C29" w:rsidRPr="00391C29" w:rsidRDefault="00391C29" w:rsidP="00391C29">
      <w:pPr>
        <w:widowControl w:val="0"/>
        <w:numPr>
          <w:ilvl w:val="0"/>
          <w:numId w:val="32"/>
        </w:numPr>
        <w:suppressAutoHyphens w:val="0"/>
        <w:autoSpaceDE w:val="0"/>
        <w:autoSpaceDN w:val="0"/>
        <w:jc w:val="both"/>
        <w:rPr>
          <w:lang w:eastAsia="en-US"/>
        </w:rPr>
      </w:pPr>
      <w:r w:rsidRPr="00391C29">
        <w:rPr>
          <w:lang w:eastAsia="en-US"/>
        </w:rPr>
        <w:t xml:space="preserve"> товарную накладная по форме ТОРГ-12 или УПД;</w:t>
      </w:r>
    </w:p>
    <w:p w14:paraId="019EBF3E" w14:textId="77777777" w:rsidR="0003048F" w:rsidRDefault="00391C29" w:rsidP="00391C29">
      <w:pPr>
        <w:widowControl w:val="0"/>
        <w:numPr>
          <w:ilvl w:val="0"/>
          <w:numId w:val="32"/>
        </w:numPr>
        <w:suppressAutoHyphens w:val="0"/>
        <w:autoSpaceDE w:val="0"/>
        <w:autoSpaceDN w:val="0"/>
        <w:jc w:val="both"/>
        <w:rPr>
          <w:lang w:eastAsia="en-US"/>
        </w:rPr>
      </w:pPr>
      <w:r w:rsidRPr="00391C29">
        <w:rPr>
          <w:lang w:eastAsia="en-US"/>
        </w:rPr>
        <w:t xml:space="preserve"> сертификат соответствия и (или) декларацию о соответствии (для продукции, включенной в перечень продукции, подлежащей обязательной сертификации и (или) подтверждение </w:t>
      </w:r>
      <w:r w:rsidRPr="00391C29">
        <w:rPr>
          <w:lang w:eastAsia="en-US"/>
        </w:rPr>
        <w:lastRenderedPageBreak/>
        <w:t>соответствия которой осуществляется в форме принятия декларации о соответствии)</w:t>
      </w:r>
      <w:r w:rsidR="0003048F">
        <w:rPr>
          <w:lang w:eastAsia="en-US"/>
        </w:rPr>
        <w:t>;</w:t>
      </w:r>
    </w:p>
    <w:p w14:paraId="421B6AE4" w14:textId="77777777" w:rsidR="00391C29" w:rsidRPr="00391C29" w:rsidRDefault="0003048F" w:rsidP="00391C29">
      <w:pPr>
        <w:widowControl w:val="0"/>
        <w:numPr>
          <w:ilvl w:val="0"/>
          <w:numId w:val="32"/>
        </w:numPr>
        <w:suppressAutoHyphens w:val="0"/>
        <w:autoSpaceDE w:val="0"/>
        <w:autoSpaceDN w:val="0"/>
        <w:jc w:val="both"/>
        <w:rPr>
          <w:lang w:eastAsia="en-US"/>
        </w:rPr>
      </w:pPr>
      <w:r>
        <w:rPr>
          <w:lang w:eastAsia="en-US"/>
        </w:rPr>
        <w:t xml:space="preserve"> </w:t>
      </w:r>
      <w:r w:rsidRPr="0003048F">
        <w:rPr>
          <w:lang w:eastAsia="en-US"/>
        </w:rPr>
        <w:t>в случае поставки Товара, подлежащего прослеживаемости, Поставщик оформляет счета-фактуры в электронном виде (п. 1.1 ст. 169 НК РФ), которые направляются Заказчику в соответствии с требованиями действующего законодательства РФ. При этом, Поставщик обязан предоставить информацию, предусмотренную действующим законодательством о прослеживаемости товаров, в том числе, но не ограничиваясь: регистрационный номер прослеживаемых товаров (РНПТ), код ТН ВЭД, код ОКПД2.</w:t>
      </w:r>
    </w:p>
    <w:p w14:paraId="30E07D9A" w14:textId="77777777" w:rsidR="00391C29" w:rsidRPr="00391C29" w:rsidRDefault="00391C29" w:rsidP="00391C29">
      <w:pPr>
        <w:widowControl w:val="0"/>
        <w:numPr>
          <w:ilvl w:val="0"/>
          <w:numId w:val="33"/>
        </w:numPr>
        <w:suppressAutoHyphens w:val="0"/>
        <w:autoSpaceDE w:val="0"/>
        <w:autoSpaceDN w:val="0"/>
        <w:outlineLvl w:val="0"/>
        <w:rPr>
          <w:b/>
          <w:bCs/>
          <w:u w:color="000000"/>
          <w:lang w:val="en-US" w:eastAsia="en-US"/>
        </w:rPr>
      </w:pPr>
      <w:r w:rsidRPr="00391C29">
        <w:rPr>
          <w:b/>
          <w:bCs/>
          <w:u w:val="single" w:color="000000"/>
          <w:lang w:eastAsia="en-US"/>
        </w:rPr>
        <w:t xml:space="preserve"> </w:t>
      </w:r>
      <w:r w:rsidRPr="00391C29">
        <w:rPr>
          <w:b/>
          <w:bCs/>
          <w:u w:val="single" w:color="000000"/>
          <w:lang w:val="en-US" w:eastAsia="en-US"/>
        </w:rPr>
        <w:t>Объем и сроки гарантий качества</w:t>
      </w:r>
    </w:p>
    <w:p w14:paraId="2F3F5AE8" w14:textId="77777777" w:rsidR="00391C29" w:rsidRPr="00391C29" w:rsidRDefault="00391C29" w:rsidP="00391C29">
      <w:pPr>
        <w:widowControl w:val="0"/>
        <w:numPr>
          <w:ilvl w:val="1"/>
          <w:numId w:val="33"/>
        </w:numPr>
        <w:suppressAutoHyphens w:val="0"/>
        <w:autoSpaceDE w:val="0"/>
        <w:autoSpaceDN w:val="0"/>
        <w:jc w:val="both"/>
        <w:rPr>
          <w:lang w:eastAsia="en-US"/>
        </w:rPr>
      </w:pPr>
      <w:r w:rsidRPr="00391C29">
        <w:rPr>
          <w:lang w:eastAsia="en-US"/>
        </w:rPr>
        <w:t>Гарантийный срок на поставляемый Товар должен составлять не менее 12 (двенадцати) месяцев с даты подписания товарной накладной по форме ТОРГ-12 или УПД. Если производителем Товара установлены гарантийные сроки, превышающие запрашиваемый гарантийный срок на Товар, то гарантийный срок на Товар устанавливается продолжительностью не менее срока, установленного производителем Товара.</w:t>
      </w:r>
    </w:p>
    <w:p w14:paraId="2C8F4794" w14:textId="77777777" w:rsidR="00391C29" w:rsidRPr="00391C29" w:rsidRDefault="00391C29" w:rsidP="00391C29">
      <w:pPr>
        <w:widowControl w:val="0"/>
        <w:numPr>
          <w:ilvl w:val="1"/>
          <w:numId w:val="33"/>
        </w:numPr>
        <w:suppressAutoHyphens w:val="0"/>
        <w:autoSpaceDE w:val="0"/>
        <w:autoSpaceDN w:val="0"/>
        <w:jc w:val="both"/>
        <w:rPr>
          <w:lang w:eastAsia="en-US"/>
        </w:rPr>
      </w:pPr>
      <w:r w:rsidRPr="00391C29">
        <w:rPr>
          <w:lang w:eastAsia="en-US"/>
        </w:rPr>
        <w:t>Качество поставляемого Товара должно соответствовать установленным в Российской Федерации требованиям государственных стандартов, технических регламентов или техническим условиям производителей поставляемого Товара и требованиям настоящего Технического задания в соответствии с актами, указанными в разделе 6 настоящего Технического задания.</w:t>
      </w:r>
    </w:p>
    <w:p w14:paraId="0FB9D5AE" w14:textId="77777777" w:rsidR="00391C29" w:rsidRPr="00391C29" w:rsidRDefault="00391C29" w:rsidP="00391C29">
      <w:pPr>
        <w:widowControl w:val="0"/>
        <w:numPr>
          <w:ilvl w:val="0"/>
          <w:numId w:val="33"/>
        </w:numPr>
        <w:suppressAutoHyphens w:val="0"/>
        <w:autoSpaceDE w:val="0"/>
        <w:autoSpaceDN w:val="0"/>
        <w:outlineLvl w:val="0"/>
        <w:rPr>
          <w:b/>
          <w:bCs/>
          <w:u w:color="000000"/>
          <w:lang w:val="en-US" w:eastAsia="en-US"/>
        </w:rPr>
      </w:pPr>
      <w:r w:rsidRPr="00391C29">
        <w:rPr>
          <w:b/>
          <w:bCs/>
          <w:u w:val="single" w:color="000000"/>
          <w:lang w:eastAsia="en-US"/>
        </w:rPr>
        <w:t xml:space="preserve"> </w:t>
      </w:r>
      <w:r w:rsidRPr="00391C29">
        <w:rPr>
          <w:b/>
          <w:bCs/>
          <w:u w:val="single" w:color="000000"/>
          <w:lang w:val="en-US" w:eastAsia="en-US"/>
        </w:rPr>
        <w:t>Требования к безопасности товаров</w:t>
      </w:r>
    </w:p>
    <w:p w14:paraId="674730AD" w14:textId="77777777" w:rsidR="00391C29" w:rsidRPr="00391C29" w:rsidRDefault="00391C29" w:rsidP="00391C29">
      <w:pPr>
        <w:widowControl w:val="0"/>
        <w:numPr>
          <w:ilvl w:val="1"/>
          <w:numId w:val="33"/>
        </w:numPr>
        <w:suppressAutoHyphens w:val="0"/>
        <w:autoSpaceDE w:val="0"/>
        <w:autoSpaceDN w:val="0"/>
        <w:jc w:val="both"/>
        <w:rPr>
          <w:lang w:eastAsia="en-US"/>
        </w:rPr>
      </w:pPr>
      <w:r w:rsidRPr="00391C29">
        <w:rPr>
          <w:lang w:eastAsia="en-US"/>
        </w:rPr>
        <w:t>Поставщик гарантирует безопасность поставляемого Товара в соответствии с действующими стандартами, утвержденными в отношении данного вида Товара, предусмотренными требованиями актов, указанных в разделе 6 настоящего Технического задания.</w:t>
      </w:r>
    </w:p>
    <w:p w14:paraId="31234D17" w14:textId="77777777" w:rsidR="00391C29" w:rsidRPr="00391C29" w:rsidRDefault="00391C29" w:rsidP="00391C29">
      <w:pPr>
        <w:widowControl w:val="0"/>
        <w:numPr>
          <w:ilvl w:val="1"/>
          <w:numId w:val="33"/>
        </w:numPr>
        <w:suppressAutoHyphens w:val="0"/>
        <w:autoSpaceDE w:val="0"/>
        <w:autoSpaceDN w:val="0"/>
        <w:jc w:val="both"/>
        <w:rPr>
          <w:lang w:eastAsia="en-US"/>
        </w:rPr>
      </w:pPr>
      <w:r w:rsidRPr="00391C29">
        <w:rPr>
          <w:lang w:eastAsia="en-US"/>
        </w:rPr>
        <w:t>Соответствие качества и безопасности поставляемого Товара должно быть подтверждено следующими документами:</w:t>
      </w:r>
    </w:p>
    <w:p w14:paraId="325148F1" w14:textId="77777777" w:rsidR="00391C29" w:rsidRPr="00391C29" w:rsidRDefault="00391C29" w:rsidP="00391C29">
      <w:pPr>
        <w:widowControl w:val="0"/>
        <w:numPr>
          <w:ilvl w:val="2"/>
          <w:numId w:val="33"/>
        </w:numPr>
        <w:suppressAutoHyphens w:val="0"/>
        <w:autoSpaceDE w:val="0"/>
        <w:autoSpaceDN w:val="0"/>
        <w:jc w:val="both"/>
        <w:rPr>
          <w:lang w:eastAsia="en-US"/>
        </w:rPr>
      </w:pPr>
      <w:r w:rsidRPr="00391C29">
        <w:rPr>
          <w:lang w:eastAsia="en-US"/>
        </w:rPr>
        <w:t>сертификатом соответствия и (или) декларацией о соответствии (для продукции, включенной в перечень продукции, подлежащей обязательной сертификации и (или) подтверждение соответствия которой осуществляется в форме принятия декларации о соответствии);</w:t>
      </w:r>
    </w:p>
    <w:p w14:paraId="73681A5E" w14:textId="77777777" w:rsidR="00391C29" w:rsidRPr="00391C29" w:rsidRDefault="00391C29" w:rsidP="00391C29">
      <w:pPr>
        <w:widowControl w:val="0"/>
        <w:numPr>
          <w:ilvl w:val="2"/>
          <w:numId w:val="33"/>
        </w:numPr>
        <w:suppressAutoHyphens w:val="0"/>
        <w:autoSpaceDE w:val="0"/>
        <w:autoSpaceDN w:val="0"/>
        <w:jc w:val="both"/>
        <w:rPr>
          <w:lang w:eastAsia="en-US"/>
        </w:rPr>
      </w:pPr>
      <w:r w:rsidRPr="00391C29">
        <w:rPr>
          <w:lang w:eastAsia="en-US"/>
        </w:rPr>
        <w:t>свидетельством о государственной регистрации (при необходимости).</w:t>
      </w:r>
    </w:p>
    <w:p w14:paraId="7BC879A9" w14:textId="77777777" w:rsidR="00391C29" w:rsidRPr="00391C29" w:rsidRDefault="00391C29" w:rsidP="00391C29">
      <w:pPr>
        <w:widowControl w:val="0"/>
        <w:numPr>
          <w:ilvl w:val="0"/>
          <w:numId w:val="33"/>
        </w:numPr>
        <w:suppressAutoHyphens w:val="0"/>
        <w:autoSpaceDE w:val="0"/>
        <w:autoSpaceDN w:val="0"/>
        <w:outlineLvl w:val="0"/>
        <w:rPr>
          <w:b/>
          <w:bCs/>
          <w:u w:color="000000"/>
          <w:lang w:eastAsia="en-US"/>
        </w:rPr>
      </w:pPr>
      <w:r w:rsidRPr="00391C29">
        <w:rPr>
          <w:b/>
          <w:bCs/>
          <w:u w:val="single" w:color="000000"/>
          <w:lang w:eastAsia="en-US"/>
        </w:rPr>
        <w:t xml:space="preserve"> Требования к используемым материалам и оборудованию</w:t>
      </w:r>
    </w:p>
    <w:p w14:paraId="54F04FCA" w14:textId="77777777" w:rsidR="00391C29" w:rsidRPr="00391C29" w:rsidRDefault="00391C29" w:rsidP="00391C29">
      <w:pPr>
        <w:widowControl w:val="0"/>
        <w:numPr>
          <w:ilvl w:val="1"/>
          <w:numId w:val="33"/>
        </w:numPr>
        <w:suppressAutoHyphens w:val="0"/>
        <w:autoSpaceDE w:val="0"/>
        <w:autoSpaceDN w:val="0"/>
        <w:jc w:val="both"/>
        <w:rPr>
          <w:lang w:eastAsia="en-US"/>
        </w:rPr>
      </w:pPr>
      <w:r w:rsidRPr="00391C29">
        <w:rPr>
          <w:lang w:eastAsia="en-US"/>
        </w:rPr>
        <w:t>Транспортировка, упаковка и маркировка Товара должны соответствовать актам, указанным в разделе 6 настоящего Технического задания.</w:t>
      </w:r>
    </w:p>
    <w:p w14:paraId="2231DAEA" w14:textId="77777777" w:rsidR="00391C29" w:rsidRPr="00391C29" w:rsidRDefault="00391C29" w:rsidP="00391C29">
      <w:pPr>
        <w:widowControl w:val="0"/>
        <w:numPr>
          <w:ilvl w:val="1"/>
          <w:numId w:val="33"/>
        </w:numPr>
        <w:suppressAutoHyphens w:val="0"/>
        <w:autoSpaceDE w:val="0"/>
        <w:autoSpaceDN w:val="0"/>
        <w:jc w:val="both"/>
        <w:rPr>
          <w:lang w:eastAsia="en-US"/>
        </w:rPr>
      </w:pPr>
      <w:r w:rsidRPr="00391C29">
        <w:rPr>
          <w:lang w:eastAsia="en-US"/>
        </w:rPr>
        <w:t>Каждая упаковка Товара должна содержать информационный лист с указанием реквизитов Договора, наименования Товара, фирмы-производителя, Поставщика и адреса поставки.</w:t>
      </w:r>
    </w:p>
    <w:p w14:paraId="6DA81760" w14:textId="77777777" w:rsidR="00391C29" w:rsidRPr="00391C29" w:rsidRDefault="00391C29" w:rsidP="00391C29">
      <w:pPr>
        <w:widowControl w:val="0"/>
        <w:numPr>
          <w:ilvl w:val="1"/>
          <w:numId w:val="33"/>
        </w:numPr>
        <w:suppressAutoHyphens w:val="0"/>
        <w:autoSpaceDE w:val="0"/>
        <w:autoSpaceDN w:val="0"/>
        <w:jc w:val="both"/>
        <w:rPr>
          <w:lang w:eastAsia="en-US"/>
        </w:rPr>
      </w:pPr>
      <w:r w:rsidRPr="00391C29">
        <w:rPr>
          <w:lang w:eastAsia="en-US"/>
        </w:rPr>
        <w:t>Информация о Товаре должна быть указана или продублирована на русском языке.</w:t>
      </w:r>
    </w:p>
    <w:p w14:paraId="6495ABF1" w14:textId="77777777" w:rsidR="00391C29" w:rsidRPr="00391C29" w:rsidRDefault="00391C29" w:rsidP="00391C29">
      <w:pPr>
        <w:widowControl w:val="0"/>
        <w:numPr>
          <w:ilvl w:val="0"/>
          <w:numId w:val="33"/>
        </w:numPr>
        <w:suppressAutoHyphens w:val="0"/>
        <w:autoSpaceDE w:val="0"/>
        <w:autoSpaceDN w:val="0"/>
        <w:outlineLvl w:val="0"/>
        <w:rPr>
          <w:b/>
          <w:bCs/>
          <w:u w:color="000000"/>
          <w:lang w:eastAsia="en-US"/>
        </w:rPr>
      </w:pPr>
      <w:r w:rsidRPr="00391C29">
        <w:rPr>
          <w:b/>
          <w:bCs/>
          <w:u w:val="single" w:color="000000"/>
          <w:lang w:eastAsia="en-US"/>
        </w:rPr>
        <w:t xml:space="preserve"> Перечень нормативных правовых и нормативных технических актов</w:t>
      </w:r>
    </w:p>
    <w:p w14:paraId="5CF2364F" w14:textId="77777777" w:rsidR="00391C29" w:rsidRPr="00391C29" w:rsidRDefault="00391C29" w:rsidP="00391C29">
      <w:pPr>
        <w:widowControl w:val="0"/>
        <w:numPr>
          <w:ilvl w:val="1"/>
          <w:numId w:val="33"/>
        </w:numPr>
        <w:suppressAutoHyphens w:val="0"/>
        <w:autoSpaceDE w:val="0"/>
        <w:autoSpaceDN w:val="0"/>
        <w:jc w:val="both"/>
        <w:rPr>
          <w:lang w:eastAsia="en-US"/>
        </w:rPr>
      </w:pPr>
      <w:r w:rsidRPr="00391C29">
        <w:rPr>
          <w:lang w:eastAsia="en-US"/>
        </w:rPr>
        <w:t>Решение Комиссии Таможенного союза от 16.08.2011 № 769 «О принятии технического регламента Таможенного союза «О безопасности упаковки»</w:t>
      </w:r>
    </w:p>
    <w:p w14:paraId="531A54E8" w14:textId="77777777" w:rsidR="00391C29" w:rsidRPr="00391C29" w:rsidRDefault="00391C29" w:rsidP="00391C29">
      <w:pPr>
        <w:widowControl w:val="0"/>
        <w:numPr>
          <w:ilvl w:val="1"/>
          <w:numId w:val="33"/>
        </w:numPr>
        <w:suppressAutoHyphens w:val="0"/>
        <w:autoSpaceDE w:val="0"/>
        <w:autoSpaceDN w:val="0"/>
        <w:jc w:val="both"/>
        <w:rPr>
          <w:lang w:eastAsia="en-US"/>
        </w:rPr>
      </w:pPr>
      <w:r w:rsidRPr="00391C29">
        <w:rPr>
          <w:lang w:eastAsia="en-US"/>
        </w:rPr>
        <w:t>Решение Комиссии Таможенного союза от 23.09.2011 № 797 «О принятии технического регламента Таможенного союза «О безопасности продукции, предназначенной для детей и подростков».</w:t>
      </w:r>
    </w:p>
    <w:p w14:paraId="34382AD0" w14:textId="77777777" w:rsidR="00391C29" w:rsidRPr="00391C29" w:rsidRDefault="00391C29" w:rsidP="00391C29">
      <w:pPr>
        <w:widowControl w:val="0"/>
        <w:numPr>
          <w:ilvl w:val="1"/>
          <w:numId w:val="33"/>
        </w:numPr>
        <w:suppressAutoHyphens w:val="0"/>
        <w:autoSpaceDE w:val="0"/>
        <w:autoSpaceDN w:val="0"/>
        <w:jc w:val="both"/>
        <w:rPr>
          <w:lang w:eastAsia="en-US"/>
        </w:rPr>
      </w:pPr>
      <w:r w:rsidRPr="00391C29">
        <w:rPr>
          <w:lang w:eastAsia="en-US"/>
        </w:rPr>
        <w:t>Федеральный закон от 27.12.2002 № 184-ФЗ «О техническом регулировании».</w:t>
      </w:r>
    </w:p>
    <w:p w14:paraId="69CF41EE" w14:textId="77777777" w:rsidR="00391C29" w:rsidRPr="00391C29" w:rsidRDefault="00391C29" w:rsidP="00391C29">
      <w:pPr>
        <w:widowControl w:val="0"/>
        <w:numPr>
          <w:ilvl w:val="1"/>
          <w:numId w:val="33"/>
        </w:numPr>
        <w:suppressAutoHyphens w:val="0"/>
        <w:autoSpaceDE w:val="0"/>
        <w:autoSpaceDN w:val="0"/>
        <w:jc w:val="both"/>
        <w:rPr>
          <w:lang w:eastAsia="en-US"/>
        </w:rPr>
      </w:pPr>
      <w:r w:rsidRPr="00391C29">
        <w:rPr>
          <w:lang w:eastAsia="en-US"/>
        </w:rPr>
        <w:t>«ГОСТ 17527-2020. Межгосударственный стандарт. Упаковка. Термины и определения» (введен в действие Приказом Росстандарта от 02.10.2020 № 737-ст).</w:t>
      </w:r>
    </w:p>
    <w:p w14:paraId="4F213588" w14:textId="77777777" w:rsidR="00391C29" w:rsidRPr="00391C29" w:rsidRDefault="00391C29" w:rsidP="00391C29">
      <w:pPr>
        <w:widowControl w:val="0"/>
        <w:suppressAutoHyphens w:val="0"/>
        <w:autoSpaceDE w:val="0"/>
        <w:autoSpaceDN w:val="0"/>
        <w:rPr>
          <w:lang w:eastAsia="en-US"/>
        </w:rPr>
      </w:pPr>
    </w:p>
    <w:p w14:paraId="480F75BA" w14:textId="77777777" w:rsidR="00391C29" w:rsidRPr="00391C29" w:rsidRDefault="00391C29" w:rsidP="00391C29">
      <w:pPr>
        <w:widowControl w:val="0"/>
        <w:suppressAutoHyphens w:val="0"/>
        <w:autoSpaceDE w:val="0"/>
        <w:autoSpaceDN w:val="0"/>
        <w:rPr>
          <w:lang w:eastAsia="en-US"/>
        </w:rPr>
      </w:pPr>
    </w:p>
    <w:tbl>
      <w:tblPr>
        <w:tblW w:w="5000" w:type="pct"/>
        <w:shd w:val="clear" w:color="auto" w:fill="FFFFFF"/>
        <w:tblCellMar>
          <w:left w:w="0" w:type="dxa"/>
          <w:right w:w="0" w:type="dxa"/>
        </w:tblCellMar>
        <w:tblLook w:val="04A0" w:firstRow="1" w:lastRow="0" w:firstColumn="1" w:lastColumn="0" w:noHBand="0" w:noVBand="1"/>
      </w:tblPr>
      <w:tblGrid>
        <w:gridCol w:w="4783"/>
        <w:gridCol w:w="4848"/>
      </w:tblGrid>
      <w:tr w:rsidR="00D03D9C" w:rsidRPr="00D14F95" w14:paraId="4A018278" w14:textId="77777777" w:rsidTr="00E3199B">
        <w:tc>
          <w:tcPr>
            <w:tcW w:w="2483" w:type="pct"/>
            <w:shd w:val="clear" w:color="auto" w:fill="FFFFFF"/>
            <w:tcMar>
              <w:top w:w="0" w:type="dxa"/>
              <w:left w:w="45" w:type="dxa"/>
              <w:bottom w:w="0" w:type="dxa"/>
              <w:right w:w="45" w:type="dxa"/>
            </w:tcMar>
          </w:tcPr>
          <w:p w14:paraId="142439D0" w14:textId="77777777" w:rsidR="00D03D9C" w:rsidRPr="00D14F95" w:rsidRDefault="00D03D9C" w:rsidP="00E3199B">
            <w:pPr>
              <w:shd w:val="clear" w:color="auto" w:fill="FFFFFF"/>
              <w:ind w:left="95"/>
              <w:rPr>
                <w:rFonts w:eastAsia="ヒラギノ角ゴ Pro W3"/>
                <w:b/>
                <w:lang w:eastAsia="ru-RU"/>
              </w:rPr>
            </w:pPr>
            <w:r w:rsidRPr="00D14F95">
              <w:rPr>
                <w:rFonts w:eastAsia="ヒラギノ角ゴ Pro W3"/>
                <w:b/>
                <w:lang w:eastAsia="ru-RU"/>
              </w:rPr>
              <w:t>Заказчик:</w:t>
            </w:r>
          </w:p>
          <w:p w14:paraId="4CCAA0DA" w14:textId="77777777" w:rsidR="00D03D9C" w:rsidRPr="00D14F95" w:rsidRDefault="00D03D9C" w:rsidP="00E3199B">
            <w:pPr>
              <w:shd w:val="clear" w:color="auto" w:fill="FFFFFF"/>
              <w:ind w:left="95"/>
              <w:rPr>
                <w:rFonts w:eastAsia="ヒラギノ角ゴ Pro W3"/>
                <w:b/>
                <w:i/>
                <w:iCs/>
                <w:lang w:eastAsia="ru-RU"/>
              </w:rPr>
            </w:pPr>
            <w:r w:rsidRPr="00D14F95">
              <w:rPr>
                <w:rFonts w:eastAsia="ヒラギノ角ゴ Pro W3"/>
                <w:bCs/>
                <w:i/>
                <w:iCs/>
                <w:lang w:eastAsia="ru-RU"/>
              </w:rPr>
              <w:t>(должность)</w:t>
            </w:r>
          </w:p>
        </w:tc>
        <w:tc>
          <w:tcPr>
            <w:tcW w:w="2517" w:type="pct"/>
            <w:shd w:val="clear" w:color="auto" w:fill="FFFFFF"/>
            <w:tcMar>
              <w:top w:w="0" w:type="dxa"/>
              <w:left w:w="45" w:type="dxa"/>
              <w:bottom w:w="0" w:type="dxa"/>
              <w:right w:w="45" w:type="dxa"/>
            </w:tcMar>
          </w:tcPr>
          <w:p w14:paraId="14899F31" w14:textId="77777777" w:rsidR="00D03D9C" w:rsidRPr="00D14F95" w:rsidRDefault="00D03D9C" w:rsidP="00E3199B">
            <w:pPr>
              <w:shd w:val="clear" w:color="auto" w:fill="FFFFFF"/>
              <w:ind w:left="95"/>
              <w:rPr>
                <w:b/>
                <w:bCs/>
                <w:lang w:eastAsia="ru-RU"/>
              </w:rPr>
            </w:pPr>
            <w:r w:rsidRPr="00D14F95">
              <w:rPr>
                <w:b/>
                <w:bCs/>
                <w:lang w:eastAsia="ru-RU"/>
              </w:rPr>
              <w:t>Поставщик:</w:t>
            </w:r>
          </w:p>
          <w:p w14:paraId="7EACE606" w14:textId="77777777" w:rsidR="00D03D9C" w:rsidRPr="00D14F95" w:rsidRDefault="00D03D9C" w:rsidP="00E3199B">
            <w:pPr>
              <w:shd w:val="clear" w:color="auto" w:fill="FFFFFF"/>
              <w:ind w:left="95"/>
              <w:rPr>
                <w:bCs/>
                <w:i/>
                <w:iCs/>
                <w:lang w:eastAsia="ru-RU"/>
              </w:rPr>
            </w:pPr>
            <w:r w:rsidRPr="00D14F95">
              <w:rPr>
                <w:rFonts w:eastAsia="ヒラギノ角ゴ Pro W3"/>
                <w:bCs/>
                <w:i/>
                <w:iCs/>
                <w:lang w:eastAsia="ru-RU"/>
              </w:rPr>
              <w:t>(должность)</w:t>
            </w:r>
          </w:p>
        </w:tc>
      </w:tr>
      <w:tr w:rsidR="00D03D9C" w:rsidRPr="005B2AF7" w14:paraId="2082A583" w14:textId="77777777" w:rsidTr="00E3199B">
        <w:tc>
          <w:tcPr>
            <w:tcW w:w="2483" w:type="pct"/>
            <w:shd w:val="clear" w:color="auto" w:fill="FFFFFF"/>
            <w:tcMar>
              <w:top w:w="0" w:type="dxa"/>
              <w:left w:w="45" w:type="dxa"/>
              <w:bottom w:w="0" w:type="dxa"/>
              <w:right w:w="45" w:type="dxa"/>
            </w:tcMar>
          </w:tcPr>
          <w:p w14:paraId="36F70D09" w14:textId="77777777" w:rsidR="00D03D9C" w:rsidRPr="00D14F95" w:rsidRDefault="00D03D9C" w:rsidP="00E3199B">
            <w:pPr>
              <w:shd w:val="clear" w:color="auto" w:fill="FFFFFF"/>
              <w:ind w:left="95"/>
              <w:rPr>
                <w:b/>
                <w:bCs/>
                <w:lang w:eastAsia="ru-RU"/>
              </w:rPr>
            </w:pPr>
            <w:r w:rsidRPr="00D14F95">
              <w:rPr>
                <w:bCs/>
                <w:lang w:eastAsia="ru-RU"/>
              </w:rPr>
              <w:t xml:space="preserve">_________________/____________ / </w:t>
            </w:r>
          </w:p>
          <w:p w14:paraId="3EBBEB23" w14:textId="77777777" w:rsidR="00D03D9C" w:rsidRPr="00D14F95" w:rsidRDefault="00D03D9C" w:rsidP="00E3199B">
            <w:pPr>
              <w:shd w:val="clear" w:color="auto" w:fill="FFFFFF"/>
              <w:ind w:left="95"/>
              <w:rPr>
                <w:bCs/>
                <w:lang w:eastAsia="ru-RU"/>
              </w:rPr>
            </w:pPr>
            <w:r w:rsidRPr="00D14F95">
              <w:rPr>
                <w:bCs/>
                <w:lang w:eastAsia="ru-RU"/>
              </w:rPr>
              <w:t>М.П.</w:t>
            </w:r>
          </w:p>
        </w:tc>
        <w:tc>
          <w:tcPr>
            <w:tcW w:w="2517" w:type="pct"/>
            <w:shd w:val="clear" w:color="auto" w:fill="FFFFFF"/>
            <w:tcMar>
              <w:top w:w="0" w:type="dxa"/>
              <w:left w:w="45" w:type="dxa"/>
              <w:bottom w:w="0" w:type="dxa"/>
              <w:right w:w="45" w:type="dxa"/>
            </w:tcMar>
          </w:tcPr>
          <w:p w14:paraId="4A386186" w14:textId="77777777" w:rsidR="00D03D9C" w:rsidRPr="00D14F95" w:rsidRDefault="00D03D9C" w:rsidP="00E3199B">
            <w:pPr>
              <w:shd w:val="clear" w:color="auto" w:fill="FFFFFF"/>
              <w:ind w:left="95"/>
              <w:rPr>
                <w:b/>
                <w:bCs/>
                <w:lang w:eastAsia="ru-RU"/>
              </w:rPr>
            </w:pPr>
            <w:r w:rsidRPr="00D14F95">
              <w:rPr>
                <w:bCs/>
                <w:lang w:eastAsia="ru-RU"/>
              </w:rPr>
              <w:t>_________________/___________ /</w:t>
            </w:r>
          </w:p>
          <w:p w14:paraId="70023A47" w14:textId="77777777" w:rsidR="00D03D9C" w:rsidRPr="00D14F95" w:rsidRDefault="00D03D9C" w:rsidP="00E3199B">
            <w:pPr>
              <w:shd w:val="clear" w:color="auto" w:fill="FFFFFF"/>
              <w:ind w:left="95"/>
              <w:rPr>
                <w:bCs/>
                <w:lang w:eastAsia="ru-RU"/>
              </w:rPr>
            </w:pPr>
            <w:r w:rsidRPr="00D14F95">
              <w:rPr>
                <w:bCs/>
                <w:lang w:eastAsia="ru-RU"/>
              </w:rPr>
              <w:t>М.П.</w:t>
            </w:r>
          </w:p>
        </w:tc>
      </w:tr>
    </w:tbl>
    <w:p w14:paraId="4F1465D6" w14:textId="77777777" w:rsidR="00391C29" w:rsidRPr="00391C29" w:rsidRDefault="00391C29" w:rsidP="00391C29">
      <w:pPr>
        <w:widowControl w:val="0"/>
        <w:suppressAutoHyphens w:val="0"/>
        <w:autoSpaceDE w:val="0"/>
        <w:autoSpaceDN w:val="0"/>
        <w:rPr>
          <w:lang w:eastAsia="en-US"/>
        </w:rPr>
        <w:sectPr w:rsidR="00391C29" w:rsidRPr="00391C29" w:rsidSect="00CA5986">
          <w:footerReference w:type="default" r:id="rId10"/>
          <w:pgSz w:w="11900" w:h="16840"/>
          <w:pgMar w:top="1134" w:right="851" w:bottom="1134" w:left="1418" w:header="0" w:footer="765" w:gutter="0"/>
          <w:cols w:space="720"/>
        </w:sectPr>
      </w:pPr>
    </w:p>
    <w:p w14:paraId="5C939503" w14:textId="77777777" w:rsidR="00391C29" w:rsidRPr="00391C29" w:rsidRDefault="00391C29" w:rsidP="00391C29">
      <w:pPr>
        <w:widowControl w:val="0"/>
        <w:suppressAutoHyphens w:val="0"/>
        <w:autoSpaceDE w:val="0"/>
        <w:autoSpaceDN w:val="0"/>
        <w:jc w:val="right"/>
        <w:rPr>
          <w:lang w:eastAsia="en-US"/>
        </w:rPr>
      </w:pPr>
      <w:r w:rsidRPr="00391C29">
        <w:rPr>
          <w:lang w:eastAsia="en-US"/>
        </w:rPr>
        <w:lastRenderedPageBreak/>
        <w:t>Приложение 1 к Техническому заданию</w:t>
      </w:r>
    </w:p>
    <w:p w14:paraId="24C87EDD" w14:textId="77777777" w:rsidR="00391C29" w:rsidRPr="00391C29" w:rsidRDefault="00391C29" w:rsidP="00391C29">
      <w:pPr>
        <w:jc w:val="right"/>
        <w:rPr>
          <w:color w:val="000000" w:themeColor="text1"/>
        </w:rPr>
      </w:pPr>
      <w:r w:rsidRPr="00391C29">
        <w:rPr>
          <w:color w:val="000000" w:themeColor="text1"/>
        </w:rPr>
        <w:t xml:space="preserve">к Договору № _________ </w:t>
      </w:r>
    </w:p>
    <w:p w14:paraId="3AB7B7E8" w14:textId="77777777" w:rsidR="00391C29" w:rsidRPr="00391C29" w:rsidRDefault="00391C29" w:rsidP="00391C29">
      <w:pPr>
        <w:jc w:val="right"/>
        <w:rPr>
          <w:color w:val="000000" w:themeColor="text1"/>
        </w:rPr>
      </w:pPr>
      <w:r w:rsidRPr="00391C29">
        <w:rPr>
          <w:color w:val="000000" w:themeColor="text1"/>
        </w:rPr>
        <w:t>от «____»___________ 202__г.</w:t>
      </w:r>
    </w:p>
    <w:p w14:paraId="35170E08" w14:textId="77777777" w:rsidR="00391C29" w:rsidRPr="00391C29" w:rsidRDefault="00391C29" w:rsidP="00391C29">
      <w:pPr>
        <w:widowControl w:val="0"/>
        <w:suppressAutoHyphens w:val="0"/>
        <w:autoSpaceDE w:val="0"/>
        <w:autoSpaceDN w:val="0"/>
        <w:jc w:val="right"/>
        <w:rPr>
          <w:lang w:eastAsia="en-US"/>
        </w:rPr>
      </w:pPr>
    </w:p>
    <w:p w14:paraId="50821F13" w14:textId="77777777" w:rsidR="00391C29" w:rsidRPr="00391C29" w:rsidRDefault="00391C29" w:rsidP="00391C29">
      <w:pPr>
        <w:widowControl w:val="0"/>
        <w:suppressAutoHyphens w:val="0"/>
        <w:autoSpaceDE w:val="0"/>
        <w:autoSpaceDN w:val="0"/>
        <w:jc w:val="center"/>
        <w:outlineLvl w:val="0"/>
        <w:rPr>
          <w:b/>
          <w:bCs/>
          <w:u w:color="000000"/>
          <w:lang w:eastAsia="en-US"/>
        </w:rPr>
      </w:pPr>
      <w:r w:rsidRPr="00391C29">
        <w:rPr>
          <w:b/>
          <w:bCs/>
          <w:u w:color="000000"/>
          <w:lang w:eastAsia="en-US"/>
        </w:rPr>
        <w:t>Перечень объектов закупки</w:t>
      </w:r>
    </w:p>
    <w:p w14:paraId="2AEEF166" w14:textId="77777777" w:rsidR="00391C29" w:rsidRPr="00391C29" w:rsidRDefault="00391C29" w:rsidP="00391C29">
      <w:pPr>
        <w:widowControl w:val="0"/>
        <w:suppressAutoHyphens w:val="0"/>
        <w:autoSpaceDE w:val="0"/>
        <w:autoSpaceDN w:val="0"/>
        <w:rPr>
          <w:b/>
          <w:lang w:eastAsia="en-US"/>
        </w:rPr>
      </w:pPr>
    </w:p>
    <w:tbl>
      <w:tblPr>
        <w:tblStyle w:val="TableNormal1"/>
        <w:tblW w:w="5000"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1E0" w:firstRow="1" w:lastRow="1" w:firstColumn="1" w:lastColumn="1" w:noHBand="0" w:noVBand="0"/>
      </w:tblPr>
      <w:tblGrid>
        <w:gridCol w:w="4394"/>
        <w:gridCol w:w="2965"/>
        <w:gridCol w:w="2256"/>
        <w:gridCol w:w="2987"/>
        <w:gridCol w:w="3068"/>
      </w:tblGrid>
      <w:tr w:rsidR="00B0590B" w:rsidRPr="009D3225" w14:paraId="09AEC766" w14:textId="77777777" w:rsidTr="005C6E95">
        <w:trPr>
          <w:trHeight w:val="338"/>
        </w:trPr>
        <w:tc>
          <w:tcPr>
            <w:tcW w:w="5000" w:type="pct"/>
            <w:gridSpan w:val="5"/>
          </w:tcPr>
          <w:p w14:paraId="2BAF9333" w14:textId="77777777" w:rsidR="00B0590B" w:rsidRPr="009D3225" w:rsidRDefault="00B0590B" w:rsidP="005C6E95">
            <w:pPr>
              <w:suppressAutoHyphens w:val="0"/>
              <w:rPr>
                <w:rFonts w:ascii="Times New Roman" w:hAnsi="Times New Roman"/>
                <w:b/>
                <w:lang w:val="ru-RU" w:eastAsia="en-US"/>
              </w:rPr>
            </w:pPr>
            <w:r w:rsidRPr="009D3225">
              <w:rPr>
                <w:rFonts w:ascii="Times New Roman" w:hAnsi="Times New Roman"/>
                <w:b/>
                <w:lang w:val="ru-RU" w:eastAsia="en-US"/>
              </w:rPr>
              <w:t xml:space="preserve">1. Коньки </w:t>
            </w:r>
            <w:r w:rsidRPr="009D3225">
              <w:rPr>
                <w:rFonts w:ascii="Times New Roman" w:hAnsi="Times New Roman"/>
                <w:b/>
                <w:lang w:eastAsia="en-US"/>
              </w:rPr>
              <w:t>RGX</w:t>
            </w:r>
            <w:r w:rsidRPr="009D3225">
              <w:rPr>
                <w:rFonts w:ascii="Times New Roman" w:hAnsi="Times New Roman"/>
                <w:b/>
                <w:lang w:val="ru-RU" w:eastAsia="en-US"/>
              </w:rPr>
              <w:t xml:space="preserve">-2.0 </w:t>
            </w:r>
            <w:r w:rsidRPr="009D3225">
              <w:rPr>
                <w:rFonts w:ascii="Times New Roman" w:hAnsi="Times New Roman"/>
                <w:b/>
                <w:lang w:eastAsia="en-US"/>
              </w:rPr>
              <w:t>ICE</w:t>
            </w:r>
            <w:r w:rsidRPr="009D3225">
              <w:rPr>
                <w:rFonts w:ascii="Times New Roman" w:hAnsi="Times New Roman"/>
                <w:b/>
                <w:lang w:val="ru-RU" w:eastAsia="en-US"/>
              </w:rPr>
              <w:t xml:space="preserve"> </w:t>
            </w:r>
            <w:r w:rsidRPr="009D3225">
              <w:rPr>
                <w:rFonts w:ascii="Times New Roman" w:hAnsi="Times New Roman"/>
                <w:b/>
                <w:lang w:eastAsia="en-US"/>
              </w:rPr>
              <w:t>Trake</w:t>
            </w:r>
            <w:r w:rsidRPr="009D3225">
              <w:rPr>
                <w:rFonts w:ascii="Times New Roman" w:hAnsi="Times New Roman"/>
                <w:b/>
                <w:lang w:val="ru-RU" w:eastAsia="en-US"/>
              </w:rPr>
              <w:t xml:space="preserve"> </w:t>
            </w:r>
            <w:r>
              <w:rPr>
                <w:rFonts w:ascii="Times New Roman" w:hAnsi="Times New Roman"/>
                <w:b/>
                <w:lang w:val="ru-RU" w:eastAsia="en-US"/>
              </w:rPr>
              <w:t>или эквивалент</w:t>
            </w:r>
          </w:p>
        </w:tc>
      </w:tr>
      <w:tr w:rsidR="00B0590B" w:rsidRPr="00391C29" w14:paraId="79B07083" w14:textId="77777777" w:rsidTr="00AC26D8">
        <w:trPr>
          <w:trHeight w:val="345"/>
        </w:trPr>
        <w:tc>
          <w:tcPr>
            <w:tcW w:w="1402" w:type="pct"/>
          </w:tcPr>
          <w:p w14:paraId="11244C8E"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Характеристики</w:t>
            </w:r>
          </w:p>
        </w:tc>
        <w:tc>
          <w:tcPr>
            <w:tcW w:w="946" w:type="pct"/>
          </w:tcPr>
          <w:p w14:paraId="3899956A"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Дополнительные условия</w:t>
            </w:r>
          </w:p>
        </w:tc>
        <w:tc>
          <w:tcPr>
            <w:tcW w:w="720" w:type="pct"/>
          </w:tcPr>
          <w:p w14:paraId="7705D554"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Единица измерения</w:t>
            </w:r>
          </w:p>
        </w:tc>
        <w:tc>
          <w:tcPr>
            <w:tcW w:w="953" w:type="pct"/>
          </w:tcPr>
          <w:p w14:paraId="35D5DED8"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Адрес</w:t>
            </w:r>
          </w:p>
        </w:tc>
        <w:tc>
          <w:tcPr>
            <w:tcW w:w="979" w:type="pct"/>
          </w:tcPr>
          <w:p w14:paraId="68D2CA86"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Срок</w:t>
            </w:r>
          </w:p>
        </w:tc>
      </w:tr>
      <w:tr w:rsidR="00B0590B" w:rsidRPr="00391C29" w14:paraId="639B0F77" w14:textId="77777777" w:rsidTr="00AC26D8">
        <w:trPr>
          <w:trHeight w:val="2682"/>
        </w:trPr>
        <w:tc>
          <w:tcPr>
            <w:tcW w:w="1402" w:type="pct"/>
          </w:tcPr>
          <w:p w14:paraId="00D938C5"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Половой признак: Мужские.</w:t>
            </w:r>
          </w:p>
          <w:p w14:paraId="286395B1"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Материал изготовления ботинка: Пластик. </w:t>
            </w:r>
          </w:p>
          <w:p w14:paraId="0F725CA7"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Материалы внутренней отделки ботинка: Синтетические.</w:t>
            </w:r>
          </w:p>
          <w:p w14:paraId="31593E3C"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Раздвижные: Нет. </w:t>
            </w:r>
          </w:p>
          <w:p w14:paraId="47B55189"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Сменные лезвия: Нет.</w:t>
            </w:r>
          </w:p>
          <w:p w14:paraId="1205CCC7"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Тип стали лезвий: Нержавеющая сталь.</w:t>
            </w:r>
          </w:p>
          <w:p w14:paraId="038D9B8E"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Тип фиксации: Шнурки. </w:t>
            </w:r>
          </w:p>
          <w:p w14:paraId="6A953EF8"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Штихмассовый размер: 29.</w:t>
            </w:r>
          </w:p>
        </w:tc>
        <w:tc>
          <w:tcPr>
            <w:tcW w:w="946" w:type="pct"/>
            <w:vAlign w:val="center"/>
          </w:tcPr>
          <w:p w14:paraId="7A9DAC9F"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 xml:space="preserve">Способ поставки товара: </w:t>
            </w:r>
          </w:p>
          <w:p w14:paraId="0DF44B9F"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По заявке Заказчика.</w:t>
            </w:r>
          </w:p>
        </w:tc>
        <w:tc>
          <w:tcPr>
            <w:tcW w:w="720" w:type="pct"/>
            <w:vAlign w:val="center"/>
          </w:tcPr>
          <w:p w14:paraId="7005CFFA" w14:textId="77777777" w:rsidR="00B0590B" w:rsidRPr="00391C29" w:rsidRDefault="00B0590B" w:rsidP="005C6E95">
            <w:pPr>
              <w:suppressAutoHyphens w:val="0"/>
              <w:jc w:val="center"/>
              <w:rPr>
                <w:rFonts w:ascii="Times New Roman" w:hAnsi="Times New Roman"/>
                <w:lang w:eastAsia="en-US"/>
              </w:rPr>
            </w:pPr>
            <w:r w:rsidRPr="00391C29">
              <w:rPr>
                <w:rFonts w:ascii="Times New Roman" w:hAnsi="Times New Roman"/>
                <w:lang w:eastAsia="en-US"/>
              </w:rPr>
              <w:t>Пара (2 шт.)</w:t>
            </w:r>
          </w:p>
        </w:tc>
        <w:tc>
          <w:tcPr>
            <w:tcW w:w="953" w:type="pct"/>
            <w:vAlign w:val="center"/>
          </w:tcPr>
          <w:p w14:paraId="2A089305"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г. Москва, Троицкий административный округ, Краснопахорский район, улица Лиозновой, «Кинопарк».</w:t>
            </w:r>
          </w:p>
        </w:tc>
        <w:tc>
          <w:tcPr>
            <w:tcW w:w="979" w:type="pct"/>
            <w:vAlign w:val="center"/>
          </w:tcPr>
          <w:p w14:paraId="25FD018E" w14:textId="77777777" w:rsidR="00B1517C" w:rsidRDefault="00B1517C" w:rsidP="00B1517C">
            <w:pPr>
              <w:suppressAutoHyphens w:val="0"/>
              <w:jc w:val="center"/>
              <w:rPr>
                <w:rFonts w:ascii="Times New Roman" w:hAnsi="Times New Roman"/>
                <w:lang w:val="ru-RU" w:eastAsia="en-US"/>
              </w:rPr>
            </w:pPr>
            <w:r>
              <w:rPr>
                <w:rFonts w:ascii="Times New Roman" w:hAnsi="Times New Roman"/>
                <w:lang w:val="ru-RU" w:eastAsia="en-US"/>
              </w:rPr>
              <w:t>Заявка может быть подана Заказчиком c 1-го по 135-й календарный день c даты заключения договора.</w:t>
            </w:r>
          </w:p>
          <w:p w14:paraId="76317D26" w14:textId="77777777" w:rsidR="002D0B04" w:rsidRPr="00391C29" w:rsidRDefault="00B1517C" w:rsidP="00B1517C">
            <w:pPr>
              <w:suppressAutoHyphens w:val="0"/>
              <w:jc w:val="center"/>
              <w:rPr>
                <w:rFonts w:ascii="Times New Roman" w:hAnsi="Times New Roman"/>
                <w:lang w:val="ru-RU" w:eastAsia="en-US"/>
              </w:rPr>
            </w:pPr>
            <w:r>
              <w:rPr>
                <w:rFonts w:ascii="Times New Roman" w:hAnsi="Times New Roman"/>
                <w:lang w:val="ru-RU" w:eastAsia="en-US"/>
              </w:rPr>
              <w:t>Срок поставки Товара Поставщиком - в течение 10 (десяти) календарных дней с момента поступления заявки Заказчика.</w:t>
            </w:r>
          </w:p>
        </w:tc>
      </w:tr>
      <w:tr w:rsidR="00B0590B" w:rsidRPr="00391C29" w14:paraId="67B26827" w14:textId="77777777" w:rsidTr="005C6E95">
        <w:trPr>
          <w:trHeight w:val="257"/>
        </w:trPr>
        <w:tc>
          <w:tcPr>
            <w:tcW w:w="5000" w:type="pct"/>
            <w:gridSpan w:val="5"/>
          </w:tcPr>
          <w:p w14:paraId="4EAD4164" w14:textId="77777777" w:rsidR="00B0590B" w:rsidRPr="00826B26" w:rsidRDefault="00B0590B" w:rsidP="005C6E95">
            <w:pPr>
              <w:suppressAutoHyphens w:val="0"/>
              <w:rPr>
                <w:rFonts w:ascii="Times New Roman" w:hAnsi="Times New Roman"/>
                <w:lang w:val="ru-RU" w:eastAsia="en-US"/>
              </w:rPr>
            </w:pPr>
            <w:r w:rsidRPr="00826B26">
              <w:rPr>
                <w:rFonts w:ascii="Times New Roman" w:hAnsi="Times New Roman"/>
                <w:b/>
                <w:lang w:val="ru-RU" w:eastAsia="en-US"/>
              </w:rPr>
              <w:t xml:space="preserve">2. </w:t>
            </w:r>
            <w:r w:rsidRPr="009D3225">
              <w:rPr>
                <w:rFonts w:ascii="Times New Roman" w:hAnsi="Times New Roman"/>
                <w:b/>
                <w:lang w:val="ru-RU" w:eastAsia="en-US"/>
              </w:rPr>
              <w:t xml:space="preserve">Коньки </w:t>
            </w:r>
            <w:r>
              <w:rPr>
                <w:rFonts w:ascii="Times New Roman" w:hAnsi="Times New Roman"/>
                <w:b/>
                <w:lang w:eastAsia="en-US"/>
              </w:rPr>
              <w:t>RGX</w:t>
            </w:r>
            <w:r w:rsidRPr="009D3225">
              <w:rPr>
                <w:rFonts w:ascii="Times New Roman" w:hAnsi="Times New Roman"/>
                <w:b/>
                <w:lang w:val="ru-RU" w:eastAsia="en-US"/>
              </w:rPr>
              <w:t xml:space="preserve">-2.0 </w:t>
            </w:r>
            <w:r>
              <w:rPr>
                <w:rFonts w:ascii="Times New Roman" w:hAnsi="Times New Roman"/>
                <w:b/>
                <w:lang w:eastAsia="en-US"/>
              </w:rPr>
              <w:t>ICE</w:t>
            </w:r>
            <w:r w:rsidRPr="009D3225">
              <w:rPr>
                <w:rFonts w:ascii="Times New Roman" w:hAnsi="Times New Roman"/>
                <w:b/>
                <w:lang w:val="ru-RU" w:eastAsia="en-US"/>
              </w:rPr>
              <w:t xml:space="preserve"> </w:t>
            </w:r>
            <w:r>
              <w:rPr>
                <w:rFonts w:ascii="Times New Roman" w:hAnsi="Times New Roman"/>
                <w:b/>
                <w:lang w:eastAsia="en-US"/>
              </w:rPr>
              <w:t>Trake</w:t>
            </w:r>
            <w:r w:rsidRPr="009D3225">
              <w:rPr>
                <w:rFonts w:ascii="Times New Roman" w:hAnsi="Times New Roman"/>
                <w:b/>
                <w:lang w:val="ru-RU" w:eastAsia="en-US"/>
              </w:rPr>
              <w:t xml:space="preserve"> или эквивалент</w:t>
            </w:r>
          </w:p>
        </w:tc>
      </w:tr>
      <w:tr w:rsidR="00B0590B" w:rsidRPr="00391C29" w14:paraId="24864AA2" w14:textId="77777777" w:rsidTr="00AC26D8">
        <w:trPr>
          <w:trHeight w:val="232"/>
        </w:trPr>
        <w:tc>
          <w:tcPr>
            <w:tcW w:w="1402" w:type="pct"/>
          </w:tcPr>
          <w:p w14:paraId="42527D4E" w14:textId="77777777" w:rsidR="00B0590B" w:rsidRPr="00391C29" w:rsidRDefault="00B0590B" w:rsidP="005C6E95">
            <w:pPr>
              <w:suppressAutoHyphens w:val="0"/>
              <w:jc w:val="center"/>
              <w:rPr>
                <w:rFonts w:ascii="Times New Roman" w:hAnsi="Times New Roman"/>
                <w:lang w:eastAsia="en-US"/>
              </w:rPr>
            </w:pPr>
            <w:r w:rsidRPr="00391C29">
              <w:rPr>
                <w:rFonts w:ascii="Times New Roman" w:hAnsi="Times New Roman"/>
                <w:b/>
                <w:lang w:eastAsia="en-US"/>
              </w:rPr>
              <w:t>Характеристики</w:t>
            </w:r>
          </w:p>
        </w:tc>
        <w:tc>
          <w:tcPr>
            <w:tcW w:w="946" w:type="pct"/>
          </w:tcPr>
          <w:p w14:paraId="719DEAB5" w14:textId="77777777" w:rsidR="00B0590B" w:rsidRPr="00391C29" w:rsidRDefault="00B0590B" w:rsidP="005C6E95">
            <w:pPr>
              <w:suppressAutoHyphens w:val="0"/>
              <w:jc w:val="center"/>
              <w:rPr>
                <w:rFonts w:ascii="Times New Roman" w:hAnsi="Times New Roman"/>
                <w:lang w:eastAsia="en-US"/>
              </w:rPr>
            </w:pPr>
            <w:r w:rsidRPr="00391C29">
              <w:rPr>
                <w:rFonts w:ascii="Times New Roman" w:hAnsi="Times New Roman"/>
                <w:b/>
                <w:lang w:eastAsia="en-US"/>
              </w:rPr>
              <w:t>Дополнительные условия</w:t>
            </w:r>
          </w:p>
        </w:tc>
        <w:tc>
          <w:tcPr>
            <w:tcW w:w="720" w:type="pct"/>
          </w:tcPr>
          <w:p w14:paraId="524205A2" w14:textId="77777777" w:rsidR="00B0590B" w:rsidRPr="00391C29" w:rsidRDefault="00B0590B" w:rsidP="005C6E95">
            <w:pPr>
              <w:suppressAutoHyphens w:val="0"/>
              <w:jc w:val="center"/>
              <w:rPr>
                <w:rFonts w:ascii="Times New Roman" w:hAnsi="Times New Roman"/>
                <w:lang w:eastAsia="en-US"/>
              </w:rPr>
            </w:pPr>
            <w:r w:rsidRPr="00391C29">
              <w:rPr>
                <w:rFonts w:ascii="Times New Roman" w:hAnsi="Times New Roman"/>
                <w:b/>
                <w:lang w:eastAsia="en-US"/>
              </w:rPr>
              <w:t>Единица измерения</w:t>
            </w:r>
          </w:p>
        </w:tc>
        <w:tc>
          <w:tcPr>
            <w:tcW w:w="953" w:type="pct"/>
          </w:tcPr>
          <w:p w14:paraId="49DEF6A3" w14:textId="77777777" w:rsidR="00B0590B" w:rsidRPr="00391C29" w:rsidRDefault="00B0590B" w:rsidP="005C6E95">
            <w:pPr>
              <w:suppressAutoHyphens w:val="0"/>
              <w:jc w:val="center"/>
              <w:rPr>
                <w:rFonts w:ascii="Times New Roman" w:hAnsi="Times New Roman"/>
                <w:lang w:eastAsia="en-US"/>
              </w:rPr>
            </w:pPr>
            <w:r w:rsidRPr="00391C29">
              <w:rPr>
                <w:rFonts w:ascii="Times New Roman" w:hAnsi="Times New Roman"/>
                <w:b/>
                <w:lang w:eastAsia="en-US"/>
              </w:rPr>
              <w:t>Адрес</w:t>
            </w:r>
          </w:p>
        </w:tc>
        <w:tc>
          <w:tcPr>
            <w:tcW w:w="979" w:type="pct"/>
          </w:tcPr>
          <w:p w14:paraId="09A89C71" w14:textId="77777777" w:rsidR="00B0590B" w:rsidRPr="00391C29" w:rsidRDefault="00B0590B" w:rsidP="005C6E95">
            <w:pPr>
              <w:suppressAutoHyphens w:val="0"/>
              <w:jc w:val="center"/>
              <w:rPr>
                <w:rFonts w:ascii="Times New Roman" w:hAnsi="Times New Roman"/>
                <w:lang w:eastAsia="en-US"/>
              </w:rPr>
            </w:pPr>
            <w:r w:rsidRPr="00391C29">
              <w:rPr>
                <w:rFonts w:ascii="Times New Roman" w:hAnsi="Times New Roman"/>
                <w:b/>
                <w:lang w:eastAsia="en-US"/>
              </w:rPr>
              <w:t>Срок</w:t>
            </w:r>
          </w:p>
        </w:tc>
      </w:tr>
      <w:tr w:rsidR="00B0590B" w:rsidRPr="00391C29" w14:paraId="12A43B04" w14:textId="77777777" w:rsidTr="00AC26D8">
        <w:trPr>
          <w:trHeight w:val="2674"/>
        </w:trPr>
        <w:tc>
          <w:tcPr>
            <w:tcW w:w="1402" w:type="pct"/>
          </w:tcPr>
          <w:p w14:paraId="4EE9E970"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Половой признак: Мужские.</w:t>
            </w:r>
          </w:p>
          <w:p w14:paraId="7EAD5D8D"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Материал изготовления ботинка: Пластик. </w:t>
            </w:r>
          </w:p>
          <w:p w14:paraId="5BEAF1B1"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Материалы внутренней отделки ботинка: Синтетические.</w:t>
            </w:r>
          </w:p>
          <w:p w14:paraId="5F46FCB9"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Раздвижные: Нет. </w:t>
            </w:r>
          </w:p>
          <w:p w14:paraId="415A34DA"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Сменные лезвия: Нет.</w:t>
            </w:r>
          </w:p>
          <w:p w14:paraId="3CAA5B66"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Тип стали лезвий: Нержавеющая сталь.</w:t>
            </w:r>
          </w:p>
          <w:p w14:paraId="6E81277A"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Тип фиксации: Шнурки. </w:t>
            </w:r>
          </w:p>
          <w:p w14:paraId="6BD461D6"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Штихмассовый размер: 30.</w:t>
            </w:r>
          </w:p>
        </w:tc>
        <w:tc>
          <w:tcPr>
            <w:tcW w:w="946" w:type="pct"/>
            <w:vAlign w:val="center"/>
          </w:tcPr>
          <w:p w14:paraId="4DBA4BF2"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 xml:space="preserve">Способ поставки товара: </w:t>
            </w:r>
          </w:p>
          <w:p w14:paraId="7F0070D5"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По заявке Заказчика.</w:t>
            </w:r>
          </w:p>
        </w:tc>
        <w:tc>
          <w:tcPr>
            <w:tcW w:w="720" w:type="pct"/>
            <w:vAlign w:val="center"/>
          </w:tcPr>
          <w:p w14:paraId="4EF58720" w14:textId="77777777" w:rsidR="00B0590B" w:rsidRPr="00391C29" w:rsidRDefault="00B0590B" w:rsidP="005C6E95">
            <w:pPr>
              <w:suppressAutoHyphens w:val="0"/>
              <w:jc w:val="center"/>
              <w:rPr>
                <w:rFonts w:ascii="Times New Roman" w:hAnsi="Times New Roman"/>
                <w:lang w:eastAsia="en-US"/>
              </w:rPr>
            </w:pPr>
            <w:r w:rsidRPr="00391C29">
              <w:rPr>
                <w:rFonts w:ascii="Times New Roman" w:hAnsi="Times New Roman"/>
                <w:lang w:eastAsia="en-US"/>
              </w:rPr>
              <w:t>Пара (2 шт.)</w:t>
            </w:r>
          </w:p>
        </w:tc>
        <w:tc>
          <w:tcPr>
            <w:tcW w:w="953" w:type="pct"/>
            <w:vAlign w:val="center"/>
          </w:tcPr>
          <w:p w14:paraId="3C4DB842"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г. Москва, Троицкий административный округ, Краснопахорский район, улица Лиозновой, «Кинопарк».</w:t>
            </w:r>
          </w:p>
        </w:tc>
        <w:tc>
          <w:tcPr>
            <w:tcW w:w="979" w:type="pct"/>
            <w:vAlign w:val="center"/>
          </w:tcPr>
          <w:p w14:paraId="0CA28975" w14:textId="77777777" w:rsidR="00B1517C" w:rsidRDefault="00B1517C" w:rsidP="00B1517C">
            <w:pPr>
              <w:suppressAutoHyphens w:val="0"/>
              <w:jc w:val="center"/>
              <w:rPr>
                <w:rFonts w:ascii="Times New Roman" w:hAnsi="Times New Roman"/>
                <w:lang w:val="ru-RU" w:eastAsia="en-US"/>
              </w:rPr>
            </w:pPr>
            <w:r>
              <w:rPr>
                <w:rFonts w:ascii="Times New Roman" w:hAnsi="Times New Roman"/>
                <w:lang w:val="ru-RU" w:eastAsia="en-US"/>
              </w:rPr>
              <w:t>Заявка может быть подана Заказчиком c 1-го по 135-й календарный день c даты заключения договора.</w:t>
            </w:r>
          </w:p>
          <w:p w14:paraId="527FF9F0" w14:textId="77777777" w:rsidR="00B0590B" w:rsidRPr="00391C29" w:rsidRDefault="00B1517C" w:rsidP="00B1517C">
            <w:pPr>
              <w:suppressAutoHyphens w:val="0"/>
              <w:jc w:val="center"/>
              <w:rPr>
                <w:rFonts w:ascii="Times New Roman" w:hAnsi="Times New Roman"/>
                <w:lang w:val="ru-RU" w:eastAsia="en-US"/>
              </w:rPr>
            </w:pPr>
            <w:r>
              <w:rPr>
                <w:rFonts w:ascii="Times New Roman" w:hAnsi="Times New Roman"/>
                <w:lang w:val="ru-RU" w:eastAsia="en-US"/>
              </w:rPr>
              <w:t>Срок поставки Товара Поставщиком - в течение 10 (десяти) календарных дней с момента поступления заявки Заказчика.</w:t>
            </w:r>
          </w:p>
        </w:tc>
      </w:tr>
      <w:tr w:rsidR="00B0590B" w:rsidRPr="00391C29" w14:paraId="504CE571" w14:textId="77777777" w:rsidTr="005C6E95">
        <w:trPr>
          <w:trHeight w:val="338"/>
        </w:trPr>
        <w:tc>
          <w:tcPr>
            <w:tcW w:w="5000" w:type="pct"/>
            <w:gridSpan w:val="5"/>
          </w:tcPr>
          <w:p w14:paraId="4178BF3A" w14:textId="77777777" w:rsidR="00B0590B" w:rsidRPr="009D3225" w:rsidRDefault="00B0590B" w:rsidP="005C6E95">
            <w:pPr>
              <w:suppressAutoHyphens w:val="0"/>
              <w:rPr>
                <w:rFonts w:ascii="Times New Roman" w:hAnsi="Times New Roman"/>
                <w:b/>
                <w:lang w:val="ru-RU" w:eastAsia="en-US"/>
              </w:rPr>
            </w:pPr>
            <w:r w:rsidRPr="009D3225">
              <w:rPr>
                <w:rFonts w:ascii="Times New Roman" w:hAnsi="Times New Roman"/>
                <w:b/>
                <w:lang w:val="ru-RU" w:eastAsia="en-US"/>
              </w:rPr>
              <w:t xml:space="preserve">3. Коньки </w:t>
            </w:r>
            <w:r>
              <w:rPr>
                <w:rFonts w:ascii="Times New Roman" w:hAnsi="Times New Roman"/>
                <w:b/>
                <w:lang w:eastAsia="en-US"/>
              </w:rPr>
              <w:t>RGX</w:t>
            </w:r>
            <w:r w:rsidRPr="009D3225">
              <w:rPr>
                <w:rFonts w:ascii="Times New Roman" w:hAnsi="Times New Roman"/>
                <w:b/>
                <w:lang w:val="ru-RU" w:eastAsia="en-US"/>
              </w:rPr>
              <w:t xml:space="preserve">-2.0 </w:t>
            </w:r>
            <w:r>
              <w:rPr>
                <w:rFonts w:ascii="Times New Roman" w:hAnsi="Times New Roman"/>
                <w:b/>
                <w:lang w:eastAsia="en-US"/>
              </w:rPr>
              <w:t>ICE</w:t>
            </w:r>
            <w:r w:rsidRPr="009D3225">
              <w:rPr>
                <w:rFonts w:ascii="Times New Roman" w:hAnsi="Times New Roman"/>
                <w:b/>
                <w:lang w:val="ru-RU" w:eastAsia="en-US"/>
              </w:rPr>
              <w:t xml:space="preserve"> </w:t>
            </w:r>
            <w:r>
              <w:rPr>
                <w:rFonts w:ascii="Times New Roman" w:hAnsi="Times New Roman"/>
                <w:b/>
                <w:lang w:eastAsia="en-US"/>
              </w:rPr>
              <w:t>Trake</w:t>
            </w:r>
            <w:r w:rsidRPr="009D3225">
              <w:rPr>
                <w:rFonts w:ascii="Times New Roman" w:hAnsi="Times New Roman"/>
                <w:b/>
                <w:lang w:val="ru-RU" w:eastAsia="en-US"/>
              </w:rPr>
              <w:t xml:space="preserve"> или эквивалент</w:t>
            </w:r>
          </w:p>
        </w:tc>
      </w:tr>
      <w:tr w:rsidR="00B0590B" w:rsidRPr="00391C29" w14:paraId="7687C28B" w14:textId="77777777" w:rsidTr="00AC26D8">
        <w:trPr>
          <w:trHeight w:val="345"/>
        </w:trPr>
        <w:tc>
          <w:tcPr>
            <w:tcW w:w="1402" w:type="pct"/>
          </w:tcPr>
          <w:p w14:paraId="310B03EE"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Характеристики</w:t>
            </w:r>
          </w:p>
        </w:tc>
        <w:tc>
          <w:tcPr>
            <w:tcW w:w="946" w:type="pct"/>
          </w:tcPr>
          <w:p w14:paraId="0EA2A02C"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Дополнительные условия</w:t>
            </w:r>
          </w:p>
        </w:tc>
        <w:tc>
          <w:tcPr>
            <w:tcW w:w="720" w:type="pct"/>
          </w:tcPr>
          <w:p w14:paraId="0FE7823E"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Единица измерения</w:t>
            </w:r>
          </w:p>
        </w:tc>
        <w:tc>
          <w:tcPr>
            <w:tcW w:w="953" w:type="pct"/>
          </w:tcPr>
          <w:p w14:paraId="3F7C3839"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Адрес</w:t>
            </w:r>
          </w:p>
        </w:tc>
        <w:tc>
          <w:tcPr>
            <w:tcW w:w="979" w:type="pct"/>
          </w:tcPr>
          <w:p w14:paraId="1B85C949"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Срок</w:t>
            </w:r>
          </w:p>
        </w:tc>
      </w:tr>
      <w:tr w:rsidR="00B0590B" w:rsidRPr="00391C29" w14:paraId="153D6CA5" w14:textId="77777777" w:rsidTr="00AC26D8">
        <w:trPr>
          <w:trHeight w:val="2516"/>
        </w:trPr>
        <w:tc>
          <w:tcPr>
            <w:tcW w:w="1402" w:type="pct"/>
          </w:tcPr>
          <w:p w14:paraId="513F4435"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lastRenderedPageBreak/>
              <w:t>Половой признак: Мужские.</w:t>
            </w:r>
          </w:p>
          <w:p w14:paraId="03288CE2"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Материал изготовления ботинка: Пластик. </w:t>
            </w:r>
          </w:p>
          <w:p w14:paraId="45B17598"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Материалы внутренней отделки ботинка: Синтетические.</w:t>
            </w:r>
          </w:p>
          <w:p w14:paraId="43F92A9A"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Раздвижные: Нет. </w:t>
            </w:r>
          </w:p>
          <w:p w14:paraId="48E43361"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Сменные лезвия: Нет.</w:t>
            </w:r>
          </w:p>
          <w:p w14:paraId="7593FD7B"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Тип стали лезвий: Нержавеющая сталь.</w:t>
            </w:r>
          </w:p>
          <w:p w14:paraId="49705171"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Тип фиксации: Шнурки. </w:t>
            </w:r>
          </w:p>
          <w:p w14:paraId="74F13C55"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Штихмассовый размер: 31.</w:t>
            </w:r>
          </w:p>
        </w:tc>
        <w:tc>
          <w:tcPr>
            <w:tcW w:w="946" w:type="pct"/>
            <w:vAlign w:val="center"/>
          </w:tcPr>
          <w:p w14:paraId="65A47260"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 xml:space="preserve">Способ поставки товара: </w:t>
            </w:r>
          </w:p>
          <w:p w14:paraId="70C4C37C"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По заявке Заказчика.</w:t>
            </w:r>
          </w:p>
        </w:tc>
        <w:tc>
          <w:tcPr>
            <w:tcW w:w="720" w:type="pct"/>
            <w:vAlign w:val="center"/>
          </w:tcPr>
          <w:p w14:paraId="478C5A7E" w14:textId="77777777" w:rsidR="00B0590B" w:rsidRPr="00391C29" w:rsidRDefault="00B0590B" w:rsidP="005C6E95">
            <w:pPr>
              <w:suppressAutoHyphens w:val="0"/>
              <w:jc w:val="center"/>
              <w:rPr>
                <w:rFonts w:ascii="Times New Roman" w:hAnsi="Times New Roman"/>
                <w:lang w:eastAsia="en-US"/>
              </w:rPr>
            </w:pPr>
            <w:r w:rsidRPr="00391C29">
              <w:rPr>
                <w:rFonts w:ascii="Times New Roman" w:hAnsi="Times New Roman"/>
                <w:lang w:eastAsia="en-US"/>
              </w:rPr>
              <w:t>Пара (2 шт.)</w:t>
            </w:r>
          </w:p>
        </w:tc>
        <w:tc>
          <w:tcPr>
            <w:tcW w:w="953" w:type="pct"/>
            <w:vAlign w:val="center"/>
          </w:tcPr>
          <w:p w14:paraId="6E7863B8"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г. Москва, Троицкий административный округ, Краснопахорский район, улица Лиозновой, «Кинопарк».</w:t>
            </w:r>
          </w:p>
        </w:tc>
        <w:tc>
          <w:tcPr>
            <w:tcW w:w="979" w:type="pct"/>
            <w:vAlign w:val="center"/>
          </w:tcPr>
          <w:p w14:paraId="1B9682C8" w14:textId="77777777" w:rsidR="00B1517C" w:rsidRDefault="00B1517C" w:rsidP="00B1517C">
            <w:pPr>
              <w:suppressAutoHyphens w:val="0"/>
              <w:jc w:val="center"/>
              <w:rPr>
                <w:rFonts w:ascii="Times New Roman" w:hAnsi="Times New Roman"/>
                <w:lang w:val="ru-RU" w:eastAsia="en-US"/>
              </w:rPr>
            </w:pPr>
            <w:r>
              <w:rPr>
                <w:rFonts w:ascii="Times New Roman" w:hAnsi="Times New Roman"/>
                <w:lang w:val="ru-RU" w:eastAsia="en-US"/>
              </w:rPr>
              <w:t>Заявка может быть подана Заказчиком c 1-го по 135-й календарный день c даты заключения договора.</w:t>
            </w:r>
          </w:p>
          <w:p w14:paraId="7823ECB9" w14:textId="77777777" w:rsidR="00B0590B" w:rsidRPr="00391C29" w:rsidRDefault="00B1517C" w:rsidP="00B1517C">
            <w:pPr>
              <w:suppressAutoHyphens w:val="0"/>
              <w:jc w:val="center"/>
              <w:rPr>
                <w:rFonts w:ascii="Times New Roman" w:hAnsi="Times New Roman"/>
                <w:lang w:val="ru-RU" w:eastAsia="en-US"/>
              </w:rPr>
            </w:pPr>
            <w:r>
              <w:rPr>
                <w:rFonts w:ascii="Times New Roman" w:hAnsi="Times New Roman"/>
                <w:lang w:val="ru-RU" w:eastAsia="en-US"/>
              </w:rPr>
              <w:t>Срок поставки Товара Поставщиком - в течение 10 (десяти) календарных дней с момента поступления заявки Заказчика.</w:t>
            </w:r>
          </w:p>
        </w:tc>
      </w:tr>
      <w:tr w:rsidR="00B0590B" w:rsidRPr="00391C29" w14:paraId="22F29BDA" w14:textId="77777777" w:rsidTr="005C6E95">
        <w:trPr>
          <w:trHeight w:val="338"/>
        </w:trPr>
        <w:tc>
          <w:tcPr>
            <w:tcW w:w="5000" w:type="pct"/>
            <w:gridSpan w:val="5"/>
          </w:tcPr>
          <w:p w14:paraId="707DBE18" w14:textId="77777777" w:rsidR="00B0590B" w:rsidRPr="009D3225" w:rsidRDefault="00B0590B" w:rsidP="005C6E95">
            <w:pPr>
              <w:suppressAutoHyphens w:val="0"/>
              <w:rPr>
                <w:rFonts w:ascii="Times New Roman" w:hAnsi="Times New Roman"/>
                <w:b/>
                <w:lang w:val="ru-RU" w:eastAsia="en-US"/>
              </w:rPr>
            </w:pPr>
            <w:r w:rsidRPr="009D3225">
              <w:rPr>
                <w:rFonts w:ascii="Times New Roman" w:hAnsi="Times New Roman"/>
                <w:b/>
                <w:lang w:val="ru-RU" w:eastAsia="en-US"/>
              </w:rPr>
              <w:t xml:space="preserve">4. Коньки </w:t>
            </w:r>
            <w:r>
              <w:rPr>
                <w:rFonts w:ascii="Times New Roman" w:hAnsi="Times New Roman"/>
                <w:b/>
                <w:lang w:eastAsia="en-US"/>
              </w:rPr>
              <w:t>RGX</w:t>
            </w:r>
            <w:r w:rsidRPr="009D3225">
              <w:rPr>
                <w:rFonts w:ascii="Times New Roman" w:hAnsi="Times New Roman"/>
                <w:b/>
                <w:lang w:val="ru-RU" w:eastAsia="en-US"/>
              </w:rPr>
              <w:t xml:space="preserve">-2.0 </w:t>
            </w:r>
            <w:r>
              <w:rPr>
                <w:rFonts w:ascii="Times New Roman" w:hAnsi="Times New Roman"/>
                <w:b/>
                <w:lang w:eastAsia="en-US"/>
              </w:rPr>
              <w:t>ICE</w:t>
            </w:r>
            <w:r w:rsidRPr="009D3225">
              <w:rPr>
                <w:rFonts w:ascii="Times New Roman" w:hAnsi="Times New Roman"/>
                <w:b/>
                <w:lang w:val="ru-RU" w:eastAsia="en-US"/>
              </w:rPr>
              <w:t xml:space="preserve"> </w:t>
            </w:r>
            <w:r>
              <w:rPr>
                <w:rFonts w:ascii="Times New Roman" w:hAnsi="Times New Roman"/>
                <w:b/>
                <w:lang w:eastAsia="en-US"/>
              </w:rPr>
              <w:t>Trake</w:t>
            </w:r>
            <w:r w:rsidRPr="009D3225">
              <w:rPr>
                <w:rFonts w:ascii="Times New Roman" w:hAnsi="Times New Roman"/>
                <w:b/>
                <w:lang w:val="ru-RU" w:eastAsia="en-US"/>
              </w:rPr>
              <w:t xml:space="preserve"> или эквивалент</w:t>
            </w:r>
          </w:p>
        </w:tc>
      </w:tr>
      <w:tr w:rsidR="00B0590B" w:rsidRPr="00391C29" w14:paraId="31BA0CC6" w14:textId="77777777" w:rsidTr="00AC26D8">
        <w:trPr>
          <w:trHeight w:val="345"/>
        </w:trPr>
        <w:tc>
          <w:tcPr>
            <w:tcW w:w="1402" w:type="pct"/>
          </w:tcPr>
          <w:p w14:paraId="5051BADC"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Характеристики</w:t>
            </w:r>
          </w:p>
        </w:tc>
        <w:tc>
          <w:tcPr>
            <w:tcW w:w="946" w:type="pct"/>
          </w:tcPr>
          <w:p w14:paraId="6A7A5A65"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Дополнительные условия</w:t>
            </w:r>
          </w:p>
        </w:tc>
        <w:tc>
          <w:tcPr>
            <w:tcW w:w="720" w:type="pct"/>
          </w:tcPr>
          <w:p w14:paraId="72EAB1AD"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Единица измерения</w:t>
            </w:r>
          </w:p>
        </w:tc>
        <w:tc>
          <w:tcPr>
            <w:tcW w:w="953" w:type="pct"/>
          </w:tcPr>
          <w:p w14:paraId="30AF23A6"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Адрес</w:t>
            </w:r>
          </w:p>
        </w:tc>
        <w:tc>
          <w:tcPr>
            <w:tcW w:w="979" w:type="pct"/>
          </w:tcPr>
          <w:p w14:paraId="49F75D10"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Срок</w:t>
            </w:r>
          </w:p>
        </w:tc>
      </w:tr>
      <w:tr w:rsidR="00B0590B" w:rsidRPr="00391C29" w14:paraId="29EDEF9D" w14:textId="77777777" w:rsidTr="00AC26D8">
        <w:trPr>
          <w:trHeight w:val="2516"/>
        </w:trPr>
        <w:tc>
          <w:tcPr>
            <w:tcW w:w="1402" w:type="pct"/>
          </w:tcPr>
          <w:p w14:paraId="4988D93A"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Половой признак: Мужские.</w:t>
            </w:r>
          </w:p>
          <w:p w14:paraId="220262FC"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Материал изготовления ботинка: Пластик. </w:t>
            </w:r>
          </w:p>
          <w:p w14:paraId="509C1A03"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Материалы внутренней отделки ботинка: Синтетические.</w:t>
            </w:r>
          </w:p>
          <w:p w14:paraId="0F9ED556"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Раздвижные: Нет. </w:t>
            </w:r>
          </w:p>
          <w:p w14:paraId="5B6AFB77"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Сменные лезвия: Нет.</w:t>
            </w:r>
          </w:p>
          <w:p w14:paraId="323DD90D"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Тип стали лезвий: Нержавеющая сталь.</w:t>
            </w:r>
          </w:p>
          <w:p w14:paraId="09BC92E1"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Тип фиксации: Шнурки. </w:t>
            </w:r>
          </w:p>
          <w:p w14:paraId="225B7C56"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Штихмассовый размер: 32.</w:t>
            </w:r>
          </w:p>
        </w:tc>
        <w:tc>
          <w:tcPr>
            <w:tcW w:w="946" w:type="pct"/>
            <w:vAlign w:val="center"/>
          </w:tcPr>
          <w:p w14:paraId="2ABDA45E"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 xml:space="preserve">Способ поставки товара: </w:t>
            </w:r>
          </w:p>
          <w:p w14:paraId="48577BAC"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По заявке Заказчика.</w:t>
            </w:r>
          </w:p>
        </w:tc>
        <w:tc>
          <w:tcPr>
            <w:tcW w:w="720" w:type="pct"/>
            <w:vAlign w:val="center"/>
          </w:tcPr>
          <w:p w14:paraId="5F3040F0" w14:textId="77777777" w:rsidR="00B0590B" w:rsidRPr="00391C29" w:rsidRDefault="00B0590B" w:rsidP="005C6E95">
            <w:pPr>
              <w:suppressAutoHyphens w:val="0"/>
              <w:jc w:val="center"/>
              <w:rPr>
                <w:rFonts w:ascii="Times New Roman" w:hAnsi="Times New Roman"/>
                <w:lang w:eastAsia="en-US"/>
              </w:rPr>
            </w:pPr>
            <w:r w:rsidRPr="00391C29">
              <w:rPr>
                <w:rFonts w:ascii="Times New Roman" w:hAnsi="Times New Roman"/>
                <w:lang w:eastAsia="en-US"/>
              </w:rPr>
              <w:t>Пара (2 шт.)</w:t>
            </w:r>
          </w:p>
        </w:tc>
        <w:tc>
          <w:tcPr>
            <w:tcW w:w="953" w:type="pct"/>
            <w:vAlign w:val="center"/>
          </w:tcPr>
          <w:p w14:paraId="59380DA7"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г. Москва, Троицкий административный округ, Краснопахорский район, улица Лиозновой, «Кинопарк».</w:t>
            </w:r>
          </w:p>
        </w:tc>
        <w:tc>
          <w:tcPr>
            <w:tcW w:w="979" w:type="pct"/>
            <w:vAlign w:val="center"/>
          </w:tcPr>
          <w:p w14:paraId="5670B109" w14:textId="77777777" w:rsidR="00B1517C" w:rsidRDefault="00B1517C" w:rsidP="00B1517C">
            <w:pPr>
              <w:suppressAutoHyphens w:val="0"/>
              <w:jc w:val="center"/>
              <w:rPr>
                <w:rFonts w:ascii="Times New Roman" w:hAnsi="Times New Roman"/>
                <w:lang w:val="ru-RU" w:eastAsia="en-US"/>
              </w:rPr>
            </w:pPr>
            <w:r>
              <w:rPr>
                <w:rFonts w:ascii="Times New Roman" w:hAnsi="Times New Roman"/>
                <w:lang w:val="ru-RU" w:eastAsia="en-US"/>
              </w:rPr>
              <w:t>Заявка может быть подана Заказчиком c 1-го по 135-й календарный день c даты заключения договора.</w:t>
            </w:r>
          </w:p>
          <w:p w14:paraId="3C44794A" w14:textId="77777777" w:rsidR="00B0590B" w:rsidRPr="00391C29" w:rsidRDefault="00B1517C" w:rsidP="00B1517C">
            <w:pPr>
              <w:suppressAutoHyphens w:val="0"/>
              <w:jc w:val="center"/>
              <w:rPr>
                <w:rFonts w:ascii="Times New Roman" w:hAnsi="Times New Roman"/>
                <w:lang w:val="ru-RU" w:eastAsia="en-US"/>
              </w:rPr>
            </w:pPr>
            <w:r>
              <w:rPr>
                <w:rFonts w:ascii="Times New Roman" w:hAnsi="Times New Roman"/>
                <w:lang w:val="ru-RU" w:eastAsia="en-US"/>
              </w:rPr>
              <w:t>Срок поставки Товара Поставщиком - в течение 10 (десяти) календарных дней с момента поступления заявки Заказчика.</w:t>
            </w:r>
          </w:p>
        </w:tc>
      </w:tr>
      <w:tr w:rsidR="00B0590B" w:rsidRPr="00391C29" w14:paraId="428D19B2" w14:textId="77777777" w:rsidTr="005C6E95">
        <w:trPr>
          <w:trHeight w:val="338"/>
        </w:trPr>
        <w:tc>
          <w:tcPr>
            <w:tcW w:w="5000" w:type="pct"/>
            <w:gridSpan w:val="5"/>
          </w:tcPr>
          <w:p w14:paraId="280E2ACF" w14:textId="77777777" w:rsidR="00B0590B" w:rsidRPr="009D3225" w:rsidRDefault="00B0590B" w:rsidP="005C6E95">
            <w:pPr>
              <w:suppressAutoHyphens w:val="0"/>
              <w:rPr>
                <w:rFonts w:ascii="Times New Roman" w:hAnsi="Times New Roman"/>
                <w:b/>
                <w:lang w:val="ru-RU" w:eastAsia="en-US"/>
              </w:rPr>
            </w:pPr>
            <w:r w:rsidRPr="009D3225">
              <w:rPr>
                <w:rFonts w:ascii="Times New Roman" w:hAnsi="Times New Roman"/>
                <w:b/>
                <w:lang w:val="ru-RU" w:eastAsia="en-US"/>
              </w:rPr>
              <w:t xml:space="preserve">5. Коньки </w:t>
            </w:r>
            <w:r>
              <w:rPr>
                <w:rFonts w:ascii="Times New Roman" w:hAnsi="Times New Roman"/>
                <w:b/>
                <w:lang w:eastAsia="en-US"/>
              </w:rPr>
              <w:t>RGX</w:t>
            </w:r>
            <w:r w:rsidRPr="009D3225">
              <w:rPr>
                <w:rFonts w:ascii="Times New Roman" w:hAnsi="Times New Roman"/>
                <w:b/>
                <w:lang w:val="ru-RU" w:eastAsia="en-US"/>
              </w:rPr>
              <w:t xml:space="preserve">-2.0 </w:t>
            </w:r>
            <w:r>
              <w:rPr>
                <w:rFonts w:ascii="Times New Roman" w:hAnsi="Times New Roman"/>
                <w:b/>
                <w:lang w:eastAsia="en-US"/>
              </w:rPr>
              <w:t>ICE</w:t>
            </w:r>
            <w:r w:rsidRPr="009D3225">
              <w:rPr>
                <w:rFonts w:ascii="Times New Roman" w:hAnsi="Times New Roman"/>
                <w:b/>
                <w:lang w:val="ru-RU" w:eastAsia="en-US"/>
              </w:rPr>
              <w:t xml:space="preserve"> </w:t>
            </w:r>
            <w:r>
              <w:rPr>
                <w:rFonts w:ascii="Times New Roman" w:hAnsi="Times New Roman"/>
                <w:b/>
                <w:lang w:eastAsia="en-US"/>
              </w:rPr>
              <w:t>Trake</w:t>
            </w:r>
            <w:r w:rsidRPr="009D3225">
              <w:rPr>
                <w:rFonts w:ascii="Times New Roman" w:hAnsi="Times New Roman"/>
                <w:b/>
                <w:lang w:val="ru-RU" w:eastAsia="en-US"/>
              </w:rPr>
              <w:t xml:space="preserve"> или эквивалент</w:t>
            </w:r>
          </w:p>
        </w:tc>
      </w:tr>
      <w:tr w:rsidR="00B0590B" w:rsidRPr="00391C29" w14:paraId="5AB3D316" w14:textId="77777777" w:rsidTr="00AC26D8">
        <w:trPr>
          <w:trHeight w:val="345"/>
        </w:trPr>
        <w:tc>
          <w:tcPr>
            <w:tcW w:w="1402" w:type="pct"/>
          </w:tcPr>
          <w:p w14:paraId="3A1F9AFB"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Характеристики</w:t>
            </w:r>
          </w:p>
        </w:tc>
        <w:tc>
          <w:tcPr>
            <w:tcW w:w="946" w:type="pct"/>
          </w:tcPr>
          <w:p w14:paraId="69895670"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Дополнительные условия</w:t>
            </w:r>
          </w:p>
        </w:tc>
        <w:tc>
          <w:tcPr>
            <w:tcW w:w="720" w:type="pct"/>
          </w:tcPr>
          <w:p w14:paraId="54C5FCEC"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Единица измерения</w:t>
            </w:r>
          </w:p>
        </w:tc>
        <w:tc>
          <w:tcPr>
            <w:tcW w:w="953" w:type="pct"/>
          </w:tcPr>
          <w:p w14:paraId="4A84DBB3"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Адрес</w:t>
            </w:r>
          </w:p>
        </w:tc>
        <w:tc>
          <w:tcPr>
            <w:tcW w:w="979" w:type="pct"/>
          </w:tcPr>
          <w:p w14:paraId="65ED466E"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Срок</w:t>
            </w:r>
          </w:p>
        </w:tc>
      </w:tr>
      <w:tr w:rsidR="00B0590B" w:rsidRPr="00391C29" w14:paraId="3CDB278E" w14:textId="77777777" w:rsidTr="00AC26D8">
        <w:trPr>
          <w:trHeight w:val="2516"/>
        </w:trPr>
        <w:tc>
          <w:tcPr>
            <w:tcW w:w="1402" w:type="pct"/>
          </w:tcPr>
          <w:p w14:paraId="3FB5C6C3"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Половой признак: Мужские.</w:t>
            </w:r>
          </w:p>
          <w:p w14:paraId="3B970387"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Материал изготовления ботинка: Пластик. </w:t>
            </w:r>
          </w:p>
          <w:p w14:paraId="2B6F1FF8"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Материалы внутренней отделки ботинка: Синтетические.</w:t>
            </w:r>
          </w:p>
          <w:p w14:paraId="612A4356"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Раздвижные: Нет. </w:t>
            </w:r>
          </w:p>
          <w:p w14:paraId="2D6616B5"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Сменные лезвия: Нет.</w:t>
            </w:r>
          </w:p>
          <w:p w14:paraId="4081D6C6"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Тип стали лезвий: Нержавеющая сталь.</w:t>
            </w:r>
          </w:p>
          <w:p w14:paraId="50194C89"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Тип фиксации: Шнурки. </w:t>
            </w:r>
          </w:p>
          <w:p w14:paraId="7599FF1B"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Штихмассовый размер: 33.</w:t>
            </w:r>
          </w:p>
        </w:tc>
        <w:tc>
          <w:tcPr>
            <w:tcW w:w="946" w:type="pct"/>
            <w:vAlign w:val="center"/>
          </w:tcPr>
          <w:p w14:paraId="2FDC98C2"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 xml:space="preserve">Способ поставки товара: </w:t>
            </w:r>
          </w:p>
          <w:p w14:paraId="3CDD1E52"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По заявке Заказчика.</w:t>
            </w:r>
          </w:p>
        </w:tc>
        <w:tc>
          <w:tcPr>
            <w:tcW w:w="720" w:type="pct"/>
            <w:vAlign w:val="center"/>
          </w:tcPr>
          <w:p w14:paraId="09E11373" w14:textId="77777777" w:rsidR="00B0590B" w:rsidRPr="00391C29" w:rsidRDefault="00B0590B" w:rsidP="005C6E95">
            <w:pPr>
              <w:suppressAutoHyphens w:val="0"/>
              <w:jc w:val="center"/>
              <w:rPr>
                <w:rFonts w:ascii="Times New Roman" w:hAnsi="Times New Roman"/>
                <w:lang w:eastAsia="en-US"/>
              </w:rPr>
            </w:pPr>
            <w:r w:rsidRPr="00391C29">
              <w:rPr>
                <w:rFonts w:ascii="Times New Roman" w:hAnsi="Times New Roman"/>
                <w:lang w:eastAsia="en-US"/>
              </w:rPr>
              <w:t>Пара (2 шт.)</w:t>
            </w:r>
          </w:p>
        </w:tc>
        <w:tc>
          <w:tcPr>
            <w:tcW w:w="953" w:type="pct"/>
            <w:vAlign w:val="center"/>
          </w:tcPr>
          <w:p w14:paraId="1AB3C639"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г. Москва, Троицкий административный округ, Краснопахорский район, улица Лиозновой, «Кинопарк».</w:t>
            </w:r>
          </w:p>
        </w:tc>
        <w:tc>
          <w:tcPr>
            <w:tcW w:w="979" w:type="pct"/>
            <w:vAlign w:val="center"/>
          </w:tcPr>
          <w:p w14:paraId="7DC828F5" w14:textId="77777777" w:rsidR="00B1517C" w:rsidRDefault="00B1517C" w:rsidP="00B1517C">
            <w:pPr>
              <w:suppressAutoHyphens w:val="0"/>
              <w:jc w:val="center"/>
              <w:rPr>
                <w:rFonts w:ascii="Times New Roman" w:hAnsi="Times New Roman"/>
                <w:lang w:val="ru-RU" w:eastAsia="en-US"/>
              </w:rPr>
            </w:pPr>
            <w:r>
              <w:rPr>
                <w:rFonts w:ascii="Times New Roman" w:hAnsi="Times New Roman"/>
                <w:lang w:val="ru-RU" w:eastAsia="en-US"/>
              </w:rPr>
              <w:t>Заявка может быть подана Заказчиком c 1-го по 135-й календарный день c даты заключения договора.</w:t>
            </w:r>
          </w:p>
          <w:p w14:paraId="02D83E50" w14:textId="77777777" w:rsidR="00B0590B" w:rsidRPr="00391C29" w:rsidRDefault="00B1517C" w:rsidP="00B1517C">
            <w:pPr>
              <w:suppressAutoHyphens w:val="0"/>
              <w:jc w:val="center"/>
              <w:rPr>
                <w:rFonts w:ascii="Times New Roman" w:hAnsi="Times New Roman"/>
                <w:lang w:val="ru-RU" w:eastAsia="en-US"/>
              </w:rPr>
            </w:pPr>
            <w:r>
              <w:rPr>
                <w:rFonts w:ascii="Times New Roman" w:hAnsi="Times New Roman"/>
                <w:lang w:val="ru-RU" w:eastAsia="en-US"/>
              </w:rPr>
              <w:t>Срок поставки Товара Поставщиком - в течение 10 (десяти) календарных дней с момента поступления заявки Заказчика.</w:t>
            </w:r>
          </w:p>
        </w:tc>
      </w:tr>
      <w:tr w:rsidR="00B0590B" w:rsidRPr="00391C29" w14:paraId="31299E19" w14:textId="77777777" w:rsidTr="005C6E95">
        <w:trPr>
          <w:trHeight w:val="338"/>
        </w:trPr>
        <w:tc>
          <w:tcPr>
            <w:tcW w:w="5000" w:type="pct"/>
            <w:gridSpan w:val="5"/>
          </w:tcPr>
          <w:p w14:paraId="3E8937AC" w14:textId="77777777" w:rsidR="00B0590B" w:rsidRPr="009D3225" w:rsidRDefault="00B0590B" w:rsidP="005C6E95">
            <w:pPr>
              <w:suppressAutoHyphens w:val="0"/>
              <w:rPr>
                <w:rFonts w:ascii="Times New Roman" w:hAnsi="Times New Roman"/>
                <w:b/>
                <w:lang w:val="ru-RU" w:eastAsia="en-US"/>
              </w:rPr>
            </w:pPr>
            <w:r w:rsidRPr="009D3225">
              <w:rPr>
                <w:rFonts w:ascii="Times New Roman" w:hAnsi="Times New Roman"/>
                <w:b/>
                <w:lang w:val="ru-RU" w:eastAsia="en-US"/>
              </w:rPr>
              <w:t xml:space="preserve">6. Коньки </w:t>
            </w:r>
            <w:r>
              <w:rPr>
                <w:rFonts w:ascii="Times New Roman" w:hAnsi="Times New Roman"/>
                <w:b/>
                <w:lang w:eastAsia="en-US"/>
              </w:rPr>
              <w:t>RGX</w:t>
            </w:r>
            <w:r w:rsidRPr="009D3225">
              <w:rPr>
                <w:rFonts w:ascii="Times New Roman" w:hAnsi="Times New Roman"/>
                <w:b/>
                <w:lang w:val="ru-RU" w:eastAsia="en-US"/>
              </w:rPr>
              <w:t xml:space="preserve">-2.0 </w:t>
            </w:r>
            <w:r>
              <w:rPr>
                <w:rFonts w:ascii="Times New Roman" w:hAnsi="Times New Roman"/>
                <w:b/>
                <w:lang w:eastAsia="en-US"/>
              </w:rPr>
              <w:t>ICE</w:t>
            </w:r>
            <w:r w:rsidRPr="009D3225">
              <w:rPr>
                <w:rFonts w:ascii="Times New Roman" w:hAnsi="Times New Roman"/>
                <w:b/>
                <w:lang w:val="ru-RU" w:eastAsia="en-US"/>
              </w:rPr>
              <w:t xml:space="preserve"> </w:t>
            </w:r>
            <w:r>
              <w:rPr>
                <w:rFonts w:ascii="Times New Roman" w:hAnsi="Times New Roman"/>
                <w:b/>
                <w:lang w:eastAsia="en-US"/>
              </w:rPr>
              <w:t>Trake</w:t>
            </w:r>
            <w:r w:rsidRPr="009D3225">
              <w:rPr>
                <w:rFonts w:ascii="Times New Roman" w:hAnsi="Times New Roman"/>
                <w:b/>
                <w:lang w:val="ru-RU" w:eastAsia="en-US"/>
              </w:rPr>
              <w:t xml:space="preserve"> или эквивалент</w:t>
            </w:r>
          </w:p>
        </w:tc>
      </w:tr>
      <w:tr w:rsidR="00B0590B" w:rsidRPr="00391C29" w14:paraId="67356910" w14:textId="77777777" w:rsidTr="00AC26D8">
        <w:trPr>
          <w:trHeight w:val="345"/>
        </w:trPr>
        <w:tc>
          <w:tcPr>
            <w:tcW w:w="1402" w:type="pct"/>
          </w:tcPr>
          <w:p w14:paraId="24A2EC0B"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lastRenderedPageBreak/>
              <w:t>Характеристики</w:t>
            </w:r>
          </w:p>
        </w:tc>
        <w:tc>
          <w:tcPr>
            <w:tcW w:w="946" w:type="pct"/>
          </w:tcPr>
          <w:p w14:paraId="19461600"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Дополнительные условия</w:t>
            </w:r>
          </w:p>
        </w:tc>
        <w:tc>
          <w:tcPr>
            <w:tcW w:w="720" w:type="pct"/>
          </w:tcPr>
          <w:p w14:paraId="30C6B3BA"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Единица измерения</w:t>
            </w:r>
          </w:p>
        </w:tc>
        <w:tc>
          <w:tcPr>
            <w:tcW w:w="953" w:type="pct"/>
          </w:tcPr>
          <w:p w14:paraId="51E9A31D"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Адрес</w:t>
            </w:r>
          </w:p>
        </w:tc>
        <w:tc>
          <w:tcPr>
            <w:tcW w:w="979" w:type="pct"/>
          </w:tcPr>
          <w:p w14:paraId="0B236063"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Срок</w:t>
            </w:r>
          </w:p>
        </w:tc>
      </w:tr>
      <w:tr w:rsidR="00B0590B" w:rsidRPr="00391C29" w14:paraId="11F7BF61" w14:textId="77777777" w:rsidTr="00AC26D8">
        <w:trPr>
          <w:trHeight w:val="2516"/>
        </w:trPr>
        <w:tc>
          <w:tcPr>
            <w:tcW w:w="1402" w:type="pct"/>
          </w:tcPr>
          <w:p w14:paraId="070C8660"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Половой признак: Мужские.</w:t>
            </w:r>
          </w:p>
          <w:p w14:paraId="068BB226"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Материал изготовления ботинка: Пластик. </w:t>
            </w:r>
          </w:p>
          <w:p w14:paraId="383E01CB"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Материалы внутренней отделки ботинка: Синтетические.</w:t>
            </w:r>
          </w:p>
          <w:p w14:paraId="3DD7A61B"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Раздвижные: Нет. </w:t>
            </w:r>
          </w:p>
          <w:p w14:paraId="150C4017"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Сменные лезвия: Нет.</w:t>
            </w:r>
          </w:p>
          <w:p w14:paraId="12036383"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Тип стали лезвий: Нержавеющая сталь.</w:t>
            </w:r>
          </w:p>
          <w:p w14:paraId="270D5210"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Тип фиксации: Шнурки. </w:t>
            </w:r>
          </w:p>
          <w:p w14:paraId="4511EF80"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Штихмассовый размер: 34.</w:t>
            </w:r>
          </w:p>
        </w:tc>
        <w:tc>
          <w:tcPr>
            <w:tcW w:w="946" w:type="pct"/>
            <w:vAlign w:val="center"/>
          </w:tcPr>
          <w:p w14:paraId="5C1DEA79"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 xml:space="preserve">Способ поставки товара: </w:t>
            </w:r>
          </w:p>
          <w:p w14:paraId="02B91028"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По заявке Заказчика.</w:t>
            </w:r>
          </w:p>
        </w:tc>
        <w:tc>
          <w:tcPr>
            <w:tcW w:w="720" w:type="pct"/>
            <w:vAlign w:val="center"/>
          </w:tcPr>
          <w:p w14:paraId="10AD8D19" w14:textId="77777777" w:rsidR="00B0590B" w:rsidRPr="00391C29" w:rsidRDefault="00B0590B" w:rsidP="005C6E95">
            <w:pPr>
              <w:suppressAutoHyphens w:val="0"/>
              <w:jc w:val="center"/>
              <w:rPr>
                <w:rFonts w:ascii="Times New Roman" w:hAnsi="Times New Roman"/>
                <w:lang w:eastAsia="en-US"/>
              </w:rPr>
            </w:pPr>
            <w:r w:rsidRPr="00391C29">
              <w:rPr>
                <w:rFonts w:ascii="Times New Roman" w:hAnsi="Times New Roman"/>
                <w:lang w:eastAsia="en-US"/>
              </w:rPr>
              <w:t>Пара (2 шт.)</w:t>
            </w:r>
          </w:p>
        </w:tc>
        <w:tc>
          <w:tcPr>
            <w:tcW w:w="953" w:type="pct"/>
            <w:vAlign w:val="center"/>
          </w:tcPr>
          <w:p w14:paraId="6D0AC542"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г. Москва, Троицкий административный округ, Краснопахорский район, улица Лиозновой, «Кинопарк».</w:t>
            </w:r>
          </w:p>
        </w:tc>
        <w:tc>
          <w:tcPr>
            <w:tcW w:w="979" w:type="pct"/>
            <w:vAlign w:val="center"/>
          </w:tcPr>
          <w:p w14:paraId="513E6944" w14:textId="77777777" w:rsidR="00B1517C" w:rsidRDefault="00B1517C" w:rsidP="00B1517C">
            <w:pPr>
              <w:suppressAutoHyphens w:val="0"/>
              <w:jc w:val="center"/>
              <w:rPr>
                <w:rFonts w:ascii="Times New Roman" w:hAnsi="Times New Roman"/>
                <w:lang w:val="ru-RU" w:eastAsia="en-US"/>
              </w:rPr>
            </w:pPr>
            <w:r>
              <w:rPr>
                <w:rFonts w:ascii="Times New Roman" w:hAnsi="Times New Roman"/>
                <w:lang w:val="ru-RU" w:eastAsia="en-US"/>
              </w:rPr>
              <w:t>Заявка может быть подана Заказчиком c 1-го по 135-й календарный день c даты заключения договора.</w:t>
            </w:r>
          </w:p>
          <w:p w14:paraId="62592BF2" w14:textId="77777777" w:rsidR="00B0590B" w:rsidRPr="00391C29" w:rsidRDefault="00B1517C" w:rsidP="00B1517C">
            <w:pPr>
              <w:suppressAutoHyphens w:val="0"/>
              <w:jc w:val="center"/>
              <w:rPr>
                <w:rFonts w:ascii="Times New Roman" w:hAnsi="Times New Roman"/>
                <w:lang w:val="ru-RU" w:eastAsia="en-US"/>
              </w:rPr>
            </w:pPr>
            <w:r>
              <w:rPr>
                <w:rFonts w:ascii="Times New Roman" w:hAnsi="Times New Roman"/>
                <w:lang w:val="ru-RU" w:eastAsia="en-US"/>
              </w:rPr>
              <w:t>Срок поставки Товара Поставщиком - в течение 10 (десяти) календарных дней с момента поступления заявки Заказчика.</w:t>
            </w:r>
          </w:p>
        </w:tc>
      </w:tr>
      <w:tr w:rsidR="00B0590B" w:rsidRPr="00391C29" w14:paraId="0451B796" w14:textId="77777777" w:rsidTr="005C6E95">
        <w:trPr>
          <w:trHeight w:val="338"/>
        </w:trPr>
        <w:tc>
          <w:tcPr>
            <w:tcW w:w="5000" w:type="pct"/>
            <w:gridSpan w:val="5"/>
          </w:tcPr>
          <w:p w14:paraId="6875A542" w14:textId="77777777" w:rsidR="00B0590B" w:rsidRPr="009D3225" w:rsidRDefault="00B0590B" w:rsidP="005C6E95">
            <w:pPr>
              <w:suppressAutoHyphens w:val="0"/>
              <w:rPr>
                <w:rFonts w:ascii="Times New Roman" w:hAnsi="Times New Roman"/>
                <w:b/>
                <w:lang w:val="ru-RU" w:eastAsia="en-US"/>
              </w:rPr>
            </w:pPr>
            <w:r w:rsidRPr="009D3225">
              <w:rPr>
                <w:rFonts w:ascii="Times New Roman" w:hAnsi="Times New Roman"/>
                <w:b/>
                <w:lang w:val="ru-RU" w:eastAsia="en-US"/>
              </w:rPr>
              <w:t xml:space="preserve">7. Коньки </w:t>
            </w:r>
            <w:r>
              <w:rPr>
                <w:rFonts w:ascii="Times New Roman" w:hAnsi="Times New Roman"/>
                <w:b/>
                <w:lang w:eastAsia="en-US"/>
              </w:rPr>
              <w:t>RGX</w:t>
            </w:r>
            <w:r w:rsidRPr="009D3225">
              <w:rPr>
                <w:rFonts w:ascii="Times New Roman" w:hAnsi="Times New Roman"/>
                <w:b/>
                <w:lang w:val="ru-RU" w:eastAsia="en-US"/>
              </w:rPr>
              <w:t xml:space="preserve">-2.0 </w:t>
            </w:r>
            <w:r>
              <w:rPr>
                <w:rFonts w:ascii="Times New Roman" w:hAnsi="Times New Roman"/>
                <w:b/>
                <w:lang w:eastAsia="en-US"/>
              </w:rPr>
              <w:t>ICE</w:t>
            </w:r>
            <w:r w:rsidRPr="009D3225">
              <w:rPr>
                <w:rFonts w:ascii="Times New Roman" w:hAnsi="Times New Roman"/>
                <w:b/>
                <w:lang w:val="ru-RU" w:eastAsia="en-US"/>
              </w:rPr>
              <w:t xml:space="preserve"> </w:t>
            </w:r>
            <w:r>
              <w:rPr>
                <w:rFonts w:ascii="Times New Roman" w:hAnsi="Times New Roman"/>
                <w:b/>
                <w:lang w:eastAsia="en-US"/>
              </w:rPr>
              <w:t>Trake</w:t>
            </w:r>
            <w:r w:rsidRPr="009D3225">
              <w:rPr>
                <w:rFonts w:ascii="Times New Roman" w:hAnsi="Times New Roman"/>
                <w:b/>
                <w:lang w:val="ru-RU" w:eastAsia="en-US"/>
              </w:rPr>
              <w:t xml:space="preserve"> или эквивалент</w:t>
            </w:r>
          </w:p>
        </w:tc>
      </w:tr>
      <w:tr w:rsidR="00B0590B" w:rsidRPr="00391C29" w14:paraId="032E269F" w14:textId="77777777" w:rsidTr="00AC26D8">
        <w:trPr>
          <w:trHeight w:val="345"/>
        </w:trPr>
        <w:tc>
          <w:tcPr>
            <w:tcW w:w="1402" w:type="pct"/>
          </w:tcPr>
          <w:p w14:paraId="4DFCAA77"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Характеристики</w:t>
            </w:r>
          </w:p>
        </w:tc>
        <w:tc>
          <w:tcPr>
            <w:tcW w:w="946" w:type="pct"/>
          </w:tcPr>
          <w:p w14:paraId="7124812D"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Дополнительные условия</w:t>
            </w:r>
          </w:p>
        </w:tc>
        <w:tc>
          <w:tcPr>
            <w:tcW w:w="720" w:type="pct"/>
          </w:tcPr>
          <w:p w14:paraId="207C9568"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Единица измерения</w:t>
            </w:r>
          </w:p>
        </w:tc>
        <w:tc>
          <w:tcPr>
            <w:tcW w:w="953" w:type="pct"/>
          </w:tcPr>
          <w:p w14:paraId="667C8C92"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Адрес</w:t>
            </w:r>
          </w:p>
        </w:tc>
        <w:tc>
          <w:tcPr>
            <w:tcW w:w="979" w:type="pct"/>
          </w:tcPr>
          <w:p w14:paraId="5329BC6B"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Срок</w:t>
            </w:r>
          </w:p>
        </w:tc>
      </w:tr>
      <w:tr w:rsidR="00B0590B" w:rsidRPr="00391C29" w14:paraId="555D2D01" w14:textId="77777777" w:rsidTr="00AC26D8">
        <w:trPr>
          <w:trHeight w:val="2516"/>
        </w:trPr>
        <w:tc>
          <w:tcPr>
            <w:tcW w:w="1402" w:type="pct"/>
          </w:tcPr>
          <w:p w14:paraId="1C8C5BC2"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Половой признак: Мужские.</w:t>
            </w:r>
          </w:p>
          <w:p w14:paraId="4FA8EB95"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Материал изготовления ботинка: Пластик. </w:t>
            </w:r>
          </w:p>
          <w:p w14:paraId="1E629643"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Материалы внутренней отделки ботинка: Синтетические.</w:t>
            </w:r>
          </w:p>
          <w:p w14:paraId="472B47BB"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Раздвижные: Нет. </w:t>
            </w:r>
          </w:p>
          <w:p w14:paraId="626B9E08"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Сменные лезвия: Нет.</w:t>
            </w:r>
          </w:p>
          <w:p w14:paraId="559A9596"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Тип стали лезвий: Нержавеющая сталь.</w:t>
            </w:r>
          </w:p>
          <w:p w14:paraId="26697EED"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Тип фиксации: Шнурки. </w:t>
            </w:r>
          </w:p>
          <w:p w14:paraId="3836FEFF"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Штихмассовый размер: 35.</w:t>
            </w:r>
          </w:p>
        </w:tc>
        <w:tc>
          <w:tcPr>
            <w:tcW w:w="946" w:type="pct"/>
            <w:vAlign w:val="center"/>
          </w:tcPr>
          <w:p w14:paraId="30E15F9E"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 xml:space="preserve">Способ поставки товара: </w:t>
            </w:r>
          </w:p>
          <w:p w14:paraId="511E0837"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По заявке Заказчика.</w:t>
            </w:r>
          </w:p>
        </w:tc>
        <w:tc>
          <w:tcPr>
            <w:tcW w:w="720" w:type="pct"/>
            <w:vAlign w:val="center"/>
          </w:tcPr>
          <w:p w14:paraId="082DFB54" w14:textId="77777777" w:rsidR="00B0590B" w:rsidRPr="00391C29" w:rsidRDefault="00B0590B" w:rsidP="005C6E95">
            <w:pPr>
              <w:suppressAutoHyphens w:val="0"/>
              <w:jc w:val="center"/>
              <w:rPr>
                <w:rFonts w:ascii="Times New Roman" w:hAnsi="Times New Roman"/>
                <w:lang w:eastAsia="en-US"/>
              </w:rPr>
            </w:pPr>
            <w:r w:rsidRPr="00391C29">
              <w:rPr>
                <w:rFonts w:ascii="Times New Roman" w:hAnsi="Times New Roman"/>
                <w:lang w:eastAsia="en-US"/>
              </w:rPr>
              <w:t>Пара (2 шт.)</w:t>
            </w:r>
          </w:p>
        </w:tc>
        <w:tc>
          <w:tcPr>
            <w:tcW w:w="953" w:type="pct"/>
            <w:vAlign w:val="center"/>
          </w:tcPr>
          <w:p w14:paraId="670F74B8"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г. Москва, Троицкий административный округ, Краснопахорский район, улица Лиозновой, «Кинопарк».</w:t>
            </w:r>
          </w:p>
        </w:tc>
        <w:tc>
          <w:tcPr>
            <w:tcW w:w="979" w:type="pct"/>
            <w:vAlign w:val="center"/>
          </w:tcPr>
          <w:p w14:paraId="56FDA151" w14:textId="77777777" w:rsidR="00B1517C" w:rsidRDefault="00B1517C" w:rsidP="00B1517C">
            <w:pPr>
              <w:suppressAutoHyphens w:val="0"/>
              <w:jc w:val="center"/>
              <w:rPr>
                <w:rFonts w:ascii="Times New Roman" w:hAnsi="Times New Roman"/>
                <w:lang w:val="ru-RU" w:eastAsia="en-US"/>
              </w:rPr>
            </w:pPr>
            <w:r>
              <w:rPr>
                <w:rFonts w:ascii="Times New Roman" w:hAnsi="Times New Roman"/>
                <w:lang w:val="ru-RU" w:eastAsia="en-US"/>
              </w:rPr>
              <w:t>Заявка может быть подана Заказчиком c 1-го по 135-й календарный день c даты заключения договора.</w:t>
            </w:r>
          </w:p>
          <w:p w14:paraId="5B227E89" w14:textId="77777777" w:rsidR="00B0590B" w:rsidRPr="00391C29" w:rsidRDefault="00B1517C" w:rsidP="00B1517C">
            <w:pPr>
              <w:suppressAutoHyphens w:val="0"/>
              <w:jc w:val="center"/>
              <w:rPr>
                <w:rFonts w:ascii="Times New Roman" w:hAnsi="Times New Roman"/>
                <w:lang w:val="ru-RU" w:eastAsia="en-US"/>
              </w:rPr>
            </w:pPr>
            <w:r>
              <w:rPr>
                <w:rFonts w:ascii="Times New Roman" w:hAnsi="Times New Roman"/>
                <w:lang w:val="ru-RU" w:eastAsia="en-US"/>
              </w:rPr>
              <w:t>Срок поставки Товара Поставщиком - в течение 10 (десяти) календарных дней с момента поступления заявки Заказчика.</w:t>
            </w:r>
          </w:p>
        </w:tc>
      </w:tr>
      <w:tr w:rsidR="00B0590B" w:rsidRPr="00391C29" w14:paraId="3F689A7C" w14:textId="77777777" w:rsidTr="005C6E95">
        <w:trPr>
          <w:trHeight w:val="338"/>
        </w:trPr>
        <w:tc>
          <w:tcPr>
            <w:tcW w:w="5000" w:type="pct"/>
            <w:gridSpan w:val="5"/>
          </w:tcPr>
          <w:p w14:paraId="72945408" w14:textId="77777777" w:rsidR="00B0590B" w:rsidRPr="009D3225" w:rsidRDefault="00B0590B" w:rsidP="005C6E95">
            <w:pPr>
              <w:suppressAutoHyphens w:val="0"/>
              <w:rPr>
                <w:rFonts w:ascii="Times New Roman" w:hAnsi="Times New Roman"/>
                <w:b/>
                <w:lang w:val="ru-RU" w:eastAsia="en-US"/>
              </w:rPr>
            </w:pPr>
            <w:r w:rsidRPr="009D3225">
              <w:rPr>
                <w:rFonts w:ascii="Times New Roman" w:hAnsi="Times New Roman"/>
                <w:b/>
                <w:lang w:val="ru-RU" w:eastAsia="en-US"/>
              </w:rPr>
              <w:t xml:space="preserve">8. Коньки </w:t>
            </w:r>
            <w:r>
              <w:rPr>
                <w:rFonts w:ascii="Times New Roman" w:hAnsi="Times New Roman"/>
                <w:b/>
                <w:lang w:eastAsia="en-US"/>
              </w:rPr>
              <w:t>RGX</w:t>
            </w:r>
            <w:r w:rsidRPr="009D3225">
              <w:rPr>
                <w:rFonts w:ascii="Times New Roman" w:hAnsi="Times New Roman"/>
                <w:b/>
                <w:lang w:val="ru-RU" w:eastAsia="en-US"/>
              </w:rPr>
              <w:t xml:space="preserve">-2.0 </w:t>
            </w:r>
            <w:r>
              <w:rPr>
                <w:rFonts w:ascii="Times New Roman" w:hAnsi="Times New Roman"/>
                <w:b/>
                <w:lang w:eastAsia="en-US"/>
              </w:rPr>
              <w:t>ICE</w:t>
            </w:r>
            <w:r w:rsidRPr="009D3225">
              <w:rPr>
                <w:rFonts w:ascii="Times New Roman" w:hAnsi="Times New Roman"/>
                <w:b/>
                <w:lang w:val="ru-RU" w:eastAsia="en-US"/>
              </w:rPr>
              <w:t xml:space="preserve"> </w:t>
            </w:r>
            <w:r>
              <w:rPr>
                <w:rFonts w:ascii="Times New Roman" w:hAnsi="Times New Roman"/>
                <w:b/>
                <w:lang w:eastAsia="en-US"/>
              </w:rPr>
              <w:t>Trake</w:t>
            </w:r>
            <w:r w:rsidRPr="009D3225">
              <w:rPr>
                <w:rFonts w:ascii="Times New Roman" w:hAnsi="Times New Roman"/>
                <w:b/>
                <w:lang w:val="ru-RU" w:eastAsia="en-US"/>
              </w:rPr>
              <w:t xml:space="preserve"> или эквивалент</w:t>
            </w:r>
          </w:p>
        </w:tc>
      </w:tr>
      <w:tr w:rsidR="00B0590B" w:rsidRPr="00391C29" w14:paraId="02CF31E3" w14:textId="77777777" w:rsidTr="00AC26D8">
        <w:trPr>
          <w:trHeight w:val="345"/>
        </w:trPr>
        <w:tc>
          <w:tcPr>
            <w:tcW w:w="1402" w:type="pct"/>
          </w:tcPr>
          <w:p w14:paraId="2AFB7053"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Характеристики</w:t>
            </w:r>
          </w:p>
        </w:tc>
        <w:tc>
          <w:tcPr>
            <w:tcW w:w="946" w:type="pct"/>
          </w:tcPr>
          <w:p w14:paraId="0B10DB80"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Дополнительные условия</w:t>
            </w:r>
          </w:p>
        </w:tc>
        <w:tc>
          <w:tcPr>
            <w:tcW w:w="720" w:type="pct"/>
          </w:tcPr>
          <w:p w14:paraId="20C16B95"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Единица измерения</w:t>
            </w:r>
          </w:p>
        </w:tc>
        <w:tc>
          <w:tcPr>
            <w:tcW w:w="953" w:type="pct"/>
          </w:tcPr>
          <w:p w14:paraId="374901CE"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Адрес</w:t>
            </w:r>
          </w:p>
        </w:tc>
        <w:tc>
          <w:tcPr>
            <w:tcW w:w="979" w:type="pct"/>
          </w:tcPr>
          <w:p w14:paraId="06D70B0A"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Срок</w:t>
            </w:r>
          </w:p>
        </w:tc>
      </w:tr>
      <w:tr w:rsidR="00B0590B" w:rsidRPr="00391C29" w14:paraId="47FA22EA" w14:textId="77777777" w:rsidTr="00AC26D8">
        <w:trPr>
          <w:trHeight w:val="2516"/>
        </w:trPr>
        <w:tc>
          <w:tcPr>
            <w:tcW w:w="1402" w:type="pct"/>
          </w:tcPr>
          <w:p w14:paraId="61B98E3B"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Половой признак: Мужские.</w:t>
            </w:r>
          </w:p>
          <w:p w14:paraId="26925331"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Материал изготовления ботинка: Пластик. </w:t>
            </w:r>
          </w:p>
          <w:p w14:paraId="568E3C8A"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Материалы внутренней отделки ботинка: Синтетические.</w:t>
            </w:r>
          </w:p>
          <w:p w14:paraId="29B56DC0"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Раздвижные: Нет. </w:t>
            </w:r>
          </w:p>
          <w:p w14:paraId="30401CA4"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Сменные лезвия: Нет.</w:t>
            </w:r>
          </w:p>
          <w:p w14:paraId="26979AC5"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Тип стали лезвий: Нержавеющая сталь.</w:t>
            </w:r>
          </w:p>
          <w:p w14:paraId="21192D38"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Тип фиксации: Шнурки. </w:t>
            </w:r>
          </w:p>
          <w:p w14:paraId="5DE872EA"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Штихмассовый размер: 36.</w:t>
            </w:r>
          </w:p>
        </w:tc>
        <w:tc>
          <w:tcPr>
            <w:tcW w:w="946" w:type="pct"/>
            <w:vAlign w:val="center"/>
          </w:tcPr>
          <w:p w14:paraId="398D7657"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 xml:space="preserve">Способ поставки товара: </w:t>
            </w:r>
          </w:p>
          <w:p w14:paraId="0301C0B3"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По заявке Заказчика.</w:t>
            </w:r>
          </w:p>
        </w:tc>
        <w:tc>
          <w:tcPr>
            <w:tcW w:w="720" w:type="pct"/>
            <w:vAlign w:val="center"/>
          </w:tcPr>
          <w:p w14:paraId="754A4560" w14:textId="77777777" w:rsidR="00B0590B" w:rsidRPr="00391C29" w:rsidRDefault="00B0590B" w:rsidP="005C6E95">
            <w:pPr>
              <w:suppressAutoHyphens w:val="0"/>
              <w:jc w:val="center"/>
              <w:rPr>
                <w:rFonts w:ascii="Times New Roman" w:hAnsi="Times New Roman"/>
                <w:lang w:eastAsia="en-US"/>
              </w:rPr>
            </w:pPr>
            <w:r w:rsidRPr="00391C29">
              <w:rPr>
                <w:rFonts w:ascii="Times New Roman" w:hAnsi="Times New Roman"/>
                <w:lang w:eastAsia="en-US"/>
              </w:rPr>
              <w:t>Пара (2 шт.)</w:t>
            </w:r>
          </w:p>
        </w:tc>
        <w:tc>
          <w:tcPr>
            <w:tcW w:w="953" w:type="pct"/>
            <w:vAlign w:val="center"/>
          </w:tcPr>
          <w:p w14:paraId="3D54767A"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г. Москва, Троицкий административный округ, Краснопахорский район, улица Лиозновой, «Кинопарк».</w:t>
            </w:r>
          </w:p>
        </w:tc>
        <w:tc>
          <w:tcPr>
            <w:tcW w:w="979" w:type="pct"/>
            <w:vAlign w:val="center"/>
          </w:tcPr>
          <w:p w14:paraId="6C5207CD" w14:textId="77777777" w:rsidR="00B1517C" w:rsidRDefault="00B1517C" w:rsidP="00B1517C">
            <w:pPr>
              <w:suppressAutoHyphens w:val="0"/>
              <w:jc w:val="center"/>
              <w:rPr>
                <w:rFonts w:ascii="Times New Roman" w:hAnsi="Times New Roman"/>
                <w:lang w:val="ru-RU" w:eastAsia="en-US"/>
              </w:rPr>
            </w:pPr>
            <w:r>
              <w:rPr>
                <w:rFonts w:ascii="Times New Roman" w:hAnsi="Times New Roman"/>
                <w:lang w:val="ru-RU" w:eastAsia="en-US"/>
              </w:rPr>
              <w:t>Заявка может быть подана Заказчиком c 1-го по 135-й календарный день c даты заключения договора.</w:t>
            </w:r>
          </w:p>
          <w:p w14:paraId="22022961" w14:textId="77777777" w:rsidR="00B0590B" w:rsidRPr="00391C29" w:rsidRDefault="00B1517C" w:rsidP="00B1517C">
            <w:pPr>
              <w:suppressAutoHyphens w:val="0"/>
              <w:jc w:val="center"/>
              <w:rPr>
                <w:rFonts w:ascii="Times New Roman" w:hAnsi="Times New Roman"/>
                <w:lang w:val="ru-RU" w:eastAsia="en-US"/>
              </w:rPr>
            </w:pPr>
            <w:r>
              <w:rPr>
                <w:rFonts w:ascii="Times New Roman" w:hAnsi="Times New Roman"/>
                <w:lang w:val="ru-RU" w:eastAsia="en-US"/>
              </w:rPr>
              <w:t>Срок поставки Товара Поставщиком - в течение 10 (десяти) календарных дней с момента поступления заявки Заказчика.</w:t>
            </w:r>
          </w:p>
        </w:tc>
      </w:tr>
      <w:tr w:rsidR="00B0590B" w:rsidRPr="00391C29" w14:paraId="230CBECF" w14:textId="77777777" w:rsidTr="005C6E95">
        <w:trPr>
          <w:trHeight w:val="338"/>
        </w:trPr>
        <w:tc>
          <w:tcPr>
            <w:tcW w:w="5000" w:type="pct"/>
            <w:gridSpan w:val="5"/>
          </w:tcPr>
          <w:p w14:paraId="621A3915" w14:textId="77777777" w:rsidR="00B0590B" w:rsidRPr="009D3225" w:rsidRDefault="00B0590B" w:rsidP="005C6E95">
            <w:pPr>
              <w:suppressAutoHyphens w:val="0"/>
              <w:rPr>
                <w:rFonts w:ascii="Times New Roman" w:hAnsi="Times New Roman"/>
                <w:b/>
                <w:lang w:val="ru-RU" w:eastAsia="en-US"/>
              </w:rPr>
            </w:pPr>
            <w:r w:rsidRPr="009D3225">
              <w:rPr>
                <w:rFonts w:ascii="Times New Roman" w:hAnsi="Times New Roman"/>
                <w:b/>
                <w:lang w:val="ru-RU" w:eastAsia="en-US"/>
              </w:rPr>
              <w:lastRenderedPageBreak/>
              <w:t xml:space="preserve">9. Коньки </w:t>
            </w:r>
            <w:r>
              <w:rPr>
                <w:rFonts w:ascii="Times New Roman" w:hAnsi="Times New Roman"/>
                <w:b/>
                <w:lang w:eastAsia="en-US"/>
              </w:rPr>
              <w:t>RGX</w:t>
            </w:r>
            <w:r w:rsidRPr="009D3225">
              <w:rPr>
                <w:rFonts w:ascii="Times New Roman" w:hAnsi="Times New Roman"/>
                <w:b/>
                <w:lang w:val="ru-RU" w:eastAsia="en-US"/>
              </w:rPr>
              <w:t xml:space="preserve">-2.0 </w:t>
            </w:r>
            <w:r>
              <w:rPr>
                <w:rFonts w:ascii="Times New Roman" w:hAnsi="Times New Roman"/>
                <w:b/>
                <w:lang w:eastAsia="en-US"/>
              </w:rPr>
              <w:t>ICE</w:t>
            </w:r>
            <w:r w:rsidRPr="009D3225">
              <w:rPr>
                <w:rFonts w:ascii="Times New Roman" w:hAnsi="Times New Roman"/>
                <w:b/>
                <w:lang w:val="ru-RU" w:eastAsia="en-US"/>
              </w:rPr>
              <w:t xml:space="preserve"> </w:t>
            </w:r>
            <w:r>
              <w:rPr>
                <w:rFonts w:ascii="Times New Roman" w:hAnsi="Times New Roman"/>
                <w:b/>
                <w:lang w:eastAsia="en-US"/>
              </w:rPr>
              <w:t>Trake</w:t>
            </w:r>
            <w:r w:rsidRPr="009D3225">
              <w:rPr>
                <w:rFonts w:ascii="Times New Roman" w:hAnsi="Times New Roman"/>
                <w:b/>
                <w:lang w:val="ru-RU" w:eastAsia="en-US"/>
              </w:rPr>
              <w:t xml:space="preserve"> или эквивалент</w:t>
            </w:r>
          </w:p>
        </w:tc>
      </w:tr>
      <w:tr w:rsidR="00B0590B" w:rsidRPr="00391C29" w14:paraId="2639BD48" w14:textId="77777777" w:rsidTr="00AC26D8">
        <w:trPr>
          <w:trHeight w:val="345"/>
        </w:trPr>
        <w:tc>
          <w:tcPr>
            <w:tcW w:w="1402" w:type="pct"/>
          </w:tcPr>
          <w:p w14:paraId="3B00DF6B"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Характеристики</w:t>
            </w:r>
          </w:p>
        </w:tc>
        <w:tc>
          <w:tcPr>
            <w:tcW w:w="946" w:type="pct"/>
          </w:tcPr>
          <w:p w14:paraId="2B87EC01"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Дополнительные условия</w:t>
            </w:r>
          </w:p>
        </w:tc>
        <w:tc>
          <w:tcPr>
            <w:tcW w:w="720" w:type="pct"/>
          </w:tcPr>
          <w:p w14:paraId="1875BDEE"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Единица измерения</w:t>
            </w:r>
          </w:p>
        </w:tc>
        <w:tc>
          <w:tcPr>
            <w:tcW w:w="953" w:type="pct"/>
          </w:tcPr>
          <w:p w14:paraId="78040596"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Адрес</w:t>
            </w:r>
          </w:p>
        </w:tc>
        <w:tc>
          <w:tcPr>
            <w:tcW w:w="979" w:type="pct"/>
          </w:tcPr>
          <w:p w14:paraId="4D573930"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Срок</w:t>
            </w:r>
          </w:p>
        </w:tc>
      </w:tr>
      <w:tr w:rsidR="00B0590B" w:rsidRPr="00391C29" w14:paraId="22C15A14" w14:textId="77777777" w:rsidTr="00AC26D8">
        <w:trPr>
          <w:trHeight w:val="2516"/>
        </w:trPr>
        <w:tc>
          <w:tcPr>
            <w:tcW w:w="1402" w:type="pct"/>
          </w:tcPr>
          <w:p w14:paraId="101F3AA4"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Половой признак: Мужские.</w:t>
            </w:r>
          </w:p>
          <w:p w14:paraId="191963FF"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Материал изготовления ботинка: Пластик. </w:t>
            </w:r>
          </w:p>
          <w:p w14:paraId="7E1DECDF"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Материалы внутренней отделки ботинка: Синтетические.</w:t>
            </w:r>
          </w:p>
          <w:p w14:paraId="5D1532E7"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Раздвижные: Нет. </w:t>
            </w:r>
          </w:p>
          <w:p w14:paraId="114EA68E"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Сменные лезвия: Нет.</w:t>
            </w:r>
          </w:p>
          <w:p w14:paraId="115858E0"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Тип стали лезвий: Нержавеющая сталь.</w:t>
            </w:r>
          </w:p>
          <w:p w14:paraId="05564133"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Тип фиксации: Шнурки. </w:t>
            </w:r>
          </w:p>
          <w:p w14:paraId="5910015D"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Штихмассовый размер: 37.</w:t>
            </w:r>
          </w:p>
        </w:tc>
        <w:tc>
          <w:tcPr>
            <w:tcW w:w="946" w:type="pct"/>
            <w:vAlign w:val="center"/>
          </w:tcPr>
          <w:p w14:paraId="561143B2"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 xml:space="preserve">Способ поставки товара: </w:t>
            </w:r>
          </w:p>
          <w:p w14:paraId="6F5EE79E"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По заявке Заказчика.</w:t>
            </w:r>
          </w:p>
        </w:tc>
        <w:tc>
          <w:tcPr>
            <w:tcW w:w="720" w:type="pct"/>
            <w:vAlign w:val="center"/>
          </w:tcPr>
          <w:p w14:paraId="26E87E14" w14:textId="77777777" w:rsidR="00B0590B" w:rsidRPr="00391C29" w:rsidRDefault="00B0590B" w:rsidP="005C6E95">
            <w:pPr>
              <w:suppressAutoHyphens w:val="0"/>
              <w:jc w:val="center"/>
              <w:rPr>
                <w:rFonts w:ascii="Times New Roman" w:hAnsi="Times New Roman"/>
                <w:lang w:eastAsia="en-US"/>
              </w:rPr>
            </w:pPr>
            <w:r w:rsidRPr="00391C29">
              <w:rPr>
                <w:rFonts w:ascii="Times New Roman" w:hAnsi="Times New Roman"/>
                <w:lang w:eastAsia="en-US"/>
              </w:rPr>
              <w:t>Пара (2 шт.)</w:t>
            </w:r>
          </w:p>
        </w:tc>
        <w:tc>
          <w:tcPr>
            <w:tcW w:w="953" w:type="pct"/>
            <w:vAlign w:val="center"/>
          </w:tcPr>
          <w:p w14:paraId="40398B79"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г. Москва, Троицкий административный округ, Краснопахорский район, улица Лиозновой, «Кинопарк».</w:t>
            </w:r>
          </w:p>
        </w:tc>
        <w:tc>
          <w:tcPr>
            <w:tcW w:w="979" w:type="pct"/>
            <w:vAlign w:val="center"/>
          </w:tcPr>
          <w:p w14:paraId="7AA8825C" w14:textId="77777777" w:rsidR="00B1517C" w:rsidRDefault="00B1517C" w:rsidP="00B1517C">
            <w:pPr>
              <w:suppressAutoHyphens w:val="0"/>
              <w:jc w:val="center"/>
              <w:rPr>
                <w:rFonts w:ascii="Times New Roman" w:hAnsi="Times New Roman"/>
                <w:lang w:val="ru-RU" w:eastAsia="en-US"/>
              </w:rPr>
            </w:pPr>
            <w:r>
              <w:rPr>
                <w:rFonts w:ascii="Times New Roman" w:hAnsi="Times New Roman"/>
                <w:lang w:val="ru-RU" w:eastAsia="en-US"/>
              </w:rPr>
              <w:t>Заявка может быть подана Заказчиком c 1-го по 135-й календарный день c даты заключения договора.</w:t>
            </w:r>
          </w:p>
          <w:p w14:paraId="2D9E08B9" w14:textId="77777777" w:rsidR="00B0590B" w:rsidRPr="00391C29" w:rsidRDefault="00B1517C" w:rsidP="00B1517C">
            <w:pPr>
              <w:suppressAutoHyphens w:val="0"/>
              <w:jc w:val="center"/>
              <w:rPr>
                <w:rFonts w:ascii="Times New Roman" w:hAnsi="Times New Roman"/>
                <w:lang w:val="ru-RU" w:eastAsia="en-US"/>
              </w:rPr>
            </w:pPr>
            <w:r>
              <w:rPr>
                <w:rFonts w:ascii="Times New Roman" w:hAnsi="Times New Roman"/>
                <w:lang w:val="ru-RU" w:eastAsia="en-US"/>
              </w:rPr>
              <w:t>Срок поставки Товара Поставщиком - в течение 10 (десяти) календарных дней с момента поступления заявки Заказчика.</w:t>
            </w:r>
          </w:p>
        </w:tc>
      </w:tr>
      <w:tr w:rsidR="00B0590B" w:rsidRPr="00391C29" w14:paraId="78840567" w14:textId="77777777" w:rsidTr="005C6E95">
        <w:trPr>
          <w:trHeight w:val="338"/>
        </w:trPr>
        <w:tc>
          <w:tcPr>
            <w:tcW w:w="5000" w:type="pct"/>
            <w:gridSpan w:val="5"/>
          </w:tcPr>
          <w:p w14:paraId="6EA985EF" w14:textId="77777777" w:rsidR="00B0590B" w:rsidRPr="009D3225" w:rsidRDefault="00B0590B" w:rsidP="005C6E95">
            <w:pPr>
              <w:suppressAutoHyphens w:val="0"/>
              <w:rPr>
                <w:rFonts w:ascii="Times New Roman" w:hAnsi="Times New Roman"/>
                <w:b/>
                <w:lang w:val="ru-RU" w:eastAsia="en-US"/>
              </w:rPr>
            </w:pPr>
            <w:r w:rsidRPr="009D3225">
              <w:rPr>
                <w:rFonts w:ascii="Times New Roman" w:hAnsi="Times New Roman"/>
                <w:b/>
                <w:lang w:val="ru-RU" w:eastAsia="en-US"/>
              </w:rPr>
              <w:t xml:space="preserve">10. Коньки </w:t>
            </w:r>
            <w:r>
              <w:rPr>
                <w:rFonts w:ascii="Times New Roman" w:hAnsi="Times New Roman"/>
                <w:b/>
                <w:lang w:eastAsia="en-US"/>
              </w:rPr>
              <w:t>RGX</w:t>
            </w:r>
            <w:r w:rsidRPr="009D3225">
              <w:rPr>
                <w:rFonts w:ascii="Times New Roman" w:hAnsi="Times New Roman"/>
                <w:b/>
                <w:lang w:val="ru-RU" w:eastAsia="en-US"/>
              </w:rPr>
              <w:t xml:space="preserve">-2.0 </w:t>
            </w:r>
            <w:r>
              <w:rPr>
                <w:rFonts w:ascii="Times New Roman" w:hAnsi="Times New Roman"/>
                <w:b/>
                <w:lang w:eastAsia="en-US"/>
              </w:rPr>
              <w:t>ICE</w:t>
            </w:r>
            <w:r w:rsidRPr="009D3225">
              <w:rPr>
                <w:rFonts w:ascii="Times New Roman" w:hAnsi="Times New Roman"/>
                <w:b/>
                <w:lang w:val="ru-RU" w:eastAsia="en-US"/>
              </w:rPr>
              <w:t xml:space="preserve"> </w:t>
            </w:r>
            <w:r>
              <w:rPr>
                <w:rFonts w:ascii="Times New Roman" w:hAnsi="Times New Roman"/>
                <w:b/>
                <w:lang w:eastAsia="en-US"/>
              </w:rPr>
              <w:t>Trake</w:t>
            </w:r>
            <w:r w:rsidRPr="009D3225">
              <w:rPr>
                <w:rFonts w:ascii="Times New Roman" w:hAnsi="Times New Roman"/>
                <w:b/>
                <w:lang w:val="ru-RU" w:eastAsia="en-US"/>
              </w:rPr>
              <w:t xml:space="preserve"> или эквивалент</w:t>
            </w:r>
          </w:p>
        </w:tc>
      </w:tr>
      <w:tr w:rsidR="00B0590B" w:rsidRPr="00391C29" w14:paraId="25A6244C" w14:textId="77777777" w:rsidTr="00AC26D8">
        <w:trPr>
          <w:trHeight w:val="345"/>
        </w:trPr>
        <w:tc>
          <w:tcPr>
            <w:tcW w:w="1402" w:type="pct"/>
          </w:tcPr>
          <w:p w14:paraId="7BD029B0"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Характеристики</w:t>
            </w:r>
          </w:p>
        </w:tc>
        <w:tc>
          <w:tcPr>
            <w:tcW w:w="946" w:type="pct"/>
          </w:tcPr>
          <w:p w14:paraId="7BDC4D14"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Дополнительные условия</w:t>
            </w:r>
          </w:p>
        </w:tc>
        <w:tc>
          <w:tcPr>
            <w:tcW w:w="720" w:type="pct"/>
          </w:tcPr>
          <w:p w14:paraId="4D85FA1E"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Единица измерения</w:t>
            </w:r>
          </w:p>
        </w:tc>
        <w:tc>
          <w:tcPr>
            <w:tcW w:w="953" w:type="pct"/>
          </w:tcPr>
          <w:p w14:paraId="27D9227F"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Адрес</w:t>
            </w:r>
          </w:p>
        </w:tc>
        <w:tc>
          <w:tcPr>
            <w:tcW w:w="979" w:type="pct"/>
          </w:tcPr>
          <w:p w14:paraId="500D348F"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Срок</w:t>
            </w:r>
          </w:p>
        </w:tc>
      </w:tr>
      <w:tr w:rsidR="00B0590B" w:rsidRPr="00391C29" w14:paraId="2970D5AF" w14:textId="77777777" w:rsidTr="00AC26D8">
        <w:trPr>
          <w:trHeight w:val="2516"/>
        </w:trPr>
        <w:tc>
          <w:tcPr>
            <w:tcW w:w="1402" w:type="pct"/>
          </w:tcPr>
          <w:p w14:paraId="71CB42FC"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Половой признак: Мужские.</w:t>
            </w:r>
          </w:p>
          <w:p w14:paraId="1DD5B369"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Материал изготовления ботинка: Пластик. </w:t>
            </w:r>
          </w:p>
          <w:p w14:paraId="2A509258"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Материалы внутренней отделки ботинка: Синтетические.</w:t>
            </w:r>
          </w:p>
          <w:p w14:paraId="700B1395"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Раздвижные: Нет. </w:t>
            </w:r>
          </w:p>
          <w:p w14:paraId="73FB1E42"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Сменные лезвия: Нет.</w:t>
            </w:r>
          </w:p>
          <w:p w14:paraId="03C4AFCF"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Тип стали лезвий: Нержавеющая сталь.</w:t>
            </w:r>
          </w:p>
          <w:p w14:paraId="2B9945FB"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Тип фиксации: Шнурки. </w:t>
            </w:r>
          </w:p>
          <w:p w14:paraId="321E8759"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Штихмассовый размер: 38.</w:t>
            </w:r>
          </w:p>
        </w:tc>
        <w:tc>
          <w:tcPr>
            <w:tcW w:w="946" w:type="pct"/>
            <w:vAlign w:val="center"/>
          </w:tcPr>
          <w:p w14:paraId="583B4104"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 xml:space="preserve">Способ поставки товара: </w:t>
            </w:r>
          </w:p>
          <w:p w14:paraId="743A0E91"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По заявке Заказчика.</w:t>
            </w:r>
          </w:p>
        </w:tc>
        <w:tc>
          <w:tcPr>
            <w:tcW w:w="720" w:type="pct"/>
            <w:vAlign w:val="center"/>
          </w:tcPr>
          <w:p w14:paraId="724DC1E4" w14:textId="77777777" w:rsidR="00B0590B" w:rsidRPr="00391C29" w:rsidRDefault="00B0590B" w:rsidP="005C6E95">
            <w:pPr>
              <w:suppressAutoHyphens w:val="0"/>
              <w:jc w:val="center"/>
              <w:rPr>
                <w:rFonts w:ascii="Times New Roman" w:hAnsi="Times New Roman"/>
                <w:lang w:eastAsia="en-US"/>
              </w:rPr>
            </w:pPr>
            <w:r w:rsidRPr="00391C29">
              <w:rPr>
                <w:rFonts w:ascii="Times New Roman" w:hAnsi="Times New Roman"/>
                <w:lang w:eastAsia="en-US"/>
              </w:rPr>
              <w:t>Пара (2 шт.)</w:t>
            </w:r>
          </w:p>
        </w:tc>
        <w:tc>
          <w:tcPr>
            <w:tcW w:w="953" w:type="pct"/>
            <w:vAlign w:val="center"/>
          </w:tcPr>
          <w:p w14:paraId="2C14335A"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г. Москва, Троицкий административный округ, Краснопахорский район, улица Лиозновой, «Кинопарк».</w:t>
            </w:r>
          </w:p>
        </w:tc>
        <w:tc>
          <w:tcPr>
            <w:tcW w:w="979" w:type="pct"/>
            <w:vAlign w:val="center"/>
          </w:tcPr>
          <w:p w14:paraId="1E02D059" w14:textId="77777777" w:rsidR="00B1517C" w:rsidRDefault="00B1517C" w:rsidP="00B1517C">
            <w:pPr>
              <w:suppressAutoHyphens w:val="0"/>
              <w:jc w:val="center"/>
              <w:rPr>
                <w:rFonts w:ascii="Times New Roman" w:hAnsi="Times New Roman"/>
                <w:lang w:val="ru-RU" w:eastAsia="en-US"/>
              </w:rPr>
            </w:pPr>
            <w:r>
              <w:rPr>
                <w:rFonts w:ascii="Times New Roman" w:hAnsi="Times New Roman"/>
                <w:lang w:val="ru-RU" w:eastAsia="en-US"/>
              </w:rPr>
              <w:t>Заявка может быть подана Заказчиком c 1-го по 135-й календарный день c даты заключения договора.</w:t>
            </w:r>
          </w:p>
          <w:p w14:paraId="6CFFB933" w14:textId="77777777" w:rsidR="00B0590B" w:rsidRPr="00391C29" w:rsidRDefault="00B1517C" w:rsidP="00B1517C">
            <w:pPr>
              <w:suppressAutoHyphens w:val="0"/>
              <w:jc w:val="center"/>
              <w:rPr>
                <w:rFonts w:ascii="Times New Roman" w:hAnsi="Times New Roman"/>
                <w:lang w:val="ru-RU" w:eastAsia="en-US"/>
              </w:rPr>
            </w:pPr>
            <w:r>
              <w:rPr>
                <w:rFonts w:ascii="Times New Roman" w:hAnsi="Times New Roman"/>
                <w:lang w:val="ru-RU" w:eastAsia="en-US"/>
              </w:rPr>
              <w:t>Срок поставки Товара Поставщиком - в течение 10 (десяти) календарных дней с момента поступления заявки Заказчика.</w:t>
            </w:r>
          </w:p>
        </w:tc>
      </w:tr>
      <w:tr w:rsidR="00B0590B" w:rsidRPr="00391C29" w14:paraId="06DC197A" w14:textId="77777777" w:rsidTr="005C6E95">
        <w:trPr>
          <w:trHeight w:val="338"/>
        </w:trPr>
        <w:tc>
          <w:tcPr>
            <w:tcW w:w="5000" w:type="pct"/>
            <w:gridSpan w:val="5"/>
          </w:tcPr>
          <w:p w14:paraId="68C273A9" w14:textId="77777777" w:rsidR="00B0590B" w:rsidRPr="009D3225" w:rsidRDefault="00B0590B" w:rsidP="005C6E95">
            <w:pPr>
              <w:suppressAutoHyphens w:val="0"/>
              <w:rPr>
                <w:rFonts w:ascii="Times New Roman" w:hAnsi="Times New Roman"/>
                <w:b/>
                <w:lang w:val="ru-RU" w:eastAsia="en-US"/>
              </w:rPr>
            </w:pPr>
            <w:r w:rsidRPr="009D3225">
              <w:rPr>
                <w:rFonts w:ascii="Times New Roman" w:hAnsi="Times New Roman"/>
                <w:b/>
                <w:lang w:val="ru-RU" w:eastAsia="en-US"/>
              </w:rPr>
              <w:t xml:space="preserve">11. Коньки </w:t>
            </w:r>
            <w:r>
              <w:rPr>
                <w:rFonts w:ascii="Times New Roman" w:hAnsi="Times New Roman"/>
                <w:b/>
                <w:lang w:eastAsia="en-US"/>
              </w:rPr>
              <w:t>RGX</w:t>
            </w:r>
            <w:r w:rsidRPr="009D3225">
              <w:rPr>
                <w:rFonts w:ascii="Times New Roman" w:hAnsi="Times New Roman"/>
                <w:b/>
                <w:lang w:val="ru-RU" w:eastAsia="en-US"/>
              </w:rPr>
              <w:t xml:space="preserve">-2.0 </w:t>
            </w:r>
            <w:r>
              <w:rPr>
                <w:rFonts w:ascii="Times New Roman" w:hAnsi="Times New Roman"/>
                <w:b/>
                <w:lang w:eastAsia="en-US"/>
              </w:rPr>
              <w:t>ICE</w:t>
            </w:r>
            <w:r w:rsidRPr="009D3225">
              <w:rPr>
                <w:rFonts w:ascii="Times New Roman" w:hAnsi="Times New Roman"/>
                <w:b/>
                <w:lang w:val="ru-RU" w:eastAsia="en-US"/>
              </w:rPr>
              <w:t xml:space="preserve"> </w:t>
            </w:r>
            <w:r>
              <w:rPr>
                <w:rFonts w:ascii="Times New Roman" w:hAnsi="Times New Roman"/>
                <w:b/>
                <w:lang w:eastAsia="en-US"/>
              </w:rPr>
              <w:t>Trake</w:t>
            </w:r>
            <w:r w:rsidRPr="009D3225">
              <w:rPr>
                <w:rFonts w:ascii="Times New Roman" w:hAnsi="Times New Roman"/>
                <w:b/>
                <w:lang w:val="ru-RU" w:eastAsia="en-US"/>
              </w:rPr>
              <w:t xml:space="preserve"> или эквивалент</w:t>
            </w:r>
          </w:p>
        </w:tc>
      </w:tr>
      <w:tr w:rsidR="00B0590B" w:rsidRPr="00391C29" w14:paraId="3433AEDF" w14:textId="77777777" w:rsidTr="00AC26D8">
        <w:trPr>
          <w:trHeight w:val="345"/>
        </w:trPr>
        <w:tc>
          <w:tcPr>
            <w:tcW w:w="1402" w:type="pct"/>
          </w:tcPr>
          <w:p w14:paraId="44CA1332"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Характеристики</w:t>
            </w:r>
          </w:p>
        </w:tc>
        <w:tc>
          <w:tcPr>
            <w:tcW w:w="946" w:type="pct"/>
          </w:tcPr>
          <w:p w14:paraId="174F2FA5"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Дополнительные условия</w:t>
            </w:r>
          </w:p>
        </w:tc>
        <w:tc>
          <w:tcPr>
            <w:tcW w:w="720" w:type="pct"/>
          </w:tcPr>
          <w:p w14:paraId="53E3958C"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Единица измерения</w:t>
            </w:r>
          </w:p>
        </w:tc>
        <w:tc>
          <w:tcPr>
            <w:tcW w:w="953" w:type="pct"/>
          </w:tcPr>
          <w:p w14:paraId="5CECF612"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Адрес</w:t>
            </w:r>
          </w:p>
        </w:tc>
        <w:tc>
          <w:tcPr>
            <w:tcW w:w="979" w:type="pct"/>
          </w:tcPr>
          <w:p w14:paraId="09A9050E"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Срок</w:t>
            </w:r>
          </w:p>
        </w:tc>
      </w:tr>
      <w:tr w:rsidR="00B0590B" w:rsidRPr="00391C29" w14:paraId="53026172" w14:textId="77777777" w:rsidTr="00AC26D8">
        <w:trPr>
          <w:trHeight w:val="2516"/>
        </w:trPr>
        <w:tc>
          <w:tcPr>
            <w:tcW w:w="1402" w:type="pct"/>
          </w:tcPr>
          <w:p w14:paraId="3DC8711C"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lastRenderedPageBreak/>
              <w:t>Половой признак: Мужские.</w:t>
            </w:r>
          </w:p>
          <w:p w14:paraId="4DA81FAE"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Материал изготовления ботинка: Пластик. </w:t>
            </w:r>
          </w:p>
          <w:p w14:paraId="45D42E40"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Материалы внутренней отделки ботинка: Синтетические.</w:t>
            </w:r>
          </w:p>
          <w:p w14:paraId="77FF377F"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Раздвижные: Нет. </w:t>
            </w:r>
          </w:p>
          <w:p w14:paraId="1500F2B5"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Сменные лезвия: Нет.</w:t>
            </w:r>
          </w:p>
          <w:p w14:paraId="606BCF10"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Тип стали лезвий: Нержавеющая сталь.</w:t>
            </w:r>
          </w:p>
          <w:p w14:paraId="22F37354"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Тип фиксации: Шнурки. </w:t>
            </w:r>
          </w:p>
          <w:p w14:paraId="709C212C"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Штихмассовый размер: 39.</w:t>
            </w:r>
          </w:p>
        </w:tc>
        <w:tc>
          <w:tcPr>
            <w:tcW w:w="946" w:type="pct"/>
            <w:vAlign w:val="center"/>
          </w:tcPr>
          <w:p w14:paraId="30B19603"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 xml:space="preserve">Способ поставки товара: </w:t>
            </w:r>
          </w:p>
          <w:p w14:paraId="27D4C2D7"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По заявке Заказчика.</w:t>
            </w:r>
          </w:p>
        </w:tc>
        <w:tc>
          <w:tcPr>
            <w:tcW w:w="720" w:type="pct"/>
            <w:vAlign w:val="center"/>
          </w:tcPr>
          <w:p w14:paraId="28436C1A" w14:textId="77777777" w:rsidR="00B0590B" w:rsidRPr="00391C29" w:rsidRDefault="00B0590B" w:rsidP="005C6E95">
            <w:pPr>
              <w:suppressAutoHyphens w:val="0"/>
              <w:jc w:val="center"/>
              <w:rPr>
                <w:rFonts w:ascii="Times New Roman" w:hAnsi="Times New Roman"/>
                <w:lang w:eastAsia="en-US"/>
              </w:rPr>
            </w:pPr>
            <w:r w:rsidRPr="00391C29">
              <w:rPr>
                <w:rFonts w:ascii="Times New Roman" w:hAnsi="Times New Roman"/>
                <w:lang w:eastAsia="en-US"/>
              </w:rPr>
              <w:t>Пара (2 шт.)</w:t>
            </w:r>
          </w:p>
        </w:tc>
        <w:tc>
          <w:tcPr>
            <w:tcW w:w="953" w:type="pct"/>
            <w:vAlign w:val="center"/>
          </w:tcPr>
          <w:p w14:paraId="3D96EB8D"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г. Москва, Троицкий административный округ, Краснопахорский район, улица Лиозновой, «Кинопарк».</w:t>
            </w:r>
          </w:p>
        </w:tc>
        <w:tc>
          <w:tcPr>
            <w:tcW w:w="979" w:type="pct"/>
            <w:vAlign w:val="center"/>
          </w:tcPr>
          <w:p w14:paraId="61D74C59" w14:textId="77777777" w:rsidR="00B1517C" w:rsidRDefault="00B1517C" w:rsidP="00B1517C">
            <w:pPr>
              <w:suppressAutoHyphens w:val="0"/>
              <w:jc w:val="center"/>
              <w:rPr>
                <w:rFonts w:ascii="Times New Roman" w:hAnsi="Times New Roman"/>
                <w:lang w:val="ru-RU" w:eastAsia="en-US"/>
              </w:rPr>
            </w:pPr>
            <w:r>
              <w:rPr>
                <w:rFonts w:ascii="Times New Roman" w:hAnsi="Times New Roman"/>
                <w:lang w:val="ru-RU" w:eastAsia="en-US"/>
              </w:rPr>
              <w:t>Заявка может быть подана Заказчиком c 1-го по 135-й календарный день c даты заключения договора.</w:t>
            </w:r>
          </w:p>
          <w:p w14:paraId="1B98E127" w14:textId="77777777" w:rsidR="00B0590B" w:rsidRPr="00391C29" w:rsidRDefault="00B1517C" w:rsidP="00B1517C">
            <w:pPr>
              <w:suppressAutoHyphens w:val="0"/>
              <w:jc w:val="center"/>
              <w:rPr>
                <w:rFonts w:ascii="Times New Roman" w:hAnsi="Times New Roman"/>
                <w:lang w:val="ru-RU" w:eastAsia="en-US"/>
              </w:rPr>
            </w:pPr>
            <w:r>
              <w:rPr>
                <w:rFonts w:ascii="Times New Roman" w:hAnsi="Times New Roman"/>
                <w:lang w:val="ru-RU" w:eastAsia="en-US"/>
              </w:rPr>
              <w:t>Срок поставки Товара Поставщиком - в течение 10 (десяти) календарных дней с момента поступления заявки Заказчика.</w:t>
            </w:r>
          </w:p>
        </w:tc>
      </w:tr>
      <w:tr w:rsidR="00B0590B" w:rsidRPr="00391C29" w14:paraId="3367513C" w14:textId="77777777" w:rsidTr="005C6E95">
        <w:trPr>
          <w:trHeight w:val="338"/>
        </w:trPr>
        <w:tc>
          <w:tcPr>
            <w:tcW w:w="5000" w:type="pct"/>
            <w:gridSpan w:val="5"/>
          </w:tcPr>
          <w:p w14:paraId="1D6128CF" w14:textId="77777777" w:rsidR="00B0590B" w:rsidRPr="009D3225" w:rsidRDefault="00B0590B" w:rsidP="005C6E95">
            <w:pPr>
              <w:suppressAutoHyphens w:val="0"/>
              <w:rPr>
                <w:rFonts w:ascii="Times New Roman" w:hAnsi="Times New Roman"/>
                <w:b/>
                <w:lang w:val="ru-RU" w:eastAsia="en-US"/>
              </w:rPr>
            </w:pPr>
            <w:r w:rsidRPr="009D3225">
              <w:rPr>
                <w:rFonts w:ascii="Times New Roman" w:hAnsi="Times New Roman"/>
                <w:b/>
                <w:lang w:val="ru-RU" w:eastAsia="en-US"/>
              </w:rPr>
              <w:t xml:space="preserve">12. Коньки </w:t>
            </w:r>
            <w:r>
              <w:rPr>
                <w:rFonts w:ascii="Times New Roman" w:hAnsi="Times New Roman"/>
                <w:b/>
                <w:lang w:eastAsia="en-US"/>
              </w:rPr>
              <w:t>RGX</w:t>
            </w:r>
            <w:r w:rsidRPr="009D3225">
              <w:rPr>
                <w:rFonts w:ascii="Times New Roman" w:hAnsi="Times New Roman"/>
                <w:b/>
                <w:lang w:val="ru-RU" w:eastAsia="en-US"/>
              </w:rPr>
              <w:t xml:space="preserve">-2.0 </w:t>
            </w:r>
            <w:r>
              <w:rPr>
                <w:rFonts w:ascii="Times New Roman" w:hAnsi="Times New Roman"/>
                <w:b/>
                <w:lang w:eastAsia="en-US"/>
              </w:rPr>
              <w:t>ICE</w:t>
            </w:r>
            <w:r w:rsidRPr="009D3225">
              <w:rPr>
                <w:rFonts w:ascii="Times New Roman" w:hAnsi="Times New Roman"/>
                <w:b/>
                <w:lang w:val="ru-RU" w:eastAsia="en-US"/>
              </w:rPr>
              <w:t xml:space="preserve"> </w:t>
            </w:r>
            <w:r>
              <w:rPr>
                <w:rFonts w:ascii="Times New Roman" w:hAnsi="Times New Roman"/>
                <w:b/>
                <w:lang w:eastAsia="en-US"/>
              </w:rPr>
              <w:t>Trake</w:t>
            </w:r>
            <w:r w:rsidRPr="009D3225">
              <w:rPr>
                <w:rFonts w:ascii="Times New Roman" w:hAnsi="Times New Roman"/>
                <w:b/>
                <w:lang w:val="ru-RU" w:eastAsia="en-US"/>
              </w:rPr>
              <w:t xml:space="preserve"> или эквивалент</w:t>
            </w:r>
          </w:p>
        </w:tc>
      </w:tr>
      <w:tr w:rsidR="00B0590B" w:rsidRPr="00391C29" w14:paraId="4C3FCB5A" w14:textId="77777777" w:rsidTr="00AC26D8">
        <w:trPr>
          <w:trHeight w:val="345"/>
        </w:trPr>
        <w:tc>
          <w:tcPr>
            <w:tcW w:w="1402" w:type="pct"/>
          </w:tcPr>
          <w:p w14:paraId="1DA441F1"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Характеристики</w:t>
            </w:r>
          </w:p>
        </w:tc>
        <w:tc>
          <w:tcPr>
            <w:tcW w:w="946" w:type="pct"/>
          </w:tcPr>
          <w:p w14:paraId="4182778B"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Дополнительные условия</w:t>
            </w:r>
          </w:p>
        </w:tc>
        <w:tc>
          <w:tcPr>
            <w:tcW w:w="720" w:type="pct"/>
          </w:tcPr>
          <w:p w14:paraId="4530E3CA"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Единица измерения</w:t>
            </w:r>
          </w:p>
        </w:tc>
        <w:tc>
          <w:tcPr>
            <w:tcW w:w="953" w:type="pct"/>
          </w:tcPr>
          <w:p w14:paraId="7F9FA37B"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Адрес</w:t>
            </w:r>
          </w:p>
        </w:tc>
        <w:tc>
          <w:tcPr>
            <w:tcW w:w="979" w:type="pct"/>
          </w:tcPr>
          <w:p w14:paraId="2A4FA37D"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Срок</w:t>
            </w:r>
          </w:p>
        </w:tc>
      </w:tr>
      <w:tr w:rsidR="00B0590B" w:rsidRPr="00391C29" w14:paraId="63ED8274" w14:textId="77777777" w:rsidTr="00AC26D8">
        <w:trPr>
          <w:trHeight w:val="2516"/>
        </w:trPr>
        <w:tc>
          <w:tcPr>
            <w:tcW w:w="1402" w:type="pct"/>
          </w:tcPr>
          <w:p w14:paraId="46690679"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Половой признак: Мужские.</w:t>
            </w:r>
          </w:p>
          <w:p w14:paraId="462A3470"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Материал изготовления ботинка: Пластик. </w:t>
            </w:r>
          </w:p>
          <w:p w14:paraId="5C2A766A"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Материалы внутренней отделки ботинка: Синтетические.</w:t>
            </w:r>
          </w:p>
          <w:p w14:paraId="640DB685"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Раздвижные: Нет. </w:t>
            </w:r>
          </w:p>
          <w:p w14:paraId="7D1FE960"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Сменные лезвия: Нет.</w:t>
            </w:r>
          </w:p>
          <w:p w14:paraId="4C48F8A4"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Тип стали лезвий: Нержавеющая сталь.</w:t>
            </w:r>
          </w:p>
          <w:p w14:paraId="267793A8"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Тип фиксации: Шнурки. </w:t>
            </w:r>
          </w:p>
          <w:p w14:paraId="546852F8"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Штихмассовый размер: 40.</w:t>
            </w:r>
          </w:p>
        </w:tc>
        <w:tc>
          <w:tcPr>
            <w:tcW w:w="946" w:type="pct"/>
            <w:vAlign w:val="center"/>
          </w:tcPr>
          <w:p w14:paraId="4143E41D"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 xml:space="preserve">Способ поставки товара: </w:t>
            </w:r>
          </w:p>
          <w:p w14:paraId="6492F537"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По заявке Заказчика.</w:t>
            </w:r>
          </w:p>
        </w:tc>
        <w:tc>
          <w:tcPr>
            <w:tcW w:w="720" w:type="pct"/>
            <w:vAlign w:val="center"/>
          </w:tcPr>
          <w:p w14:paraId="74D62029" w14:textId="77777777" w:rsidR="00B0590B" w:rsidRPr="00391C29" w:rsidRDefault="00B0590B" w:rsidP="005C6E95">
            <w:pPr>
              <w:suppressAutoHyphens w:val="0"/>
              <w:jc w:val="center"/>
              <w:rPr>
                <w:rFonts w:ascii="Times New Roman" w:hAnsi="Times New Roman"/>
                <w:lang w:eastAsia="en-US"/>
              </w:rPr>
            </w:pPr>
            <w:r w:rsidRPr="00391C29">
              <w:rPr>
                <w:rFonts w:ascii="Times New Roman" w:hAnsi="Times New Roman"/>
                <w:lang w:eastAsia="en-US"/>
              </w:rPr>
              <w:t>Пара (2 шт.)</w:t>
            </w:r>
          </w:p>
        </w:tc>
        <w:tc>
          <w:tcPr>
            <w:tcW w:w="953" w:type="pct"/>
            <w:vAlign w:val="center"/>
          </w:tcPr>
          <w:p w14:paraId="559CB549"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г. Москва, Троицкий административный округ, Краснопахорский район, улица Лиозновой, «Кинопарк».</w:t>
            </w:r>
          </w:p>
        </w:tc>
        <w:tc>
          <w:tcPr>
            <w:tcW w:w="979" w:type="pct"/>
            <w:vAlign w:val="center"/>
          </w:tcPr>
          <w:p w14:paraId="77E39D0A" w14:textId="77777777" w:rsidR="00B1517C" w:rsidRDefault="00B1517C" w:rsidP="00B1517C">
            <w:pPr>
              <w:suppressAutoHyphens w:val="0"/>
              <w:jc w:val="center"/>
              <w:rPr>
                <w:rFonts w:ascii="Times New Roman" w:hAnsi="Times New Roman"/>
                <w:lang w:val="ru-RU" w:eastAsia="en-US"/>
              </w:rPr>
            </w:pPr>
            <w:r>
              <w:rPr>
                <w:rFonts w:ascii="Times New Roman" w:hAnsi="Times New Roman"/>
                <w:lang w:val="ru-RU" w:eastAsia="en-US"/>
              </w:rPr>
              <w:t>Заявка может быть подана Заказчиком c 1-го по 135-й календарный день c даты заключения договора.</w:t>
            </w:r>
          </w:p>
          <w:p w14:paraId="720C7B92" w14:textId="77777777" w:rsidR="00B0590B" w:rsidRPr="00391C29" w:rsidRDefault="00B1517C" w:rsidP="00B1517C">
            <w:pPr>
              <w:suppressAutoHyphens w:val="0"/>
              <w:jc w:val="center"/>
              <w:rPr>
                <w:rFonts w:ascii="Times New Roman" w:hAnsi="Times New Roman"/>
                <w:lang w:val="ru-RU" w:eastAsia="en-US"/>
              </w:rPr>
            </w:pPr>
            <w:r>
              <w:rPr>
                <w:rFonts w:ascii="Times New Roman" w:hAnsi="Times New Roman"/>
                <w:lang w:val="ru-RU" w:eastAsia="en-US"/>
              </w:rPr>
              <w:t>Срок поставки Товара Поставщиком - в течение 10 (десяти) календарных дней с момента поступления заявки Заказчика.</w:t>
            </w:r>
          </w:p>
        </w:tc>
      </w:tr>
      <w:tr w:rsidR="00B0590B" w:rsidRPr="00391C29" w14:paraId="4081578B" w14:textId="77777777" w:rsidTr="005C6E95">
        <w:trPr>
          <w:trHeight w:val="338"/>
        </w:trPr>
        <w:tc>
          <w:tcPr>
            <w:tcW w:w="5000" w:type="pct"/>
            <w:gridSpan w:val="5"/>
          </w:tcPr>
          <w:p w14:paraId="29B28411" w14:textId="77777777" w:rsidR="00B0590B" w:rsidRPr="009D3225" w:rsidRDefault="00B0590B" w:rsidP="005C6E95">
            <w:pPr>
              <w:suppressAutoHyphens w:val="0"/>
              <w:rPr>
                <w:rFonts w:ascii="Times New Roman" w:hAnsi="Times New Roman"/>
                <w:b/>
                <w:lang w:val="ru-RU" w:eastAsia="en-US"/>
              </w:rPr>
            </w:pPr>
            <w:r w:rsidRPr="009D3225">
              <w:rPr>
                <w:rFonts w:ascii="Times New Roman" w:hAnsi="Times New Roman"/>
                <w:b/>
                <w:lang w:val="ru-RU" w:eastAsia="en-US"/>
              </w:rPr>
              <w:t xml:space="preserve">13. Коньки </w:t>
            </w:r>
            <w:r>
              <w:rPr>
                <w:rFonts w:ascii="Times New Roman" w:hAnsi="Times New Roman"/>
                <w:b/>
                <w:lang w:eastAsia="en-US"/>
              </w:rPr>
              <w:t>RGX</w:t>
            </w:r>
            <w:r w:rsidRPr="009D3225">
              <w:rPr>
                <w:rFonts w:ascii="Times New Roman" w:hAnsi="Times New Roman"/>
                <w:b/>
                <w:lang w:val="ru-RU" w:eastAsia="en-US"/>
              </w:rPr>
              <w:t xml:space="preserve">-2.0 </w:t>
            </w:r>
            <w:r>
              <w:rPr>
                <w:rFonts w:ascii="Times New Roman" w:hAnsi="Times New Roman"/>
                <w:b/>
                <w:lang w:eastAsia="en-US"/>
              </w:rPr>
              <w:t>ICE</w:t>
            </w:r>
            <w:r w:rsidRPr="009D3225">
              <w:rPr>
                <w:rFonts w:ascii="Times New Roman" w:hAnsi="Times New Roman"/>
                <w:b/>
                <w:lang w:val="ru-RU" w:eastAsia="en-US"/>
              </w:rPr>
              <w:t xml:space="preserve"> </w:t>
            </w:r>
            <w:r>
              <w:rPr>
                <w:rFonts w:ascii="Times New Roman" w:hAnsi="Times New Roman"/>
                <w:b/>
                <w:lang w:eastAsia="en-US"/>
              </w:rPr>
              <w:t>Trake</w:t>
            </w:r>
            <w:r w:rsidRPr="009D3225">
              <w:rPr>
                <w:rFonts w:ascii="Times New Roman" w:hAnsi="Times New Roman"/>
                <w:b/>
                <w:lang w:val="ru-RU" w:eastAsia="en-US"/>
              </w:rPr>
              <w:t xml:space="preserve"> или эквивалент</w:t>
            </w:r>
          </w:p>
        </w:tc>
      </w:tr>
      <w:tr w:rsidR="00B0590B" w:rsidRPr="00391C29" w14:paraId="29B889B0" w14:textId="77777777" w:rsidTr="00AC26D8">
        <w:trPr>
          <w:trHeight w:val="345"/>
        </w:trPr>
        <w:tc>
          <w:tcPr>
            <w:tcW w:w="1402" w:type="pct"/>
          </w:tcPr>
          <w:p w14:paraId="3D084165"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Характеристики</w:t>
            </w:r>
          </w:p>
        </w:tc>
        <w:tc>
          <w:tcPr>
            <w:tcW w:w="946" w:type="pct"/>
          </w:tcPr>
          <w:p w14:paraId="00C187A0"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Дополнительные условия</w:t>
            </w:r>
          </w:p>
        </w:tc>
        <w:tc>
          <w:tcPr>
            <w:tcW w:w="720" w:type="pct"/>
          </w:tcPr>
          <w:p w14:paraId="1B7CC6FD"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Единица измерения</w:t>
            </w:r>
          </w:p>
        </w:tc>
        <w:tc>
          <w:tcPr>
            <w:tcW w:w="953" w:type="pct"/>
          </w:tcPr>
          <w:p w14:paraId="1CEAA4CA"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Адрес</w:t>
            </w:r>
          </w:p>
        </w:tc>
        <w:tc>
          <w:tcPr>
            <w:tcW w:w="979" w:type="pct"/>
          </w:tcPr>
          <w:p w14:paraId="70C0A64B"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Срок</w:t>
            </w:r>
          </w:p>
        </w:tc>
      </w:tr>
      <w:tr w:rsidR="00B0590B" w:rsidRPr="00391C29" w14:paraId="10BAB225" w14:textId="77777777" w:rsidTr="00AC26D8">
        <w:trPr>
          <w:trHeight w:val="2516"/>
        </w:trPr>
        <w:tc>
          <w:tcPr>
            <w:tcW w:w="1402" w:type="pct"/>
          </w:tcPr>
          <w:p w14:paraId="2786FF87"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Половой признак: Мужские.</w:t>
            </w:r>
          </w:p>
          <w:p w14:paraId="0105A8AD"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Материал изготовления ботинка: Пластик. </w:t>
            </w:r>
          </w:p>
          <w:p w14:paraId="5124A507"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Материалы внутренней отделки ботинка: Синтетические.</w:t>
            </w:r>
          </w:p>
          <w:p w14:paraId="05DBCF85"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Раздвижные: Нет. </w:t>
            </w:r>
          </w:p>
          <w:p w14:paraId="5CB4D551"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Сменные лезвия: Нет.</w:t>
            </w:r>
          </w:p>
          <w:p w14:paraId="20686084"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Тип стали лезвий: Нержавеющая сталь.</w:t>
            </w:r>
          </w:p>
          <w:p w14:paraId="5F4B647E"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Тип фиксации: Шнурки. </w:t>
            </w:r>
          </w:p>
          <w:p w14:paraId="6A5B2CFB"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Штихмассовый размер: 41.</w:t>
            </w:r>
          </w:p>
        </w:tc>
        <w:tc>
          <w:tcPr>
            <w:tcW w:w="946" w:type="pct"/>
            <w:vAlign w:val="center"/>
          </w:tcPr>
          <w:p w14:paraId="46D99903"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 xml:space="preserve">Способ поставки товара: </w:t>
            </w:r>
          </w:p>
          <w:p w14:paraId="24CFDD49"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По заявке Заказчика.</w:t>
            </w:r>
          </w:p>
        </w:tc>
        <w:tc>
          <w:tcPr>
            <w:tcW w:w="720" w:type="pct"/>
            <w:vAlign w:val="center"/>
          </w:tcPr>
          <w:p w14:paraId="55690126" w14:textId="77777777" w:rsidR="00B0590B" w:rsidRPr="00391C29" w:rsidRDefault="00B0590B" w:rsidP="005C6E95">
            <w:pPr>
              <w:suppressAutoHyphens w:val="0"/>
              <w:jc w:val="center"/>
              <w:rPr>
                <w:rFonts w:ascii="Times New Roman" w:hAnsi="Times New Roman"/>
                <w:lang w:eastAsia="en-US"/>
              </w:rPr>
            </w:pPr>
            <w:r w:rsidRPr="00391C29">
              <w:rPr>
                <w:rFonts w:ascii="Times New Roman" w:hAnsi="Times New Roman"/>
                <w:lang w:eastAsia="en-US"/>
              </w:rPr>
              <w:t>Пара (2 шт.)</w:t>
            </w:r>
          </w:p>
        </w:tc>
        <w:tc>
          <w:tcPr>
            <w:tcW w:w="953" w:type="pct"/>
            <w:vAlign w:val="center"/>
          </w:tcPr>
          <w:p w14:paraId="385E0185"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г. Москва, Троицкий административный округ, Краснопахорский район, улица Лиозновой, «Кинопарк».</w:t>
            </w:r>
          </w:p>
        </w:tc>
        <w:tc>
          <w:tcPr>
            <w:tcW w:w="979" w:type="pct"/>
            <w:vAlign w:val="center"/>
          </w:tcPr>
          <w:p w14:paraId="096D28AE" w14:textId="77777777" w:rsidR="00B1517C" w:rsidRDefault="00B1517C" w:rsidP="00B1517C">
            <w:pPr>
              <w:suppressAutoHyphens w:val="0"/>
              <w:jc w:val="center"/>
              <w:rPr>
                <w:rFonts w:ascii="Times New Roman" w:hAnsi="Times New Roman"/>
                <w:lang w:val="ru-RU" w:eastAsia="en-US"/>
              </w:rPr>
            </w:pPr>
            <w:r>
              <w:rPr>
                <w:rFonts w:ascii="Times New Roman" w:hAnsi="Times New Roman"/>
                <w:lang w:val="ru-RU" w:eastAsia="en-US"/>
              </w:rPr>
              <w:t>Заявка может быть подана Заказчиком c 1-го по 135-й календарный день c даты заключения договора.</w:t>
            </w:r>
          </w:p>
          <w:p w14:paraId="3BBE5B20" w14:textId="77777777" w:rsidR="00B0590B" w:rsidRPr="00391C29" w:rsidRDefault="00B1517C" w:rsidP="00B1517C">
            <w:pPr>
              <w:suppressAutoHyphens w:val="0"/>
              <w:jc w:val="center"/>
              <w:rPr>
                <w:rFonts w:ascii="Times New Roman" w:hAnsi="Times New Roman"/>
                <w:lang w:val="ru-RU" w:eastAsia="en-US"/>
              </w:rPr>
            </w:pPr>
            <w:r>
              <w:rPr>
                <w:rFonts w:ascii="Times New Roman" w:hAnsi="Times New Roman"/>
                <w:lang w:val="ru-RU" w:eastAsia="en-US"/>
              </w:rPr>
              <w:t>Срок поставки Товара Поставщиком - в течение 10 (десяти) календарных дней с момента поступления заявки Заказчика.</w:t>
            </w:r>
          </w:p>
        </w:tc>
      </w:tr>
      <w:tr w:rsidR="00B0590B" w:rsidRPr="00391C29" w14:paraId="6CEA46B2" w14:textId="77777777" w:rsidTr="005C6E95">
        <w:trPr>
          <w:trHeight w:val="338"/>
        </w:trPr>
        <w:tc>
          <w:tcPr>
            <w:tcW w:w="5000" w:type="pct"/>
            <w:gridSpan w:val="5"/>
          </w:tcPr>
          <w:p w14:paraId="6550EEE9" w14:textId="77777777" w:rsidR="00B0590B" w:rsidRPr="009D3225" w:rsidRDefault="00B0590B" w:rsidP="005C6E95">
            <w:pPr>
              <w:suppressAutoHyphens w:val="0"/>
              <w:rPr>
                <w:rFonts w:ascii="Times New Roman" w:hAnsi="Times New Roman"/>
                <w:b/>
                <w:lang w:val="ru-RU" w:eastAsia="en-US"/>
              </w:rPr>
            </w:pPr>
            <w:r w:rsidRPr="009D3225">
              <w:rPr>
                <w:rFonts w:ascii="Times New Roman" w:hAnsi="Times New Roman"/>
                <w:b/>
                <w:lang w:val="ru-RU" w:eastAsia="en-US"/>
              </w:rPr>
              <w:t xml:space="preserve">14. Коньки </w:t>
            </w:r>
            <w:r>
              <w:rPr>
                <w:rFonts w:ascii="Times New Roman" w:hAnsi="Times New Roman"/>
                <w:b/>
                <w:lang w:eastAsia="en-US"/>
              </w:rPr>
              <w:t>RGX</w:t>
            </w:r>
            <w:r w:rsidRPr="009D3225">
              <w:rPr>
                <w:rFonts w:ascii="Times New Roman" w:hAnsi="Times New Roman"/>
                <w:b/>
                <w:lang w:val="ru-RU" w:eastAsia="en-US"/>
              </w:rPr>
              <w:t xml:space="preserve">-2.0 </w:t>
            </w:r>
            <w:r>
              <w:rPr>
                <w:rFonts w:ascii="Times New Roman" w:hAnsi="Times New Roman"/>
                <w:b/>
                <w:lang w:eastAsia="en-US"/>
              </w:rPr>
              <w:t>ICE</w:t>
            </w:r>
            <w:r w:rsidRPr="009D3225">
              <w:rPr>
                <w:rFonts w:ascii="Times New Roman" w:hAnsi="Times New Roman"/>
                <w:b/>
                <w:lang w:val="ru-RU" w:eastAsia="en-US"/>
              </w:rPr>
              <w:t xml:space="preserve"> </w:t>
            </w:r>
            <w:r>
              <w:rPr>
                <w:rFonts w:ascii="Times New Roman" w:hAnsi="Times New Roman"/>
                <w:b/>
                <w:lang w:eastAsia="en-US"/>
              </w:rPr>
              <w:t>Trake</w:t>
            </w:r>
            <w:r w:rsidRPr="009D3225">
              <w:rPr>
                <w:rFonts w:ascii="Times New Roman" w:hAnsi="Times New Roman"/>
                <w:b/>
                <w:lang w:val="ru-RU" w:eastAsia="en-US"/>
              </w:rPr>
              <w:t xml:space="preserve"> или эквивалент</w:t>
            </w:r>
          </w:p>
        </w:tc>
      </w:tr>
      <w:tr w:rsidR="00B0590B" w:rsidRPr="00391C29" w14:paraId="38C6FF1B" w14:textId="77777777" w:rsidTr="00AC26D8">
        <w:trPr>
          <w:trHeight w:val="345"/>
        </w:trPr>
        <w:tc>
          <w:tcPr>
            <w:tcW w:w="1402" w:type="pct"/>
          </w:tcPr>
          <w:p w14:paraId="72A703A3"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lastRenderedPageBreak/>
              <w:t>Характеристики</w:t>
            </w:r>
          </w:p>
        </w:tc>
        <w:tc>
          <w:tcPr>
            <w:tcW w:w="946" w:type="pct"/>
          </w:tcPr>
          <w:p w14:paraId="0C43707D"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Дополнительные условия</w:t>
            </w:r>
          </w:p>
        </w:tc>
        <w:tc>
          <w:tcPr>
            <w:tcW w:w="720" w:type="pct"/>
          </w:tcPr>
          <w:p w14:paraId="123F3106"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Единица измерения</w:t>
            </w:r>
          </w:p>
        </w:tc>
        <w:tc>
          <w:tcPr>
            <w:tcW w:w="953" w:type="pct"/>
          </w:tcPr>
          <w:p w14:paraId="1D485CD8"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Адрес</w:t>
            </w:r>
          </w:p>
        </w:tc>
        <w:tc>
          <w:tcPr>
            <w:tcW w:w="979" w:type="pct"/>
          </w:tcPr>
          <w:p w14:paraId="7C1E7DA4"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Срок</w:t>
            </w:r>
          </w:p>
        </w:tc>
      </w:tr>
      <w:tr w:rsidR="00B0590B" w:rsidRPr="00391C29" w14:paraId="7516B95E" w14:textId="77777777" w:rsidTr="00AC26D8">
        <w:trPr>
          <w:trHeight w:val="2516"/>
        </w:trPr>
        <w:tc>
          <w:tcPr>
            <w:tcW w:w="1402" w:type="pct"/>
          </w:tcPr>
          <w:p w14:paraId="45357278"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Половой признак: Мужские.</w:t>
            </w:r>
          </w:p>
          <w:p w14:paraId="2E754042"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Материал изготовления ботинка: Пластик. </w:t>
            </w:r>
          </w:p>
          <w:p w14:paraId="632EF592"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Материалы внутренней отделки ботинка: Синтетические.</w:t>
            </w:r>
          </w:p>
          <w:p w14:paraId="1B8FDAD3"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Раздвижные: Нет. </w:t>
            </w:r>
          </w:p>
          <w:p w14:paraId="78CAA2FF"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Сменные лезвия: Нет.</w:t>
            </w:r>
          </w:p>
          <w:p w14:paraId="10DC0262"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Тип стали лезвий: Нержавеющая сталь.</w:t>
            </w:r>
          </w:p>
          <w:p w14:paraId="635412E3"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Тип фиксации: Шнурки. </w:t>
            </w:r>
          </w:p>
          <w:p w14:paraId="2B656B87"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Штихмассовый размер: 42.</w:t>
            </w:r>
          </w:p>
        </w:tc>
        <w:tc>
          <w:tcPr>
            <w:tcW w:w="946" w:type="pct"/>
            <w:vAlign w:val="center"/>
          </w:tcPr>
          <w:p w14:paraId="6CDAE472"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 xml:space="preserve">Способ поставки товара: </w:t>
            </w:r>
          </w:p>
          <w:p w14:paraId="247AD16B"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По заявке Заказчика.</w:t>
            </w:r>
          </w:p>
        </w:tc>
        <w:tc>
          <w:tcPr>
            <w:tcW w:w="720" w:type="pct"/>
            <w:vAlign w:val="center"/>
          </w:tcPr>
          <w:p w14:paraId="16C0ADD8" w14:textId="77777777" w:rsidR="00B0590B" w:rsidRPr="00391C29" w:rsidRDefault="00B0590B" w:rsidP="005C6E95">
            <w:pPr>
              <w:suppressAutoHyphens w:val="0"/>
              <w:jc w:val="center"/>
              <w:rPr>
                <w:rFonts w:ascii="Times New Roman" w:hAnsi="Times New Roman"/>
                <w:lang w:eastAsia="en-US"/>
              </w:rPr>
            </w:pPr>
            <w:r w:rsidRPr="00391C29">
              <w:rPr>
                <w:rFonts w:ascii="Times New Roman" w:hAnsi="Times New Roman"/>
                <w:lang w:eastAsia="en-US"/>
              </w:rPr>
              <w:t>Пара (2 шт.)</w:t>
            </w:r>
          </w:p>
        </w:tc>
        <w:tc>
          <w:tcPr>
            <w:tcW w:w="953" w:type="pct"/>
            <w:vAlign w:val="center"/>
          </w:tcPr>
          <w:p w14:paraId="78DA053E"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г. Москва, Троицкий административный округ, Краснопахорский район, улица Лиозновой, «Кинопарк».</w:t>
            </w:r>
          </w:p>
        </w:tc>
        <w:tc>
          <w:tcPr>
            <w:tcW w:w="979" w:type="pct"/>
            <w:vAlign w:val="center"/>
          </w:tcPr>
          <w:p w14:paraId="5F080A31" w14:textId="77777777" w:rsidR="00B1517C" w:rsidRDefault="00B1517C" w:rsidP="00B1517C">
            <w:pPr>
              <w:suppressAutoHyphens w:val="0"/>
              <w:jc w:val="center"/>
              <w:rPr>
                <w:rFonts w:ascii="Times New Roman" w:hAnsi="Times New Roman"/>
                <w:lang w:val="ru-RU" w:eastAsia="en-US"/>
              </w:rPr>
            </w:pPr>
            <w:r>
              <w:rPr>
                <w:rFonts w:ascii="Times New Roman" w:hAnsi="Times New Roman"/>
                <w:lang w:val="ru-RU" w:eastAsia="en-US"/>
              </w:rPr>
              <w:t>Заявка может быть подана Заказчиком c 1-го по 135-й календарный день c даты заключения договора.</w:t>
            </w:r>
          </w:p>
          <w:p w14:paraId="527BDE94" w14:textId="77777777" w:rsidR="00B0590B" w:rsidRPr="00391C29" w:rsidRDefault="00B1517C" w:rsidP="00B1517C">
            <w:pPr>
              <w:suppressAutoHyphens w:val="0"/>
              <w:jc w:val="center"/>
              <w:rPr>
                <w:rFonts w:ascii="Times New Roman" w:hAnsi="Times New Roman"/>
                <w:lang w:val="ru-RU" w:eastAsia="en-US"/>
              </w:rPr>
            </w:pPr>
            <w:r>
              <w:rPr>
                <w:rFonts w:ascii="Times New Roman" w:hAnsi="Times New Roman"/>
                <w:lang w:val="ru-RU" w:eastAsia="en-US"/>
              </w:rPr>
              <w:t>Срок поставки Товара Поставщиком - в течение 10 (десяти) календарных дней с момента поступления заявки Заказчика.</w:t>
            </w:r>
          </w:p>
        </w:tc>
      </w:tr>
      <w:tr w:rsidR="00B0590B" w:rsidRPr="00391C29" w14:paraId="31A23B7C" w14:textId="77777777" w:rsidTr="005C6E95">
        <w:trPr>
          <w:trHeight w:val="338"/>
        </w:trPr>
        <w:tc>
          <w:tcPr>
            <w:tcW w:w="5000" w:type="pct"/>
            <w:gridSpan w:val="5"/>
          </w:tcPr>
          <w:p w14:paraId="03D230AE" w14:textId="77777777" w:rsidR="00B0590B" w:rsidRPr="009D3225" w:rsidRDefault="00B0590B" w:rsidP="005C6E95">
            <w:pPr>
              <w:suppressAutoHyphens w:val="0"/>
              <w:rPr>
                <w:rFonts w:ascii="Times New Roman" w:hAnsi="Times New Roman"/>
                <w:b/>
                <w:lang w:val="ru-RU" w:eastAsia="en-US"/>
              </w:rPr>
            </w:pPr>
            <w:r w:rsidRPr="009D3225">
              <w:rPr>
                <w:rFonts w:ascii="Times New Roman" w:hAnsi="Times New Roman"/>
                <w:b/>
                <w:lang w:val="ru-RU" w:eastAsia="en-US"/>
              </w:rPr>
              <w:t xml:space="preserve">15. Коньки </w:t>
            </w:r>
            <w:r>
              <w:rPr>
                <w:rFonts w:ascii="Times New Roman" w:hAnsi="Times New Roman"/>
                <w:b/>
                <w:lang w:eastAsia="en-US"/>
              </w:rPr>
              <w:t>RGX</w:t>
            </w:r>
            <w:r w:rsidRPr="009D3225">
              <w:rPr>
                <w:rFonts w:ascii="Times New Roman" w:hAnsi="Times New Roman"/>
                <w:b/>
                <w:lang w:val="ru-RU" w:eastAsia="en-US"/>
              </w:rPr>
              <w:t xml:space="preserve">-2.0 </w:t>
            </w:r>
            <w:r>
              <w:rPr>
                <w:rFonts w:ascii="Times New Roman" w:hAnsi="Times New Roman"/>
                <w:b/>
                <w:lang w:eastAsia="en-US"/>
              </w:rPr>
              <w:t>ICE</w:t>
            </w:r>
            <w:r w:rsidRPr="009D3225">
              <w:rPr>
                <w:rFonts w:ascii="Times New Roman" w:hAnsi="Times New Roman"/>
                <w:b/>
                <w:lang w:val="ru-RU" w:eastAsia="en-US"/>
              </w:rPr>
              <w:t xml:space="preserve"> </w:t>
            </w:r>
            <w:r>
              <w:rPr>
                <w:rFonts w:ascii="Times New Roman" w:hAnsi="Times New Roman"/>
                <w:b/>
                <w:lang w:eastAsia="en-US"/>
              </w:rPr>
              <w:t>Trake</w:t>
            </w:r>
            <w:r w:rsidRPr="009D3225">
              <w:rPr>
                <w:rFonts w:ascii="Times New Roman" w:hAnsi="Times New Roman"/>
                <w:b/>
                <w:lang w:val="ru-RU" w:eastAsia="en-US"/>
              </w:rPr>
              <w:t xml:space="preserve"> или эквивалент</w:t>
            </w:r>
          </w:p>
        </w:tc>
      </w:tr>
      <w:tr w:rsidR="00B0590B" w:rsidRPr="00391C29" w14:paraId="3FB96952" w14:textId="77777777" w:rsidTr="00AC26D8">
        <w:trPr>
          <w:trHeight w:val="345"/>
        </w:trPr>
        <w:tc>
          <w:tcPr>
            <w:tcW w:w="1402" w:type="pct"/>
          </w:tcPr>
          <w:p w14:paraId="37D0C755"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Характеристики</w:t>
            </w:r>
          </w:p>
        </w:tc>
        <w:tc>
          <w:tcPr>
            <w:tcW w:w="946" w:type="pct"/>
          </w:tcPr>
          <w:p w14:paraId="5F7BE610"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Дополнительные условия</w:t>
            </w:r>
          </w:p>
        </w:tc>
        <w:tc>
          <w:tcPr>
            <w:tcW w:w="720" w:type="pct"/>
          </w:tcPr>
          <w:p w14:paraId="2F35DA04"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Единица измерения</w:t>
            </w:r>
          </w:p>
        </w:tc>
        <w:tc>
          <w:tcPr>
            <w:tcW w:w="953" w:type="pct"/>
          </w:tcPr>
          <w:p w14:paraId="3FF99C00"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Адрес</w:t>
            </w:r>
          </w:p>
        </w:tc>
        <w:tc>
          <w:tcPr>
            <w:tcW w:w="979" w:type="pct"/>
          </w:tcPr>
          <w:p w14:paraId="65E28FF4"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Срок</w:t>
            </w:r>
          </w:p>
        </w:tc>
      </w:tr>
      <w:tr w:rsidR="00B0590B" w:rsidRPr="00391C29" w14:paraId="359B11F3" w14:textId="77777777" w:rsidTr="00AC26D8">
        <w:trPr>
          <w:trHeight w:val="2516"/>
        </w:trPr>
        <w:tc>
          <w:tcPr>
            <w:tcW w:w="1402" w:type="pct"/>
          </w:tcPr>
          <w:p w14:paraId="470A34EC"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Половой признак: Мужские.</w:t>
            </w:r>
          </w:p>
          <w:p w14:paraId="6D9D1C2C"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Материал изготовления ботинка: Пластик. </w:t>
            </w:r>
          </w:p>
          <w:p w14:paraId="3F4EA70A"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Материалы внутренней отделки ботинка: Синтетические.</w:t>
            </w:r>
          </w:p>
          <w:p w14:paraId="476B0991"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Раздвижные: Нет. </w:t>
            </w:r>
          </w:p>
          <w:p w14:paraId="705ADED5"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Сменные лезвия: Нет.</w:t>
            </w:r>
          </w:p>
          <w:p w14:paraId="69238571"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Тип стали лезвий: Нержавеющая сталь.</w:t>
            </w:r>
          </w:p>
          <w:p w14:paraId="12C327D4"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Тип фиксации: Шнурки. </w:t>
            </w:r>
          </w:p>
          <w:p w14:paraId="63DBB972"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Штихмассовый размер: 43.</w:t>
            </w:r>
          </w:p>
        </w:tc>
        <w:tc>
          <w:tcPr>
            <w:tcW w:w="946" w:type="pct"/>
            <w:vAlign w:val="center"/>
          </w:tcPr>
          <w:p w14:paraId="7F66248D"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 xml:space="preserve">Способ поставки товара: </w:t>
            </w:r>
          </w:p>
          <w:p w14:paraId="0C9522C5"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По заявке Заказчика.</w:t>
            </w:r>
          </w:p>
        </w:tc>
        <w:tc>
          <w:tcPr>
            <w:tcW w:w="720" w:type="pct"/>
            <w:vAlign w:val="center"/>
          </w:tcPr>
          <w:p w14:paraId="5063A89F" w14:textId="77777777" w:rsidR="00B0590B" w:rsidRPr="00391C29" w:rsidRDefault="00B0590B" w:rsidP="005C6E95">
            <w:pPr>
              <w:suppressAutoHyphens w:val="0"/>
              <w:jc w:val="center"/>
              <w:rPr>
                <w:rFonts w:ascii="Times New Roman" w:hAnsi="Times New Roman"/>
                <w:lang w:eastAsia="en-US"/>
              </w:rPr>
            </w:pPr>
            <w:r w:rsidRPr="00391C29">
              <w:rPr>
                <w:rFonts w:ascii="Times New Roman" w:hAnsi="Times New Roman"/>
                <w:lang w:eastAsia="en-US"/>
              </w:rPr>
              <w:t>Пара (2 шт.)</w:t>
            </w:r>
          </w:p>
        </w:tc>
        <w:tc>
          <w:tcPr>
            <w:tcW w:w="953" w:type="pct"/>
            <w:vAlign w:val="center"/>
          </w:tcPr>
          <w:p w14:paraId="1A48B96D"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г. Москва, Троицкий административный округ, Краснопахорский район, улица Лиозновой, «Кинопарк».</w:t>
            </w:r>
          </w:p>
        </w:tc>
        <w:tc>
          <w:tcPr>
            <w:tcW w:w="979" w:type="pct"/>
            <w:vAlign w:val="center"/>
          </w:tcPr>
          <w:p w14:paraId="72FE4005" w14:textId="77777777" w:rsidR="00B1517C" w:rsidRDefault="00B1517C" w:rsidP="00B1517C">
            <w:pPr>
              <w:suppressAutoHyphens w:val="0"/>
              <w:jc w:val="center"/>
              <w:rPr>
                <w:rFonts w:ascii="Times New Roman" w:hAnsi="Times New Roman"/>
                <w:lang w:val="ru-RU" w:eastAsia="en-US"/>
              </w:rPr>
            </w:pPr>
            <w:r>
              <w:rPr>
                <w:rFonts w:ascii="Times New Roman" w:hAnsi="Times New Roman"/>
                <w:lang w:val="ru-RU" w:eastAsia="en-US"/>
              </w:rPr>
              <w:t>Заявка может быть подана Заказчиком c 1-го по 135-й календарный день c даты заключения договора.</w:t>
            </w:r>
          </w:p>
          <w:p w14:paraId="1EEAED37" w14:textId="77777777" w:rsidR="00B0590B" w:rsidRPr="00391C29" w:rsidRDefault="00B1517C" w:rsidP="00B1517C">
            <w:pPr>
              <w:suppressAutoHyphens w:val="0"/>
              <w:jc w:val="center"/>
              <w:rPr>
                <w:rFonts w:ascii="Times New Roman" w:hAnsi="Times New Roman"/>
                <w:lang w:val="ru-RU" w:eastAsia="en-US"/>
              </w:rPr>
            </w:pPr>
            <w:r>
              <w:rPr>
                <w:rFonts w:ascii="Times New Roman" w:hAnsi="Times New Roman"/>
                <w:lang w:val="ru-RU" w:eastAsia="en-US"/>
              </w:rPr>
              <w:t>Срок поставки Товара Поставщиком - в течение 10 (десяти) календарных дней с момента поступления заявки Заказчика.</w:t>
            </w:r>
          </w:p>
        </w:tc>
      </w:tr>
      <w:tr w:rsidR="00B0590B" w:rsidRPr="00391C29" w14:paraId="0D1480CF" w14:textId="77777777" w:rsidTr="005C6E95">
        <w:trPr>
          <w:trHeight w:val="338"/>
        </w:trPr>
        <w:tc>
          <w:tcPr>
            <w:tcW w:w="5000" w:type="pct"/>
            <w:gridSpan w:val="5"/>
          </w:tcPr>
          <w:p w14:paraId="190C6F3F" w14:textId="77777777" w:rsidR="00B0590B" w:rsidRPr="009D3225" w:rsidRDefault="00B0590B" w:rsidP="005C6E95">
            <w:pPr>
              <w:suppressAutoHyphens w:val="0"/>
              <w:rPr>
                <w:rFonts w:ascii="Times New Roman" w:hAnsi="Times New Roman"/>
                <w:b/>
                <w:lang w:val="ru-RU" w:eastAsia="en-US"/>
              </w:rPr>
            </w:pPr>
            <w:r w:rsidRPr="009D3225">
              <w:rPr>
                <w:rFonts w:ascii="Times New Roman" w:hAnsi="Times New Roman"/>
                <w:b/>
                <w:lang w:val="ru-RU" w:eastAsia="en-US"/>
              </w:rPr>
              <w:t xml:space="preserve">16. Коньки </w:t>
            </w:r>
            <w:r>
              <w:rPr>
                <w:rFonts w:ascii="Times New Roman" w:hAnsi="Times New Roman"/>
                <w:b/>
                <w:lang w:eastAsia="en-US"/>
              </w:rPr>
              <w:t>RGX</w:t>
            </w:r>
            <w:r w:rsidRPr="009D3225">
              <w:rPr>
                <w:rFonts w:ascii="Times New Roman" w:hAnsi="Times New Roman"/>
                <w:b/>
                <w:lang w:val="ru-RU" w:eastAsia="en-US"/>
              </w:rPr>
              <w:t xml:space="preserve">-2.0 </w:t>
            </w:r>
            <w:r>
              <w:rPr>
                <w:rFonts w:ascii="Times New Roman" w:hAnsi="Times New Roman"/>
                <w:b/>
                <w:lang w:eastAsia="en-US"/>
              </w:rPr>
              <w:t>ICE</w:t>
            </w:r>
            <w:r w:rsidRPr="009D3225">
              <w:rPr>
                <w:rFonts w:ascii="Times New Roman" w:hAnsi="Times New Roman"/>
                <w:b/>
                <w:lang w:val="ru-RU" w:eastAsia="en-US"/>
              </w:rPr>
              <w:t xml:space="preserve"> </w:t>
            </w:r>
            <w:r>
              <w:rPr>
                <w:rFonts w:ascii="Times New Roman" w:hAnsi="Times New Roman"/>
                <w:b/>
                <w:lang w:eastAsia="en-US"/>
              </w:rPr>
              <w:t>Trake</w:t>
            </w:r>
            <w:r w:rsidRPr="009D3225">
              <w:rPr>
                <w:rFonts w:ascii="Times New Roman" w:hAnsi="Times New Roman"/>
                <w:b/>
                <w:lang w:val="ru-RU" w:eastAsia="en-US"/>
              </w:rPr>
              <w:t xml:space="preserve"> или эквивалент</w:t>
            </w:r>
          </w:p>
        </w:tc>
      </w:tr>
      <w:tr w:rsidR="00B0590B" w:rsidRPr="00391C29" w14:paraId="4758B3A9" w14:textId="77777777" w:rsidTr="00AC26D8">
        <w:trPr>
          <w:trHeight w:val="345"/>
        </w:trPr>
        <w:tc>
          <w:tcPr>
            <w:tcW w:w="1402" w:type="pct"/>
          </w:tcPr>
          <w:p w14:paraId="669E2C29"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Характеристики</w:t>
            </w:r>
          </w:p>
        </w:tc>
        <w:tc>
          <w:tcPr>
            <w:tcW w:w="946" w:type="pct"/>
          </w:tcPr>
          <w:p w14:paraId="5D110C1E"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Дополнительные условия</w:t>
            </w:r>
          </w:p>
        </w:tc>
        <w:tc>
          <w:tcPr>
            <w:tcW w:w="720" w:type="pct"/>
          </w:tcPr>
          <w:p w14:paraId="720AB1F6"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Единица измерения</w:t>
            </w:r>
          </w:p>
        </w:tc>
        <w:tc>
          <w:tcPr>
            <w:tcW w:w="953" w:type="pct"/>
          </w:tcPr>
          <w:p w14:paraId="1F5A2D1F"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Адрес</w:t>
            </w:r>
          </w:p>
        </w:tc>
        <w:tc>
          <w:tcPr>
            <w:tcW w:w="979" w:type="pct"/>
          </w:tcPr>
          <w:p w14:paraId="6181B063"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Срок</w:t>
            </w:r>
          </w:p>
        </w:tc>
      </w:tr>
      <w:tr w:rsidR="00B0590B" w:rsidRPr="00391C29" w14:paraId="508D519B" w14:textId="77777777" w:rsidTr="00AC26D8">
        <w:trPr>
          <w:trHeight w:val="2516"/>
        </w:trPr>
        <w:tc>
          <w:tcPr>
            <w:tcW w:w="1402" w:type="pct"/>
          </w:tcPr>
          <w:p w14:paraId="30F1313D"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Половой признак: Мужские.</w:t>
            </w:r>
          </w:p>
          <w:p w14:paraId="2FFAB8A5"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Материал изготовления ботинка: Пластик. </w:t>
            </w:r>
          </w:p>
          <w:p w14:paraId="408A505B"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Материалы внутренней отделки ботинка: Синтетические.</w:t>
            </w:r>
          </w:p>
          <w:p w14:paraId="153998AA"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Раздвижные: Нет. </w:t>
            </w:r>
          </w:p>
          <w:p w14:paraId="5DA270EC"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Сменные лезвия: Нет.</w:t>
            </w:r>
          </w:p>
          <w:p w14:paraId="3BD2EC4B"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Тип стали лезвий: Нержавеющая сталь.</w:t>
            </w:r>
          </w:p>
          <w:p w14:paraId="25BFDBEE"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Тип фиксации: Шнурки. </w:t>
            </w:r>
          </w:p>
          <w:p w14:paraId="4C64F567"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Штихмассовый размер: 44.</w:t>
            </w:r>
          </w:p>
        </w:tc>
        <w:tc>
          <w:tcPr>
            <w:tcW w:w="946" w:type="pct"/>
            <w:vAlign w:val="center"/>
          </w:tcPr>
          <w:p w14:paraId="5827563F"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 xml:space="preserve">Способ поставки товара: </w:t>
            </w:r>
          </w:p>
          <w:p w14:paraId="782482F4"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По заявке Заказчика.</w:t>
            </w:r>
          </w:p>
        </w:tc>
        <w:tc>
          <w:tcPr>
            <w:tcW w:w="720" w:type="pct"/>
            <w:vAlign w:val="center"/>
          </w:tcPr>
          <w:p w14:paraId="2BC0C334" w14:textId="77777777" w:rsidR="00B0590B" w:rsidRPr="00391C29" w:rsidRDefault="00B0590B" w:rsidP="005C6E95">
            <w:pPr>
              <w:suppressAutoHyphens w:val="0"/>
              <w:jc w:val="center"/>
              <w:rPr>
                <w:rFonts w:ascii="Times New Roman" w:hAnsi="Times New Roman"/>
                <w:lang w:eastAsia="en-US"/>
              </w:rPr>
            </w:pPr>
            <w:r w:rsidRPr="00391C29">
              <w:rPr>
                <w:rFonts w:ascii="Times New Roman" w:hAnsi="Times New Roman"/>
                <w:lang w:eastAsia="en-US"/>
              </w:rPr>
              <w:t>Пара (2 шт.)</w:t>
            </w:r>
          </w:p>
        </w:tc>
        <w:tc>
          <w:tcPr>
            <w:tcW w:w="953" w:type="pct"/>
            <w:vAlign w:val="center"/>
          </w:tcPr>
          <w:p w14:paraId="1D0D5F69"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г. Москва, Троицкий административный округ, Краснопахорский район, улица Лиозновой, «Кинопарк».</w:t>
            </w:r>
          </w:p>
        </w:tc>
        <w:tc>
          <w:tcPr>
            <w:tcW w:w="979" w:type="pct"/>
            <w:vAlign w:val="center"/>
          </w:tcPr>
          <w:p w14:paraId="2511F77E" w14:textId="77777777" w:rsidR="00B1517C" w:rsidRDefault="00B1517C" w:rsidP="00B1517C">
            <w:pPr>
              <w:suppressAutoHyphens w:val="0"/>
              <w:jc w:val="center"/>
              <w:rPr>
                <w:rFonts w:ascii="Times New Roman" w:hAnsi="Times New Roman"/>
                <w:lang w:val="ru-RU" w:eastAsia="en-US"/>
              </w:rPr>
            </w:pPr>
            <w:r>
              <w:rPr>
                <w:rFonts w:ascii="Times New Roman" w:hAnsi="Times New Roman"/>
                <w:lang w:val="ru-RU" w:eastAsia="en-US"/>
              </w:rPr>
              <w:t>Заявка может быть подана Заказчиком c 1-го по 135-й календарный день c даты заключения договора.</w:t>
            </w:r>
          </w:p>
          <w:p w14:paraId="3D506707" w14:textId="77777777" w:rsidR="00B0590B" w:rsidRPr="00391C29" w:rsidRDefault="00B1517C" w:rsidP="00B1517C">
            <w:pPr>
              <w:suppressAutoHyphens w:val="0"/>
              <w:jc w:val="center"/>
              <w:rPr>
                <w:rFonts w:ascii="Times New Roman" w:hAnsi="Times New Roman"/>
                <w:lang w:val="ru-RU" w:eastAsia="en-US"/>
              </w:rPr>
            </w:pPr>
            <w:r>
              <w:rPr>
                <w:rFonts w:ascii="Times New Roman" w:hAnsi="Times New Roman"/>
                <w:lang w:val="ru-RU" w:eastAsia="en-US"/>
              </w:rPr>
              <w:t>Срок поставки Товара Поставщиком - в течение 10 (десяти) календарных дней с момента поступления заявки Заказчика.</w:t>
            </w:r>
          </w:p>
        </w:tc>
      </w:tr>
      <w:tr w:rsidR="00B0590B" w:rsidRPr="00391C29" w14:paraId="56D00A7D" w14:textId="77777777" w:rsidTr="005C6E95">
        <w:trPr>
          <w:trHeight w:val="338"/>
        </w:trPr>
        <w:tc>
          <w:tcPr>
            <w:tcW w:w="5000" w:type="pct"/>
            <w:gridSpan w:val="5"/>
          </w:tcPr>
          <w:p w14:paraId="58808DE2" w14:textId="77777777" w:rsidR="00B0590B" w:rsidRPr="009D3225" w:rsidRDefault="00B0590B" w:rsidP="005C6E95">
            <w:pPr>
              <w:suppressAutoHyphens w:val="0"/>
              <w:rPr>
                <w:rFonts w:ascii="Times New Roman" w:hAnsi="Times New Roman"/>
                <w:b/>
                <w:lang w:val="ru-RU" w:eastAsia="en-US"/>
              </w:rPr>
            </w:pPr>
            <w:r w:rsidRPr="009D3225">
              <w:rPr>
                <w:rFonts w:ascii="Times New Roman" w:hAnsi="Times New Roman"/>
                <w:b/>
                <w:lang w:val="ru-RU" w:eastAsia="en-US"/>
              </w:rPr>
              <w:lastRenderedPageBreak/>
              <w:t xml:space="preserve">17. Коньки </w:t>
            </w:r>
            <w:r>
              <w:rPr>
                <w:rFonts w:ascii="Times New Roman" w:hAnsi="Times New Roman"/>
                <w:b/>
                <w:lang w:eastAsia="en-US"/>
              </w:rPr>
              <w:t>RGX</w:t>
            </w:r>
            <w:r w:rsidRPr="009D3225">
              <w:rPr>
                <w:rFonts w:ascii="Times New Roman" w:hAnsi="Times New Roman"/>
                <w:b/>
                <w:lang w:val="ru-RU" w:eastAsia="en-US"/>
              </w:rPr>
              <w:t xml:space="preserve">-2.0 </w:t>
            </w:r>
            <w:r>
              <w:rPr>
                <w:rFonts w:ascii="Times New Roman" w:hAnsi="Times New Roman"/>
                <w:b/>
                <w:lang w:eastAsia="en-US"/>
              </w:rPr>
              <w:t>ICE</w:t>
            </w:r>
            <w:r w:rsidRPr="009D3225">
              <w:rPr>
                <w:rFonts w:ascii="Times New Roman" w:hAnsi="Times New Roman"/>
                <w:b/>
                <w:lang w:val="ru-RU" w:eastAsia="en-US"/>
              </w:rPr>
              <w:t xml:space="preserve"> </w:t>
            </w:r>
            <w:r>
              <w:rPr>
                <w:rFonts w:ascii="Times New Roman" w:hAnsi="Times New Roman"/>
                <w:b/>
                <w:lang w:eastAsia="en-US"/>
              </w:rPr>
              <w:t>Trake</w:t>
            </w:r>
            <w:r w:rsidRPr="009D3225">
              <w:rPr>
                <w:rFonts w:ascii="Times New Roman" w:hAnsi="Times New Roman"/>
                <w:b/>
                <w:lang w:val="ru-RU" w:eastAsia="en-US"/>
              </w:rPr>
              <w:t xml:space="preserve"> или эквивалент</w:t>
            </w:r>
          </w:p>
        </w:tc>
      </w:tr>
      <w:tr w:rsidR="00B0590B" w:rsidRPr="00391C29" w14:paraId="45BE5473" w14:textId="77777777" w:rsidTr="00AC26D8">
        <w:trPr>
          <w:trHeight w:val="345"/>
        </w:trPr>
        <w:tc>
          <w:tcPr>
            <w:tcW w:w="1402" w:type="pct"/>
          </w:tcPr>
          <w:p w14:paraId="062F5320"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Характеристики</w:t>
            </w:r>
          </w:p>
        </w:tc>
        <w:tc>
          <w:tcPr>
            <w:tcW w:w="946" w:type="pct"/>
          </w:tcPr>
          <w:p w14:paraId="6094B3D0"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Дополнительные условия</w:t>
            </w:r>
          </w:p>
        </w:tc>
        <w:tc>
          <w:tcPr>
            <w:tcW w:w="720" w:type="pct"/>
          </w:tcPr>
          <w:p w14:paraId="43C30D73"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Единица измерения</w:t>
            </w:r>
          </w:p>
        </w:tc>
        <w:tc>
          <w:tcPr>
            <w:tcW w:w="953" w:type="pct"/>
          </w:tcPr>
          <w:p w14:paraId="2CE7DB48"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Адрес</w:t>
            </w:r>
          </w:p>
        </w:tc>
        <w:tc>
          <w:tcPr>
            <w:tcW w:w="979" w:type="pct"/>
          </w:tcPr>
          <w:p w14:paraId="55D41F37"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Срок</w:t>
            </w:r>
          </w:p>
        </w:tc>
      </w:tr>
      <w:tr w:rsidR="00B0590B" w:rsidRPr="00391C29" w14:paraId="66CFDD03" w14:textId="77777777" w:rsidTr="00AC26D8">
        <w:trPr>
          <w:trHeight w:val="2516"/>
        </w:trPr>
        <w:tc>
          <w:tcPr>
            <w:tcW w:w="1402" w:type="pct"/>
          </w:tcPr>
          <w:p w14:paraId="31BAA6F4"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Половой признак: Мужские.</w:t>
            </w:r>
          </w:p>
          <w:p w14:paraId="60A3BD0C"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Материал изготовления ботинка: Пластик. </w:t>
            </w:r>
          </w:p>
          <w:p w14:paraId="04987078"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Материалы внутренней отделки ботинка: Синтетические.</w:t>
            </w:r>
          </w:p>
          <w:p w14:paraId="671F6FC7"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Раздвижные: Нет. </w:t>
            </w:r>
          </w:p>
          <w:p w14:paraId="3C100A5F"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Сменные лезвия: Нет.</w:t>
            </w:r>
          </w:p>
          <w:p w14:paraId="4E6AB9A0"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Тип стали лезвий: Нержавеющая сталь.</w:t>
            </w:r>
          </w:p>
          <w:p w14:paraId="6F60042B"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Тип фиксации: Шнурки. </w:t>
            </w:r>
          </w:p>
          <w:p w14:paraId="518CC5AE"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Штихмассовый размер: 45.</w:t>
            </w:r>
          </w:p>
        </w:tc>
        <w:tc>
          <w:tcPr>
            <w:tcW w:w="946" w:type="pct"/>
            <w:vAlign w:val="center"/>
          </w:tcPr>
          <w:p w14:paraId="208878F5"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 xml:space="preserve">Способ поставки товара: </w:t>
            </w:r>
          </w:p>
          <w:p w14:paraId="2E951331"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По заявке Заказчика.</w:t>
            </w:r>
          </w:p>
        </w:tc>
        <w:tc>
          <w:tcPr>
            <w:tcW w:w="720" w:type="pct"/>
            <w:vAlign w:val="center"/>
          </w:tcPr>
          <w:p w14:paraId="280DFD84" w14:textId="77777777" w:rsidR="00B0590B" w:rsidRPr="00391C29" w:rsidRDefault="00B0590B" w:rsidP="005C6E95">
            <w:pPr>
              <w:suppressAutoHyphens w:val="0"/>
              <w:jc w:val="center"/>
              <w:rPr>
                <w:rFonts w:ascii="Times New Roman" w:hAnsi="Times New Roman"/>
                <w:lang w:eastAsia="en-US"/>
              </w:rPr>
            </w:pPr>
            <w:r w:rsidRPr="00391C29">
              <w:rPr>
                <w:rFonts w:ascii="Times New Roman" w:hAnsi="Times New Roman"/>
                <w:lang w:eastAsia="en-US"/>
              </w:rPr>
              <w:t>Пара (2 шт.)</w:t>
            </w:r>
          </w:p>
        </w:tc>
        <w:tc>
          <w:tcPr>
            <w:tcW w:w="953" w:type="pct"/>
            <w:vAlign w:val="center"/>
          </w:tcPr>
          <w:p w14:paraId="3BC38C11"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г. Москва, Троицкий административный округ, Краснопахорский район, улица Лиозновой, «Кинопарк».</w:t>
            </w:r>
          </w:p>
        </w:tc>
        <w:tc>
          <w:tcPr>
            <w:tcW w:w="979" w:type="pct"/>
            <w:vAlign w:val="center"/>
          </w:tcPr>
          <w:p w14:paraId="57E13D38" w14:textId="77777777" w:rsidR="00B1517C" w:rsidRDefault="00B1517C" w:rsidP="00B1517C">
            <w:pPr>
              <w:suppressAutoHyphens w:val="0"/>
              <w:jc w:val="center"/>
              <w:rPr>
                <w:rFonts w:ascii="Times New Roman" w:hAnsi="Times New Roman"/>
                <w:lang w:val="ru-RU" w:eastAsia="en-US"/>
              </w:rPr>
            </w:pPr>
            <w:r>
              <w:rPr>
                <w:rFonts w:ascii="Times New Roman" w:hAnsi="Times New Roman"/>
                <w:lang w:val="ru-RU" w:eastAsia="en-US"/>
              </w:rPr>
              <w:t>Заявка может быть подана Заказчиком c 1-го по 135-й календарный день c даты заключения договора.</w:t>
            </w:r>
          </w:p>
          <w:p w14:paraId="76F66D66" w14:textId="77777777" w:rsidR="00B0590B" w:rsidRPr="00391C29" w:rsidRDefault="00B1517C" w:rsidP="00B1517C">
            <w:pPr>
              <w:suppressAutoHyphens w:val="0"/>
              <w:jc w:val="center"/>
              <w:rPr>
                <w:rFonts w:ascii="Times New Roman" w:hAnsi="Times New Roman"/>
                <w:lang w:val="ru-RU" w:eastAsia="en-US"/>
              </w:rPr>
            </w:pPr>
            <w:r>
              <w:rPr>
                <w:rFonts w:ascii="Times New Roman" w:hAnsi="Times New Roman"/>
                <w:lang w:val="ru-RU" w:eastAsia="en-US"/>
              </w:rPr>
              <w:t>Срок поставки Товара Поставщиком - в течение 10 (десяти) календарных дней с момента поступления заявки Заказчика.</w:t>
            </w:r>
          </w:p>
        </w:tc>
      </w:tr>
      <w:tr w:rsidR="00B0590B" w:rsidRPr="00391C29" w14:paraId="7B17D837" w14:textId="77777777" w:rsidTr="005C6E95">
        <w:trPr>
          <w:trHeight w:val="338"/>
        </w:trPr>
        <w:tc>
          <w:tcPr>
            <w:tcW w:w="5000" w:type="pct"/>
            <w:gridSpan w:val="5"/>
          </w:tcPr>
          <w:p w14:paraId="4F5E98C7" w14:textId="77777777" w:rsidR="00B0590B" w:rsidRPr="009D3225" w:rsidRDefault="00B0590B" w:rsidP="005C6E95">
            <w:pPr>
              <w:suppressAutoHyphens w:val="0"/>
              <w:rPr>
                <w:rFonts w:ascii="Times New Roman" w:hAnsi="Times New Roman"/>
                <w:b/>
                <w:lang w:val="ru-RU" w:eastAsia="en-US"/>
              </w:rPr>
            </w:pPr>
            <w:r w:rsidRPr="009D3225">
              <w:rPr>
                <w:rFonts w:ascii="Times New Roman" w:hAnsi="Times New Roman"/>
                <w:b/>
                <w:lang w:val="ru-RU" w:eastAsia="en-US"/>
              </w:rPr>
              <w:t xml:space="preserve">18. Коньки </w:t>
            </w:r>
            <w:r>
              <w:rPr>
                <w:rFonts w:ascii="Times New Roman" w:hAnsi="Times New Roman"/>
                <w:b/>
                <w:lang w:eastAsia="en-US"/>
              </w:rPr>
              <w:t>RGX</w:t>
            </w:r>
            <w:r w:rsidRPr="009D3225">
              <w:rPr>
                <w:rFonts w:ascii="Times New Roman" w:hAnsi="Times New Roman"/>
                <w:b/>
                <w:lang w:val="ru-RU" w:eastAsia="en-US"/>
              </w:rPr>
              <w:t xml:space="preserve">-2.0 </w:t>
            </w:r>
            <w:r>
              <w:rPr>
                <w:rFonts w:ascii="Times New Roman" w:hAnsi="Times New Roman"/>
                <w:b/>
                <w:lang w:eastAsia="en-US"/>
              </w:rPr>
              <w:t>ICE</w:t>
            </w:r>
            <w:r w:rsidRPr="009D3225">
              <w:rPr>
                <w:rFonts w:ascii="Times New Roman" w:hAnsi="Times New Roman"/>
                <w:b/>
                <w:lang w:val="ru-RU" w:eastAsia="en-US"/>
              </w:rPr>
              <w:t xml:space="preserve"> </w:t>
            </w:r>
            <w:r>
              <w:rPr>
                <w:rFonts w:ascii="Times New Roman" w:hAnsi="Times New Roman"/>
                <w:b/>
                <w:lang w:eastAsia="en-US"/>
              </w:rPr>
              <w:t>Trake</w:t>
            </w:r>
            <w:r w:rsidRPr="009D3225">
              <w:rPr>
                <w:rFonts w:ascii="Times New Roman" w:hAnsi="Times New Roman"/>
                <w:b/>
                <w:lang w:val="ru-RU" w:eastAsia="en-US"/>
              </w:rPr>
              <w:t xml:space="preserve"> или эквивалент</w:t>
            </w:r>
          </w:p>
        </w:tc>
      </w:tr>
      <w:tr w:rsidR="00B0590B" w:rsidRPr="00391C29" w14:paraId="4EA8FA55" w14:textId="77777777" w:rsidTr="00AC26D8">
        <w:trPr>
          <w:trHeight w:val="345"/>
        </w:trPr>
        <w:tc>
          <w:tcPr>
            <w:tcW w:w="1402" w:type="pct"/>
          </w:tcPr>
          <w:p w14:paraId="5CCEB296"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Характеристики</w:t>
            </w:r>
          </w:p>
        </w:tc>
        <w:tc>
          <w:tcPr>
            <w:tcW w:w="946" w:type="pct"/>
          </w:tcPr>
          <w:p w14:paraId="00A60108"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Дополнительные условия</w:t>
            </w:r>
          </w:p>
        </w:tc>
        <w:tc>
          <w:tcPr>
            <w:tcW w:w="720" w:type="pct"/>
          </w:tcPr>
          <w:p w14:paraId="7B824FE4"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Единица измерения</w:t>
            </w:r>
          </w:p>
        </w:tc>
        <w:tc>
          <w:tcPr>
            <w:tcW w:w="953" w:type="pct"/>
          </w:tcPr>
          <w:p w14:paraId="513FE2AD"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Адрес</w:t>
            </w:r>
          </w:p>
        </w:tc>
        <w:tc>
          <w:tcPr>
            <w:tcW w:w="979" w:type="pct"/>
          </w:tcPr>
          <w:p w14:paraId="1AE7EE2D"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Срок</w:t>
            </w:r>
          </w:p>
        </w:tc>
      </w:tr>
      <w:tr w:rsidR="00B0590B" w:rsidRPr="00391C29" w14:paraId="01913AB5" w14:textId="77777777" w:rsidTr="00AC26D8">
        <w:trPr>
          <w:trHeight w:val="2516"/>
        </w:trPr>
        <w:tc>
          <w:tcPr>
            <w:tcW w:w="1402" w:type="pct"/>
          </w:tcPr>
          <w:p w14:paraId="43985B61"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Половой признак: Мужские.</w:t>
            </w:r>
          </w:p>
          <w:p w14:paraId="46F68389"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Материал изготовления ботинка: Пластик. </w:t>
            </w:r>
          </w:p>
          <w:p w14:paraId="7A20FCCD"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Материалы внутренней отделки ботинка: Синтетические.</w:t>
            </w:r>
          </w:p>
          <w:p w14:paraId="5E8F431A"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Раздвижные: Нет. </w:t>
            </w:r>
          </w:p>
          <w:p w14:paraId="390E1563"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Сменные лезвия: Нет.</w:t>
            </w:r>
          </w:p>
          <w:p w14:paraId="6C5741BE"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Тип стали лезвий: Нержавеющая сталь.</w:t>
            </w:r>
          </w:p>
          <w:p w14:paraId="6A81FA80"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Тип фиксации: Шнурки. </w:t>
            </w:r>
          </w:p>
          <w:p w14:paraId="1773F0AC"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Штихмассовый размер: 46.</w:t>
            </w:r>
          </w:p>
        </w:tc>
        <w:tc>
          <w:tcPr>
            <w:tcW w:w="946" w:type="pct"/>
            <w:vAlign w:val="center"/>
          </w:tcPr>
          <w:p w14:paraId="55E4A6BD"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 xml:space="preserve">Способ поставки товара: </w:t>
            </w:r>
          </w:p>
          <w:p w14:paraId="3FDD799A"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По заявке Заказчика.</w:t>
            </w:r>
          </w:p>
        </w:tc>
        <w:tc>
          <w:tcPr>
            <w:tcW w:w="720" w:type="pct"/>
            <w:vAlign w:val="center"/>
          </w:tcPr>
          <w:p w14:paraId="2E8ED3BA" w14:textId="77777777" w:rsidR="00B0590B" w:rsidRPr="00391C29" w:rsidRDefault="00B0590B" w:rsidP="005C6E95">
            <w:pPr>
              <w:suppressAutoHyphens w:val="0"/>
              <w:jc w:val="center"/>
              <w:rPr>
                <w:rFonts w:ascii="Times New Roman" w:hAnsi="Times New Roman"/>
                <w:lang w:eastAsia="en-US"/>
              </w:rPr>
            </w:pPr>
            <w:r w:rsidRPr="00391C29">
              <w:rPr>
                <w:rFonts w:ascii="Times New Roman" w:hAnsi="Times New Roman"/>
                <w:lang w:eastAsia="en-US"/>
              </w:rPr>
              <w:t>Пара (2 шт.)</w:t>
            </w:r>
          </w:p>
        </w:tc>
        <w:tc>
          <w:tcPr>
            <w:tcW w:w="953" w:type="pct"/>
            <w:vAlign w:val="center"/>
          </w:tcPr>
          <w:p w14:paraId="385D44B0"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г. Москва, Троицкий административный округ, Краснопахорский район, улица Лиозновой, «Кинопарк».</w:t>
            </w:r>
          </w:p>
        </w:tc>
        <w:tc>
          <w:tcPr>
            <w:tcW w:w="979" w:type="pct"/>
            <w:vAlign w:val="center"/>
          </w:tcPr>
          <w:p w14:paraId="6D20DDAA" w14:textId="77777777" w:rsidR="00B1517C" w:rsidRDefault="00B1517C" w:rsidP="00B1517C">
            <w:pPr>
              <w:suppressAutoHyphens w:val="0"/>
              <w:jc w:val="center"/>
              <w:rPr>
                <w:rFonts w:ascii="Times New Roman" w:hAnsi="Times New Roman"/>
                <w:lang w:val="ru-RU" w:eastAsia="en-US"/>
              </w:rPr>
            </w:pPr>
            <w:r>
              <w:rPr>
                <w:rFonts w:ascii="Times New Roman" w:hAnsi="Times New Roman"/>
                <w:lang w:val="ru-RU" w:eastAsia="en-US"/>
              </w:rPr>
              <w:t>Заявка может быть подана Заказчиком c 1-го по 135-й календарный день c даты заключения договора.</w:t>
            </w:r>
          </w:p>
          <w:p w14:paraId="20E4B8C6" w14:textId="77777777" w:rsidR="00B0590B" w:rsidRPr="00391C29" w:rsidRDefault="00B1517C" w:rsidP="00B1517C">
            <w:pPr>
              <w:suppressAutoHyphens w:val="0"/>
              <w:jc w:val="center"/>
              <w:rPr>
                <w:rFonts w:ascii="Times New Roman" w:hAnsi="Times New Roman"/>
                <w:lang w:val="ru-RU" w:eastAsia="en-US"/>
              </w:rPr>
            </w:pPr>
            <w:r>
              <w:rPr>
                <w:rFonts w:ascii="Times New Roman" w:hAnsi="Times New Roman"/>
                <w:lang w:val="ru-RU" w:eastAsia="en-US"/>
              </w:rPr>
              <w:t>Срок поставки Товара Поставщиком - в течение 10 (десяти) календарных дней с момента поступления заявки Заказчика.</w:t>
            </w:r>
          </w:p>
        </w:tc>
      </w:tr>
      <w:tr w:rsidR="00B0590B" w:rsidRPr="00391C29" w14:paraId="197308B9" w14:textId="77777777" w:rsidTr="005C6E95">
        <w:trPr>
          <w:trHeight w:val="71"/>
        </w:trPr>
        <w:tc>
          <w:tcPr>
            <w:tcW w:w="5000" w:type="pct"/>
            <w:gridSpan w:val="5"/>
          </w:tcPr>
          <w:p w14:paraId="3B85DCC3" w14:textId="77777777" w:rsidR="00B0590B" w:rsidRPr="009D3225" w:rsidRDefault="00B0590B" w:rsidP="005C6E95">
            <w:pPr>
              <w:suppressAutoHyphens w:val="0"/>
              <w:rPr>
                <w:rFonts w:ascii="Times New Roman" w:hAnsi="Times New Roman"/>
                <w:b/>
                <w:lang w:val="ru-RU" w:eastAsia="en-US"/>
              </w:rPr>
            </w:pPr>
            <w:r w:rsidRPr="009D3225">
              <w:rPr>
                <w:rFonts w:ascii="Times New Roman" w:hAnsi="Times New Roman"/>
                <w:b/>
                <w:lang w:val="ru-RU" w:eastAsia="en-US"/>
              </w:rPr>
              <w:t xml:space="preserve">19. Коньки </w:t>
            </w:r>
            <w:r w:rsidRPr="00826B26">
              <w:rPr>
                <w:rFonts w:ascii="Times New Roman" w:hAnsi="Times New Roman"/>
                <w:b/>
                <w:lang w:eastAsia="en-US"/>
              </w:rPr>
              <w:t>RGX</w:t>
            </w:r>
            <w:r w:rsidRPr="00826B26">
              <w:rPr>
                <w:rFonts w:ascii="Times New Roman" w:hAnsi="Times New Roman"/>
                <w:b/>
                <w:lang w:val="ru-RU" w:eastAsia="en-US"/>
              </w:rPr>
              <w:t xml:space="preserve"> </w:t>
            </w:r>
            <w:r w:rsidRPr="00826B26">
              <w:rPr>
                <w:rFonts w:ascii="Times New Roman" w:hAnsi="Times New Roman"/>
                <w:b/>
                <w:lang w:eastAsia="en-US"/>
              </w:rPr>
              <w:t>Rental</w:t>
            </w:r>
            <w:r w:rsidRPr="00826B26">
              <w:rPr>
                <w:rFonts w:ascii="Times New Roman" w:hAnsi="Times New Roman"/>
                <w:b/>
                <w:lang w:val="ru-RU" w:eastAsia="en-US"/>
              </w:rPr>
              <w:t xml:space="preserve"> </w:t>
            </w:r>
            <w:r w:rsidRPr="00826B26">
              <w:rPr>
                <w:rFonts w:ascii="Times New Roman" w:hAnsi="Times New Roman"/>
                <w:b/>
                <w:lang w:eastAsia="en-US"/>
              </w:rPr>
              <w:t>II</w:t>
            </w:r>
            <w:r w:rsidRPr="00826B26">
              <w:rPr>
                <w:rFonts w:ascii="Times New Roman" w:hAnsi="Times New Roman"/>
                <w:b/>
                <w:lang w:val="ru-RU" w:eastAsia="en-US"/>
              </w:rPr>
              <w:t xml:space="preserve"> </w:t>
            </w:r>
            <w:r w:rsidRPr="009D3225">
              <w:rPr>
                <w:rFonts w:ascii="Times New Roman" w:hAnsi="Times New Roman"/>
                <w:b/>
                <w:lang w:val="ru-RU" w:eastAsia="en-US"/>
              </w:rPr>
              <w:t>или эквивалент</w:t>
            </w:r>
          </w:p>
        </w:tc>
      </w:tr>
      <w:tr w:rsidR="00B0590B" w:rsidRPr="00391C29" w14:paraId="415BD89F" w14:textId="77777777" w:rsidTr="00AC26D8">
        <w:trPr>
          <w:trHeight w:val="338"/>
        </w:trPr>
        <w:tc>
          <w:tcPr>
            <w:tcW w:w="1402" w:type="pct"/>
            <w:tcBorders>
              <w:top w:val="single" w:sz="18" w:space="0" w:color="000000"/>
            </w:tcBorders>
          </w:tcPr>
          <w:p w14:paraId="6D226504"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Характеристики</w:t>
            </w:r>
          </w:p>
        </w:tc>
        <w:tc>
          <w:tcPr>
            <w:tcW w:w="946" w:type="pct"/>
            <w:tcBorders>
              <w:top w:val="single" w:sz="18" w:space="0" w:color="000000"/>
            </w:tcBorders>
          </w:tcPr>
          <w:p w14:paraId="5B8A330D"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Дополнительные условия</w:t>
            </w:r>
          </w:p>
        </w:tc>
        <w:tc>
          <w:tcPr>
            <w:tcW w:w="720" w:type="pct"/>
            <w:tcBorders>
              <w:top w:val="single" w:sz="18" w:space="0" w:color="000000"/>
            </w:tcBorders>
          </w:tcPr>
          <w:p w14:paraId="5FD56970"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Единица измерения</w:t>
            </w:r>
          </w:p>
        </w:tc>
        <w:tc>
          <w:tcPr>
            <w:tcW w:w="953" w:type="pct"/>
            <w:tcBorders>
              <w:top w:val="single" w:sz="18" w:space="0" w:color="000000"/>
            </w:tcBorders>
          </w:tcPr>
          <w:p w14:paraId="193AE739"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Адрес</w:t>
            </w:r>
          </w:p>
        </w:tc>
        <w:tc>
          <w:tcPr>
            <w:tcW w:w="979" w:type="pct"/>
            <w:tcBorders>
              <w:top w:val="single" w:sz="18" w:space="0" w:color="000000"/>
            </w:tcBorders>
          </w:tcPr>
          <w:p w14:paraId="03C54104"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Срок</w:t>
            </w:r>
          </w:p>
        </w:tc>
      </w:tr>
      <w:tr w:rsidR="00B0590B" w:rsidRPr="00391C29" w14:paraId="44A79E72" w14:textId="77777777" w:rsidTr="00AC26D8">
        <w:trPr>
          <w:trHeight w:val="820"/>
        </w:trPr>
        <w:tc>
          <w:tcPr>
            <w:tcW w:w="1402" w:type="pct"/>
          </w:tcPr>
          <w:p w14:paraId="7B921F01"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Половой признак: Женские.</w:t>
            </w:r>
          </w:p>
          <w:p w14:paraId="2FBC6200"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Материал изготовления ботинка: Искусственная кожа. </w:t>
            </w:r>
          </w:p>
          <w:p w14:paraId="69085E8F"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Материалы внутренней отделки ботинка: Синтетические.</w:t>
            </w:r>
          </w:p>
          <w:p w14:paraId="01207583"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Раздвижные: Нет. </w:t>
            </w:r>
          </w:p>
          <w:p w14:paraId="5548C2BC"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Сменные лезвия: Нет. </w:t>
            </w:r>
          </w:p>
          <w:p w14:paraId="63637D37"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Тип стали лезвий: Нержавеющая сталь.</w:t>
            </w:r>
          </w:p>
          <w:p w14:paraId="7AC780E4"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Тип фиксации: Шнурки. </w:t>
            </w:r>
          </w:p>
          <w:p w14:paraId="52A8A9D5"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lastRenderedPageBreak/>
              <w:t>Штихмассовый размер: 29.</w:t>
            </w:r>
          </w:p>
        </w:tc>
        <w:tc>
          <w:tcPr>
            <w:tcW w:w="946" w:type="pct"/>
            <w:vAlign w:val="center"/>
          </w:tcPr>
          <w:p w14:paraId="2B8825B9"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lastRenderedPageBreak/>
              <w:t xml:space="preserve">Способ поставки товара: </w:t>
            </w:r>
          </w:p>
          <w:p w14:paraId="211BFFC7"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По заявке Заказчика.</w:t>
            </w:r>
          </w:p>
        </w:tc>
        <w:tc>
          <w:tcPr>
            <w:tcW w:w="720" w:type="pct"/>
            <w:vAlign w:val="center"/>
          </w:tcPr>
          <w:p w14:paraId="4A303967" w14:textId="77777777" w:rsidR="00B0590B" w:rsidRPr="00391C29" w:rsidRDefault="00B0590B" w:rsidP="005C6E95">
            <w:pPr>
              <w:suppressAutoHyphens w:val="0"/>
              <w:jc w:val="center"/>
              <w:rPr>
                <w:rFonts w:ascii="Times New Roman" w:hAnsi="Times New Roman"/>
                <w:lang w:eastAsia="en-US"/>
              </w:rPr>
            </w:pPr>
            <w:r w:rsidRPr="00391C29">
              <w:rPr>
                <w:rFonts w:ascii="Times New Roman" w:hAnsi="Times New Roman"/>
                <w:lang w:eastAsia="en-US"/>
              </w:rPr>
              <w:t>Пара (2 шт.)</w:t>
            </w:r>
          </w:p>
        </w:tc>
        <w:tc>
          <w:tcPr>
            <w:tcW w:w="953" w:type="pct"/>
            <w:vAlign w:val="center"/>
          </w:tcPr>
          <w:p w14:paraId="37170287"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г. Москва, Троицкий административный округ, Краснопахорский район, улица Лиозновой, «Кинопарк».</w:t>
            </w:r>
          </w:p>
        </w:tc>
        <w:tc>
          <w:tcPr>
            <w:tcW w:w="979" w:type="pct"/>
            <w:vAlign w:val="center"/>
          </w:tcPr>
          <w:p w14:paraId="08C8D448" w14:textId="77777777" w:rsidR="00B1517C" w:rsidRDefault="00B1517C" w:rsidP="00B1517C">
            <w:pPr>
              <w:suppressAutoHyphens w:val="0"/>
              <w:jc w:val="center"/>
              <w:rPr>
                <w:rFonts w:ascii="Times New Roman" w:hAnsi="Times New Roman"/>
                <w:lang w:val="ru-RU" w:eastAsia="en-US"/>
              </w:rPr>
            </w:pPr>
            <w:r>
              <w:rPr>
                <w:rFonts w:ascii="Times New Roman" w:hAnsi="Times New Roman"/>
                <w:lang w:val="ru-RU" w:eastAsia="en-US"/>
              </w:rPr>
              <w:t>Заявка может быть подана Заказчиком c 1-го по 135-й календарный день c даты заключения договора.</w:t>
            </w:r>
          </w:p>
          <w:p w14:paraId="1B847C77" w14:textId="77777777" w:rsidR="00B0590B" w:rsidRPr="00391C29" w:rsidRDefault="00B1517C" w:rsidP="00B1517C">
            <w:pPr>
              <w:suppressAutoHyphens w:val="0"/>
              <w:jc w:val="center"/>
              <w:rPr>
                <w:rFonts w:ascii="Times New Roman" w:hAnsi="Times New Roman"/>
                <w:lang w:val="ru-RU" w:eastAsia="en-US"/>
              </w:rPr>
            </w:pPr>
            <w:r>
              <w:rPr>
                <w:rFonts w:ascii="Times New Roman" w:hAnsi="Times New Roman"/>
                <w:lang w:val="ru-RU" w:eastAsia="en-US"/>
              </w:rPr>
              <w:t>Срок поставки Товара Поставщиком - в течение 10 (десяти) календарных дней с момента поступления заявки Заказчика.</w:t>
            </w:r>
          </w:p>
        </w:tc>
      </w:tr>
      <w:tr w:rsidR="00B0590B" w:rsidRPr="00391C29" w14:paraId="71FEB5C5" w14:textId="77777777" w:rsidTr="005C6E95">
        <w:trPr>
          <w:trHeight w:val="71"/>
        </w:trPr>
        <w:tc>
          <w:tcPr>
            <w:tcW w:w="5000" w:type="pct"/>
            <w:gridSpan w:val="5"/>
          </w:tcPr>
          <w:p w14:paraId="6D76649C" w14:textId="77777777" w:rsidR="00B0590B" w:rsidRPr="00826B26" w:rsidRDefault="00B0590B" w:rsidP="005C6E95">
            <w:pPr>
              <w:suppressAutoHyphens w:val="0"/>
              <w:rPr>
                <w:rFonts w:ascii="Times New Roman" w:hAnsi="Times New Roman"/>
                <w:b/>
                <w:lang w:val="ru-RU" w:eastAsia="en-US"/>
              </w:rPr>
            </w:pPr>
            <w:r w:rsidRPr="00826B26">
              <w:rPr>
                <w:rFonts w:ascii="Times New Roman" w:hAnsi="Times New Roman"/>
                <w:b/>
                <w:lang w:val="ru-RU" w:eastAsia="en-US"/>
              </w:rPr>
              <w:t xml:space="preserve">20. Коньки </w:t>
            </w:r>
            <w:r>
              <w:rPr>
                <w:rFonts w:ascii="Times New Roman" w:hAnsi="Times New Roman"/>
                <w:b/>
                <w:lang w:eastAsia="en-US"/>
              </w:rPr>
              <w:t>RGX</w:t>
            </w:r>
            <w:r w:rsidRPr="00826B26">
              <w:rPr>
                <w:rFonts w:ascii="Times New Roman" w:hAnsi="Times New Roman"/>
                <w:b/>
                <w:lang w:val="ru-RU" w:eastAsia="en-US"/>
              </w:rPr>
              <w:t xml:space="preserve"> </w:t>
            </w:r>
            <w:r>
              <w:rPr>
                <w:rFonts w:ascii="Times New Roman" w:hAnsi="Times New Roman"/>
                <w:b/>
                <w:lang w:eastAsia="en-US"/>
              </w:rPr>
              <w:t>Rental</w:t>
            </w:r>
            <w:r w:rsidRPr="00826B26">
              <w:rPr>
                <w:rFonts w:ascii="Times New Roman" w:hAnsi="Times New Roman"/>
                <w:b/>
                <w:lang w:val="ru-RU" w:eastAsia="en-US"/>
              </w:rPr>
              <w:t xml:space="preserve"> </w:t>
            </w:r>
            <w:r>
              <w:rPr>
                <w:rFonts w:ascii="Times New Roman" w:hAnsi="Times New Roman"/>
                <w:b/>
                <w:lang w:eastAsia="en-US"/>
              </w:rPr>
              <w:t>II</w:t>
            </w:r>
            <w:r w:rsidRPr="00826B26">
              <w:rPr>
                <w:rFonts w:ascii="Times New Roman" w:hAnsi="Times New Roman"/>
                <w:b/>
                <w:lang w:val="ru-RU" w:eastAsia="en-US"/>
              </w:rPr>
              <w:t xml:space="preserve"> или эквивалент</w:t>
            </w:r>
          </w:p>
        </w:tc>
      </w:tr>
      <w:tr w:rsidR="00B0590B" w:rsidRPr="00391C29" w14:paraId="4D08CE40" w14:textId="77777777" w:rsidTr="00AC26D8">
        <w:trPr>
          <w:trHeight w:val="338"/>
        </w:trPr>
        <w:tc>
          <w:tcPr>
            <w:tcW w:w="1402" w:type="pct"/>
            <w:tcBorders>
              <w:top w:val="single" w:sz="18" w:space="0" w:color="000000"/>
            </w:tcBorders>
          </w:tcPr>
          <w:p w14:paraId="53904592"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Характеристики</w:t>
            </w:r>
          </w:p>
        </w:tc>
        <w:tc>
          <w:tcPr>
            <w:tcW w:w="946" w:type="pct"/>
            <w:tcBorders>
              <w:top w:val="single" w:sz="18" w:space="0" w:color="000000"/>
            </w:tcBorders>
          </w:tcPr>
          <w:p w14:paraId="60C9C761"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Дополнительные условия</w:t>
            </w:r>
          </w:p>
        </w:tc>
        <w:tc>
          <w:tcPr>
            <w:tcW w:w="720" w:type="pct"/>
            <w:tcBorders>
              <w:top w:val="single" w:sz="18" w:space="0" w:color="000000"/>
            </w:tcBorders>
          </w:tcPr>
          <w:p w14:paraId="37F2D02C"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Единица измерения</w:t>
            </w:r>
          </w:p>
        </w:tc>
        <w:tc>
          <w:tcPr>
            <w:tcW w:w="953" w:type="pct"/>
            <w:tcBorders>
              <w:top w:val="single" w:sz="18" w:space="0" w:color="000000"/>
            </w:tcBorders>
          </w:tcPr>
          <w:p w14:paraId="7928EC17"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Адрес</w:t>
            </w:r>
          </w:p>
        </w:tc>
        <w:tc>
          <w:tcPr>
            <w:tcW w:w="979" w:type="pct"/>
            <w:tcBorders>
              <w:top w:val="single" w:sz="18" w:space="0" w:color="000000"/>
            </w:tcBorders>
          </w:tcPr>
          <w:p w14:paraId="31F632D4"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Срок</w:t>
            </w:r>
          </w:p>
        </w:tc>
      </w:tr>
      <w:tr w:rsidR="00B0590B" w:rsidRPr="00391C29" w14:paraId="56D88E84" w14:textId="77777777" w:rsidTr="00AC26D8">
        <w:trPr>
          <w:trHeight w:val="820"/>
        </w:trPr>
        <w:tc>
          <w:tcPr>
            <w:tcW w:w="1402" w:type="pct"/>
          </w:tcPr>
          <w:p w14:paraId="65DD41EB"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Половой признак: Женские.</w:t>
            </w:r>
          </w:p>
          <w:p w14:paraId="7436B7F3"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Материал изготовления ботинка: Искусственная кожа. </w:t>
            </w:r>
          </w:p>
          <w:p w14:paraId="723BCE79"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Материалы внутренней отделки ботинка: Синтетические.</w:t>
            </w:r>
          </w:p>
          <w:p w14:paraId="7B6CF90E"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Раздвижные: Нет. </w:t>
            </w:r>
          </w:p>
          <w:p w14:paraId="1E9B8D17"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Сменные лезвия: Нет. </w:t>
            </w:r>
          </w:p>
          <w:p w14:paraId="508080B3"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Тип стали лезвий: Нержавеющая сталь.</w:t>
            </w:r>
          </w:p>
          <w:p w14:paraId="6CD62898"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Тип фиксации: Шнурки. </w:t>
            </w:r>
          </w:p>
          <w:p w14:paraId="6EE039B0"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Штихмассовый размер: 30.</w:t>
            </w:r>
          </w:p>
        </w:tc>
        <w:tc>
          <w:tcPr>
            <w:tcW w:w="946" w:type="pct"/>
            <w:vAlign w:val="center"/>
          </w:tcPr>
          <w:p w14:paraId="2B12197D"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 xml:space="preserve">Способ поставки товара: </w:t>
            </w:r>
          </w:p>
          <w:p w14:paraId="70689052"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По заявке Заказчика.</w:t>
            </w:r>
          </w:p>
        </w:tc>
        <w:tc>
          <w:tcPr>
            <w:tcW w:w="720" w:type="pct"/>
            <w:vAlign w:val="center"/>
          </w:tcPr>
          <w:p w14:paraId="767597AA" w14:textId="77777777" w:rsidR="00B0590B" w:rsidRPr="00391C29" w:rsidRDefault="00B0590B" w:rsidP="005C6E95">
            <w:pPr>
              <w:suppressAutoHyphens w:val="0"/>
              <w:jc w:val="center"/>
              <w:rPr>
                <w:rFonts w:ascii="Times New Roman" w:hAnsi="Times New Roman"/>
                <w:lang w:eastAsia="en-US"/>
              </w:rPr>
            </w:pPr>
            <w:r w:rsidRPr="00391C29">
              <w:rPr>
                <w:rFonts w:ascii="Times New Roman" w:hAnsi="Times New Roman"/>
                <w:lang w:eastAsia="en-US"/>
              </w:rPr>
              <w:t>Пара (2 шт.)</w:t>
            </w:r>
          </w:p>
        </w:tc>
        <w:tc>
          <w:tcPr>
            <w:tcW w:w="953" w:type="pct"/>
            <w:vAlign w:val="center"/>
          </w:tcPr>
          <w:p w14:paraId="18485AF5"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г. Москва, Троицкий административный округ, Краснопахорский район, улица Лиозновой, «Кинопарк».</w:t>
            </w:r>
          </w:p>
        </w:tc>
        <w:tc>
          <w:tcPr>
            <w:tcW w:w="979" w:type="pct"/>
            <w:vAlign w:val="center"/>
          </w:tcPr>
          <w:p w14:paraId="2AD628C5" w14:textId="77777777" w:rsidR="00B1517C" w:rsidRDefault="00B1517C" w:rsidP="00B1517C">
            <w:pPr>
              <w:suppressAutoHyphens w:val="0"/>
              <w:jc w:val="center"/>
              <w:rPr>
                <w:rFonts w:ascii="Times New Roman" w:hAnsi="Times New Roman"/>
                <w:lang w:val="ru-RU" w:eastAsia="en-US"/>
              </w:rPr>
            </w:pPr>
            <w:r>
              <w:rPr>
                <w:rFonts w:ascii="Times New Roman" w:hAnsi="Times New Roman"/>
                <w:lang w:val="ru-RU" w:eastAsia="en-US"/>
              </w:rPr>
              <w:t>Заявка может быть подана Заказчиком c 1-го по 135-й календарный день c даты заключения договора.</w:t>
            </w:r>
          </w:p>
          <w:p w14:paraId="74E6D725" w14:textId="77777777" w:rsidR="00B0590B" w:rsidRPr="00391C29" w:rsidRDefault="00B1517C" w:rsidP="00B1517C">
            <w:pPr>
              <w:suppressAutoHyphens w:val="0"/>
              <w:jc w:val="center"/>
              <w:rPr>
                <w:rFonts w:ascii="Times New Roman" w:hAnsi="Times New Roman"/>
                <w:lang w:val="ru-RU" w:eastAsia="en-US"/>
              </w:rPr>
            </w:pPr>
            <w:r>
              <w:rPr>
                <w:rFonts w:ascii="Times New Roman" w:hAnsi="Times New Roman"/>
                <w:lang w:val="ru-RU" w:eastAsia="en-US"/>
              </w:rPr>
              <w:t>Срок поставки Товара Поставщиком - в течение 10 (десяти) календарных дней с момента поступления заявки Заказчика.</w:t>
            </w:r>
          </w:p>
        </w:tc>
      </w:tr>
      <w:tr w:rsidR="00B0590B" w:rsidRPr="00391C29" w14:paraId="5283E480" w14:textId="77777777" w:rsidTr="005C6E95">
        <w:trPr>
          <w:trHeight w:val="71"/>
        </w:trPr>
        <w:tc>
          <w:tcPr>
            <w:tcW w:w="5000" w:type="pct"/>
            <w:gridSpan w:val="5"/>
          </w:tcPr>
          <w:p w14:paraId="4CE04355" w14:textId="77777777" w:rsidR="00B0590B" w:rsidRPr="00826B26" w:rsidRDefault="00B0590B" w:rsidP="005C6E95">
            <w:pPr>
              <w:suppressAutoHyphens w:val="0"/>
              <w:rPr>
                <w:rFonts w:ascii="Times New Roman" w:hAnsi="Times New Roman"/>
                <w:b/>
                <w:lang w:val="ru-RU" w:eastAsia="en-US"/>
              </w:rPr>
            </w:pPr>
            <w:r w:rsidRPr="00826B26">
              <w:rPr>
                <w:rFonts w:ascii="Times New Roman" w:hAnsi="Times New Roman"/>
                <w:b/>
                <w:lang w:val="ru-RU" w:eastAsia="en-US"/>
              </w:rPr>
              <w:t xml:space="preserve">21. Коньки </w:t>
            </w:r>
            <w:r>
              <w:rPr>
                <w:rFonts w:ascii="Times New Roman" w:hAnsi="Times New Roman"/>
                <w:b/>
                <w:lang w:eastAsia="en-US"/>
              </w:rPr>
              <w:t>RGX</w:t>
            </w:r>
            <w:r w:rsidRPr="00826B26">
              <w:rPr>
                <w:rFonts w:ascii="Times New Roman" w:hAnsi="Times New Roman"/>
                <w:b/>
                <w:lang w:val="ru-RU" w:eastAsia="en-US"/>
              </w:rPr>
              <w:t xml:space="preserve"> </w:t>
            </w:r>
            <w:r>
              <w:rPr>
                <w:rFonts w:ascii="Times New Roman" w:hAnsi="Times New Roman"/>
                <w:b/>
                <w:lang w:eastAsia="en-US"/>
              </w:rPr>
              <w:t>Rental</w:t>
            </w:r>
            <w:r w:rsidRPr="00826B26">
              <w:rPr>
                <w:rFonts w:ascii="Times New Roman" w:hAnsi="Times New Roman"/>
                <w:b/>
                <w:lang w:val="ru-RU" w:eastAsia="en-US"/>
              </w:rPr>
              <w:t xml:space="preserve"> </w:t>
            </w:r>
            <w:r>
              <w:rPr>
                <w:rFonts w:ascii="Times New Roman" w:hAnsi="Times New Roman"/>
                <w:b/>
                <w:lang w:eastAsia="en-US"/>
              </w:rPr>
              <w:t>II</w:t>
            </w:r>
            <w:r w:rsidRPr="00826B26">
              <w:rPr>
                <w:rFonts w:ascii="Times New Roman" w:hAnsi="Times New Roman"/>
                <w:b/>
                <w:lang w:val="ru-RU" w:eastAsia="en-US"/>
              </w:rPr>
              <w:t xml:space="preserve"> или эквивалент</w:t>
            </w:r>
          </w:p>
        </w:tc>
      </w:tr>
      <w:tr w:rsidR="00B0590B" w:rsidRPr="00391C29" w14:paraId="57C3B5FA" w14:textId="77777777" w:rsidTr="00AC26D8">
        <w:trPr>
          <w:trHeight w:val="338"/>
        </w:trPr>
        <w:tc>
          <w:tcPr>
            <w:tcW w:w="1402" w:type="pct"/>
            <w:tcBorders>
              <w:top w:val="single" w:sz="18" w:space="0" w:color="000000"/>
            </w:tcBorders>
          </w:tcPr>
          <w:p w14:paraId="28E1ED6D"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Характеристики</w:t>
            </w:r>
          </w:p>
        </w:tc>
        <w:tc>
          <w:tcPr>
            <w:tcW w:w="946" w:type="pct"/>
            <w:tcBorders>
              <w:top w:val="single" w:sz="18" w:space="0" w:color="000000"/>
            </w:tcBorders>
          </w:tcPr>
          <w:p w14:paraId="7E5E29CA"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Дополнительные условия</w:t>
            </w:r>
          </w:p>
        </w:tc>
        <w:tc>
          <w:tcPr>
            <w:tcW w:w="720" w:type="pct"/>
            <w:tcBorders>
              <w:top w:val="single" w:sz="18" w:space="0" w:color="000000"/>
            </w:tcBorders>
          </w:tcPr>
          <w:p w14:paraId="7D761740"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Единица измерения</w:t>
            </w:r>
          </w:p>
        </w:tc>
        <w:tc>
          <w:tcPr>
            <w:tcW w:w="953" w:type="pct"/>
            <w:tcBorders>
              <w:top w:val="single" w:sz="18" w:space="0" w:color="000000"/>
            </w:tcBorders>
          </w:tcPr>
          <w:p w14:paraId="3666EF9B"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Адрес</w:t>
            </w:r>
          </w:p>
        </w:tc>
        <w:tc>
          <w:tcPr>
            <w:tcW w:w="979" w:type="pct"/>
            <w:tcBorders>
              <w:top w:val="single" w:sz="18" w:space="0" w:color="000000"/>
            </w:tcBorders>
          </w:tcPr>
          <w:p w14:paraId="2602E2CE"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Срок</w:t>
            </w:r>
          </w:p>
        </w:tc>
      </w:tr>
      <w:tr w:rsidR="00B0590B" w:rsidRPr="00391C29" w14:paraId="79DFF2D2" w14:textId="77777777" w:rsidTr="00AC26D8">
        <w:trPr>
          <w:trHeight w:val="820"/>
        </w:trPr>
        <w:tc>
          <w:tcPr>
            <w:tcW w:w="1402" w:type="pct"/>
          </w:tcPr>
          <w:p w14:paraId="0A291A0E"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Половой признак: Женские.</w:t>
            </w:r>
          </w:p>
          <w:p w14:paraId="65D94394"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Материал изготовления ботинка: Искусственная кожа. </w:t>
            </w:r>
          </w:p>
          <w:p w14:paraId="5B028351"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Материалы внутренней отделки ботинка: Синтетические.</w:t>
            </w:r>
          </w:p>
          <w:p w14:paraId="0A74B29D"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Раздвижные: Нет. </w:t>
            </w:r>
          </w:p>
          <w:p w14:paraId="39F4F200"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Сменные лезвия: Нет. </w:t>
            </w:r>
          </w:p>
          <w:p w14:paraId="04F4AFFD"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Тип стали лезвий: Нержавеющая сталь.</w:t>
            </w:r>
          </w:p>
          <w:p w14:paraId="3A10230D"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Тип фиксации: Шнурки. </w:t>
            </w:r>
          </w:p>
          <w:p w14:paraId="181D6EA9"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Штихмассовый размер: 31.</w:t>
            </w:r>
          </w:p>
        </w:tc>
        <w:tc>
          <w:tcPr>
            <w:tcW w:w="946" w:type="pct"/>
            <w:vAlign w:val="center"/>
          </w:tcPr>
          <w:p w14:paraId="3C2B0111"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 xml:space="preserve">Способ поставки товара: </w:t>
            </w:r>
          </w:p>
          <w:p w14:paraId="58D4C171"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По заявке Заказчика.</w:t>
            </w:r>
          </w:p>
        </w:tc>
        <w:tc>
          <w:tcPr>
            <w:tcW w:w="720" w:type="pct"/>
            <w:vAlign w:val="center"/>
          </w:tcPr>
          <w:p w14:paraId="750DE4D7" w14:textId="77777777" w:rsidR="00B0590B" w:rsidRPr="00391C29" w:rsidRDefault="00B0590B" w:rsidP="005C6E95">
            <w:pPr>
              <w:suppressAutoHyphens w:val="0"/>
              <w:jc w:val="center"/>
              <w:rPr>
                <w:rFonts w:ascii="Times New Roman" w:hAnsi="Times New Roman"/>
                <w:lang w:eastAsia="en-US"/>
              </w:rPr>
            </w:pPr>
            <w:r w:rsidRPr="00391C29">
              <w:rPr>
                <w:rFonts w:ascii="Times New Roman" w:hAnsi="Times New Roman"/>
                <w:lang w:eastAsia="en-US"/>
              </w:rPr>
              <w:t>Пара (2 шт.)</w:t>
            </w:r>
          </w:p>
        </w:tc>
        <w:tc>
          <w:tcPr>
            <w:tcW w:w="953" w:type="pct"/>
            <w:vAlign w:val="center"/>
          </w:tcPr>
          <w:p w14:paraId="3110EF50"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г. Москва, Троицкий административный округ, Краснопахорский район, улица Лиозновой, «Кинопарк».</w:t>
            </w:r>
          </w:p>
        </w:tc>
        <w:tc>
          <w:tcPr>
            <w:tcW w:w="979" w:type="pct"/>
            <w:vAlign w:val="center"/>
          </w:tcPr>
          <w:p w14:paraId="71B9966B" w14:textId="77777777" w:rsidR="00B1517C" w:rsidRDefault="00B1517C" w:rsidP="00B1517C">
            <w:pPr>
              <w:suppressAutoHyphens w:val="0"/>
              <w:jc w:val="center"/>
              <w:rPr>
                <w:rFonts w:ascii="Times New Roman" w:hAnsi="Times New Roman"/>
                <w:lang w:val="ru-RU" w:eastAsia="en-US"/>
              </w:rPr>
            </w:pPr>
            <w:r>
              <w:rPr>
                <w:rFonts w:ascii="Times New Roman" w:hAnsi="Times New Roman"/>
                <w:lang w:val="ru-RU" w:eastAsia="en-US"/>
              </w:rPr>
              <w:t>Заявка может быть подана Заказчиком c 1-го по 135-й календарный день c даты заключения договора.</w:t>
            </w:r>
          </w:p>
          <w:p w14:paraId="77CC7636" w14:textId="77777777" w:rsidR="00B0590B" w:rsidRPr="00391C29" w:rsidRDefault="00B1517C" w:rsidP="00B1517C">
            <w:pPr>
              <w:suppressAutoHyphens w:val="0"/>
              <w:jc w:val="center"/>
              <w:rPr>
                <w:rFonts w:ascii="Times New Roman" w:hAnsi="Times New Roman"/>
                <w:lang w:val="ru-RU" w:eastAsia="en-US"/>
              </w:rPr>
            </w:pPr>
            <w:r>
              <w:rPr>
                <w:rFonts w:ascii="Times New Roman" w:hAnsi="Times New Roman"/>
                <w:lang w:val="ru-RU" w:eastAsia="en-US"/>
              </w:rPr>
              <w:t>Срок поставки Товара Поставщиком - в течение 10 (десяти) календарных дней с момента поступления заявки Заказчика.</w:t>
            </w:r>
          </w:p>
        </w:tc>
      </w:tr>
      <w:tr w:rsidR="00B0590B" w:rsidRPr="00391C29" w14:paraId="25D8ED14" w14:textId="77777777" w:rsidTr="005C6E95">
        <w:trPr>
          <w:trHeight w:val="71"/>
        </w:trPr>
        <w:tc>
          <w:tcPr>
            <w:tcW w:w="5000" w:type="pct"/>
            <w:gridSpan w:val="5"/>
          </w:tcPr>
          <w:p w14:paraId="1F735036" w14:textId="77777777" w:rsidR="00B0590B" w:rsidRPr="00826B26" w:rsidRDefault="00B0590B" w:rsidP="005C6E95">
            <w:pPr>
              <w:suppressAutoHyphens w:val="0"/>
              <w:rPr>
                <w:rFonts w:ascii="Times New Roman" w:hAnsi="Times New Roman"/>
                <w:b/>
                <w:lang w:val="ru-RU" w:eastAsia="en-US"/>
              </w:rPr>
            </w:pPr>
            <w:r w:rsidRPr="00826B26">
              <w:rPr>
                <w:rFonts w:ascii="Times New Roman" w:hAnsi="Times New Roman"/>
                <w:b/>
                <w:lang w:val="ru-RU" w:eastAsia="en-US"/>
              </w:rPr>
              <w:t xml:space="preserve">22. Коньки </w:t>
            </w:r>
            <w:r>
              <w:rPr>
                <w:rFonts w:ascii="Times New Roman" w:hAnsi="Times New Roman"/>
                <w:b/>
                <w:lang w:eastAsia="en-US"/>
              </w:rPr>
              <w:t>RGX</w:t>
            </w:r>
            <w:r w:rsidRPr="00826B26">
              <w:rPr>
                <w:rFonts w:ascii="Times New Roman" w:hAnsi="Times New Roman"/>
                <w:b/>
                <w:lang w:val="ru-RU" w:eastAsia="en-US"/>
              </w:rPr>
              <w:t xml:space="preserve"> </w:t>
            </w:r>
            <w:r>
              <w:rPr>
                <w:rFonts w:ascii="Times New Roman" w:hAnsi="Times New Roman"/>
                <w:b/>
                <w:lang w:eastAsia="en-US"/>
              </w:rPr>
              <w:t>Rental</w:t>
            </w:r>
            <w:r w:rsidRPr="00826B26">
              <w:rPr>
                <w:rFonts w:ascii="Times New Roman" w:hAnsi="Times New Roman"/>
                <w:b/>
                <w:lang w:val="ru-RU" w:eastAsia="en-US"/>
              </w:rPr>
              <w:t xml:space="preserve"> </w:t>
            </w:r>
            <w:r>
              <w:rPr>
                <w:rFonts w:ascii="Times New Roman" w:hAnsi="Times New Roman"/>
                <w:b/>
                <w:lang w:eastAsia="en-US"/>
              </w:rPr>
              <w:t>II</w:t>
            </w:r>
            <w:r w:rsidRPr="00826B26">
              <w:rPr>
                <w:rFonts w:ascii="Times New Roman" w:hAnsi="Times New Roman"/>
                <w:b/>
                <w:lang w:val="ru-RU" w:eastAsia="en-US"/>
              </w:rPr>
              <w:t xml:space="preserve"> или эквивалент</w:t>
            </w:r>
          </w:p>
        </w:tc>
      </w:tr>
      <w:tr w:rsidR="00B0590B" w:rsidRPr="00391C29" w14:paraId="66F012A8" w14:textId="77777777" w:rsidTr="00AC26D8">
        <w:trPr>
          <w:trHeight w:val="338"/>
        </w:trPr>
        <w:tc>
          <w:tcPr>
            <w:tcW w:w="1402" w:type="pct"/>
            <w:tcBorders>
              <w:top w:val="single" w:sz="18" w:space="0" w:color="000000"/>
            </w:tcBorders>
          </w:tcPr>
          <w:p w14:paraId="0E0BDA5B"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Характеристики</w:t>
            </w:r>
          </w:p>
        </w:tc>
        <w:tc>
          <w:tcPr>
            <w:tcW w:w="946" w:type="pct"/>
            <w:tcBorders>
              <w:top w:val="single" w:sz="18" w:space="0" w:color="000000"/>
            </w:tcBorders>
          </w:tcPr>
          <w:p w14:paraId="77C49079"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Дополнительные условия</w:t>
            </w:r>
          </w:p>
        </w:tc>
        <w:tc>
          <w:tcPr>
            <w:tcW w:w="720" w:type="pct"/>
            <w:tcBorders>
              <w:top w:val="single" w:sz="18" w:space="0" w:color="000000"/>
            </w:tcBorders>
          </w:tcPr>
          <w:p w14:paraId="4AE773BC"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Единица измерения</w:t>
            </w:r>
          </w:p>
        </w:tc>
        <w:tc>
          <w:tcPr>
            <w:tcW w:w="953" w:type="pct"/>
            <w:tcBorders>
              <w:top w:val="single" w:sz="18" w:space="0" w:color="000000"/>
            </w:tcBorders>
          </w:tcPr>
          <w:p w14:paraId="2C4FBDDA"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Адрес</w:t>
            </w:r>
          </w:p>
        </w:tc>
        <w:tc>
          <w:tcPr>
            <w:tcW w:w="979" w:type="pct"/>
            <w:tcBorders>
              <w:top w:val="single" w:sz="18" w:space="0" w:color="000000"/>
            </w:tcBorders>
          </w:tcPr>
          <w:p w14:paraId="0A3323C6"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Срок</w:t>
            </w:r>
          </w:p>
        </w:tc>
      </w:tr>
      <w:tr w:rsidR="00B0590B" w:rsidRPr="00391C29" w14:paraId="2CC524F4" w14:textId="77777777" w:rsidTr="00AC26D8">
        <w:trPr>
          <w:trHeight w:val="820"/>
        </w:trPr>
        <w:tc>
          <w:tcPr>
            <w:tcW w:w="1402" w:type="pct"/>
          </w:tcPr>
          <w:p w14:paraId="2308ABEC"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Половой признак: Женские.</w:t>
            </w:r>
          </w:p>
          <w:p w14:paraId="1EB83E00"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Материал изготовления ботинка: Искусственная кожа. </w:t>
            </w:r>
          </w:p>
          <w:p w14:paraId="1D2F417F"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Материалы внутренней отделки ботинка: Синтетические.</w:t>
            </w:r>
          </w:p>
          <w:p w14:paraId="38F06128"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Раздвижные: Нет. </w:t>
            </w:r>
          </w:p>
          <w:p w14:paraId="78CC01F6"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lastRenderedPageBreak/>
              <w:t xml:space="preserve">Сменные лезвия: Нет. </w:t>
            </w:r>
          </w:p>
          <w:p w14:paraId="457430AE"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Тип стали лезвий: Нержавеющая сталь.</w:t>
            </w:r>
          </w:p>
          <w:p w14:paraId="157C55DC"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Тип фиксации: Шнурки. </w:t>
            </w:r>
          </w:p>
          <w:p w14:paraId="5DF699CF"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Штихмассовый размер: 32.</w:t>
            </w:r>
          </w:p>
        </w:tc>
        <w:tc>
          <w:tcPr>
            <w:tcW w:w="946" w:type="pct"/>
            <w:vAlign w:val="center"/>
          </w:tcPr>
          <w:p w14:paraId="58777F93"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lastRenderedPageBreak/>
              <w:t xml:space="preserve">Способ поставки товара: </w:t>
            </w:r>
          </w:p>
          <w:p w14:paraId="7B662163"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По заявке Заказчика.</w:t>
            </w:r>
          </w:p>
        </w:tc>
        <w:tc>
          <w:tcPr>
            <w:tcW w:w="720" w:type="pct"/>
            <w:vAlign w:val="center"/>
          </w:tcPr>
          <w:p w14:paraId="181BBDE4" w14:textId="77777777" w:rsidR="00B0590B" w:rsidRPr="00391C29" w:rsidRDefault="00B0590B" w:rsidP="005C6E95">
            <w:pPr>
              <w:suppressAutoHyphens w:val="0"/>
              <w:jc w:val="center"/>
              <w:rPr>
                <w:rFonts w:ascii="Times New Roman" w:hAnsi="Times New Roman"/>
                <w:lang w:eastAsia="en-US"/>
              </w:rPr>
            </w:pPr>
            <w:r w:rsidRPr="00391C29">
              <w:rPr>
                <w:rFonts w:ascii="Times New Roman" w:hAnsi="Times New Roman"/>
                <w:lang w:eastAsia="en-US"/>
              </w:rPr>
              <w:t>Пара (2 шт.)</w:t>
            </w:r>
          </w:p>
        </w:tc>
        <w:tc>
          <w:tcPr>
            <w:tcW w:w="953" w:type="pct"/>
            <w:vAlign w:val="center"/>
          </w:tcPr>
          <w:p w14:paraId="7B508F18"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г. Москва, Троицкий административный округ, Краснопахорский район, улица Лиозновой, «Кинопарк».</w:t>
            </w:r>
          </w:p>
        </w:tc>
        <w:tc>
          <w:tcPr>
            <w:tcW w:w="979" w:type="pct"/>
            <w:vAlign w:val="center"/>
          </w:tcPr>
          <w:p w14:paraId="5C8E7F8E" w14:textId="77777777" w:rsidR="00B1517C" w:rsidRDefault="00B1517C" w:rsidP="00B1517C">
            <w:pPr>
              <w:suppressAutoHyphens w:val="0"/>
              <w:jc w:val="center"/>
              <w:rPr>
                <w:rFonts w:ascii="Times New Roman" w:hAnsi="Times New Roman"/>
                <w:lang w:val="ru-RU" w:eastAsia="en-US"/>
              </w:rPr>
            </w:pPr>
            <w:r>
              <w:rPr>
                <w:rFonts w:ascii="Times New Roman" w:hAnsi="Times New Roman"/>
                <w:lang w:val="ru-RU" w:eastAsia="en-US"/>
              </w:rPr>
              <w:t>Заявка может быть подана Заказчиком c 1-го по 135-й календарный день c даты заключения договора.</w:t>
            </w:r>
          </w:p>
          <w:p w14:paraId="61C063E5" w14:textId="77777777" w:rsidR="00B0590B" w:rsidRPr="00391C29" w:rsidRDefault="00B1517C" w:rsidP="00B1517C">
            <w:pPr>
              <w:suppressAutoHyphens w:val="0"/>
              <w:jc w:val="center"/>
              <w:rPr>
                <w:rFonts w:ascii="Times New Roman" w:hAnsi="Times New Roman"/>
                <w:lang w:val="ru-RU" w:eastAsia="en-US"/>
              </w:rPr>
            </w:pPr>
            <w:r>
              <w:rPr>
                <w:rFonts w:ascii="Times New Roman" w:hAnsi="Times New Roman"/>
                <w:lang w:val="ru-RU" w:eastAsia="en-US"/>
              </w:rPr>
              <w:t xml:space="preserve">Срок поставки Товара Поставщиком - в течение 10 </w:t>
            </w:r>
            <w:r>
              <w:rPr>
                <w:rFonts w:ascii="Times New Roman" w:hAnsi="Times New Roman"/>
                <w:lang w:val="ru-RU" w:eastAsia="en-US"/>
              </w:rPr>
              <w:lastRenderedPageBreak/>
              <w:t>(десяти) календарных дней с момента поступления заявки Заказчика.</w:t>
            </w:r>
          </w:p>
        </w:tc>
      </w:tr>
      <w:tr w:rsidR="00B0590B" w:rsidRPr="00391C29" w14:paraId="5F6E4EE4" w14:textId="77777777" w:rsidTr="005C6E95">
        <w:trPr>
          <w:trHeight w:val="71"/>
        </w:trPr>
        <w:tc>
          <w:tcPr>
            <w:tcW w:w="5000" w:type="pct"/>
            <w:gridSpan w:val="5"/>
          </w:tcPr>
          <w:p w14:paraId="22277989" w14:textId="77777777" w:rsidR="00B0590B" w:rsidRPr="00826B26" w:rsidRDefault="00B0590B" w:rsidP="005C6E95">
            <w:pPr>
              <w:suppressAutoHyphens w:val="0"/>
              <w:rPr>
                <w:rFonts w:ascii="Times New Roman" w:hAnsi="Times New Roman"/>
                <w:b/>
                <w:lang w:val="ru-RU" w:eastAsia="en-US"/>
              </w:rPr>
            </w:pPr>
            <w:r w:rsidRPr="00826B26">
              <w:rPr>
                <w:rFonts w:ascii="Times New Roman" w:hAnsi="Times New Roman"/>
                <w:b/>
                <w:lang w:val="ru-RU" w:eastAsia="en-US"/>
              </w:rPr>
              <w:lastRenderedPageBreak/>
              <w:t xml:space="preserve">23. Коньки </w:t>
            </w:r>
            <w:r>
              <w:rPr>
                <w:rFonts w:ascii="Times New Roman" w:hAnsi="Times New Roman"/>
                <w:b/>
                <w:lang w:eastAsia="en-US"/>
              </w:rPr>
              <w:t>RGX</w:t>
            </w:r>
            <w:r w:rsidRPr="00826B26">
              <w:rPr>
                <w:rFonts w:ascii="Times New Roman" w:hAnsi="Times New Roman"/>
                <w:b/>
                <w:lang w:val="ru-RU" w:eastAsia="en-US"/>
              </w:rPr>
              <w:t xml:space="preserve"> </w:t>
            </w:r>
            <w:r>
              <w:rPr>
                <w:rFonts w:ascii="Times New Roman" w:hAnsi="Times New Roman"/>
                <w:b/>
                <w:lang w:eastAsia="en-US"/>
              </w:rPr>
              <w:t>Rental</w:t>
            </w:r>
            <w:r w:rsidRPr="00826B26">
              <w:rPr>
                <w:rFonts w:ascii="Times New Roman" w:hAnsi="Times New Roman"/>
                <w:b/>
                <w:lang w:val="ru-RU" w:eastAsia="en-US"/>
              </w:rPr>
              <w:t xml:space="preserve"> </w:t>
            </w:r>
            <w:r>
              <w:rPr>
                <w:rFonts w:ascii="Times New Roman" w:hAnsi="Times New Roman"/>
                <w:b/>
                <w:lang w:eastAsia="en-US"/>
              </w:rPr>
              <w:t>II</w:t>
            </w:r>
            <w:r w:rsidRPr="00826B26">
              <w:rPr>
                <w:rFonts w:ascii="Times New Roman" w:hAnsi="Times New Roman"/>
                <w:b/>
                <w:lang w:val="ru-RU" w:eastAsia="en-US"/>
              </w:rPr>
              <w:t xml:space="preserve"> или эквивалент</w:t>
            </w:r>
          </w:p>
        </w:tc>
      </w:tr>
      <w:tr w:rsidR="00B0590B" w:rsidRPr="00391C29" w14:paraId="6DAAED92" w14:textId="77777777" w:rsidTr="00AC26D8">
        <w:trPr>
          <w:trHeight w:val="338"/>
        </w:trPr>
        <w:tc>
          <w:tcPr>
            <w:tcW w:w="1402" w:type="pct"/>
            <w:tcBorders>
              <w:top w:val="single" w:sz="18" w:space="0" w:color="000000"/>
            </w:tcBorders>
          </w:tcPr>
          <w:p w14:paraId="25D55DAB"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Характеристики</w:t>
            </w:r>
          </w:p>
        </w:tc>
        <w:tc>
          <w:tcPr>
            <w:tcW w:w="946" w:type="pct"/>
            <w:tcBorders>
              <w:top w:val="single" w:sz="18" w:space="0" w:color="000000"/>
            </w:tcBorders>
          </w:tcPr>
          <w:p w14:paraId="05771EA0"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Дополнительные условия</w:t>
            </w:r>
          </w:p>
        </w:tc>
        <w:tc>
          <w:tcPr>
            <w:tcW w:w="720" w:type="pct"/>
            <w:tcBorders>
              <w:top w:val="single" w:sz="18" w:space="0" w:color="000000"/>
            </w:tcBorders>
          </w:tcPr>
          <w:p w14:paraId="45DE87C3"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Единица измерения</w:t>
            </w:r>
          </w:p>
        </w:tc>
        <w:tc>
          <w:tcPr>
            <w:tcW w:w="953" w:type="pct"/>
            <w:tcBorders>
              <w:top w:val="single" w:sz="18" w:space="0" w:color="000000"/>
            </w:tcBorders>
          </w:tcPr>
          <w:p w14:paraId="050B210E"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Адрес</w:t>
            </w:r>
          </w:p>
        </w:tc>
        <w:tc>
          <w:tcPr>
            <w:tcW w:w="979" w:type="pct"/>
            <w:tcBorders>
              <w:top w:val="single" w:sz="18" w:space="0" w:color="000000"/>
            </w:tcBorders>
          </w:tcPr>
          <w:p w14:paraId="16FFC811"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Срок</w:t>
            </w:r>
          </w:p>
        </w:tc>
      </w:tr>
      <w:tr w:rsidR="00B0590B" w:rsidRPr="00391C29" w14:paraId="0E6BD90B" w14:textId="77777777" w:rsidTr="00AC26D8">
        <w:trPr>
          <w:trHeight w:val="820"/>
        </w:trPr>
        <w:tc>
          <w:tcPr>
            <w:tcW w:w="1402" w:type="pct"/>
          </w:tcPr>
          <w:p w14:paraId="5168D91F"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Половой признак: Женские.</w:t>
            </w:r>
          </w:p>
          <w:p w14:paraId="3E5E676F"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Материал изготовления ботинка: Искусственная кожа. </w:t>
            </w:r>
          </w:p>
          <w:p w14:paraId="46B2D9C0"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Материалы внутренней отделки ботинка: Синтетические.</w:t>
            </w:r>
          </w:p>
          <w:p w14:paraId="56587F14"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Раздвижные: Нет. </w:t>
            </w:r>
          </w:p>
          <w:p w14:paraId="1C10046D"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Сменные лезвия: Нет. </w:t>
            </w:r>
          </w:p>
          <w:p w14:paraId="2D867B20"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Тип стали лезвий: Нержавеющая сталь.</w:t>
            </w:r>
          </w:p>
          <w:p w14:paraId="1B2E56F0"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Тип фиксации: Шнурки. </w:t>
            </w:r>
          </w:p>
          <w:p w14:paraId="5BCA06A2"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Штихмассовый размер: 33.</w:t>
            </w:r>
          </w:p>
        </w:tc>
        <w:tc>
          <w:tcPr>
            <w:tcW w:w="946" w:type="pct"/>
            <w:vAlign w:val="center"/>
          </w:tcPr>
          <w:p w14:paraId="706D5FB2"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 xml:space="preserve">Способ поставки товара: </w:t>
            </w:r>
          </w:p>
          <w:p w14:paraId="2EFD309E"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По заявке Заказчика.</w:t>
            </w:r>
          </w:p>
        </w:tc>
        <w:tc>
          <w:tcPr>
            <w:tcW w:w="720" w:type="pct"/>
            <w:vAlign w:val="center"/>
          </w:tcPr>
          <w:p w14:paraId="423EE81A" w14:textId="77777777" w:rsidR="00B0590B" w:rsidRPr="00391C29" w:rsidRDefault="00B0590B" w:rsidP="005C6E95">
            <w:pPr>
              <w:suppressAutoHyphens w:val="0"/>
              <w:jc w:val="center"/>
              <w:rPr>
                <w:rFonts w:ascii="Times New Roman" w:hAnsi="Times New Roman"/>
                <w:lang w:eastAsia="en-US"/>
              </w:rPr>
            </w:pPr>
            <w:r w:rsidRPr="00391C29">
              <w:rPr>
                <w:rFonts w:ascii="Times New Roman" w:hAnsi="Times New Roman"/>
                <w:lang w:eastAsia="en-US"/>
              </w:rPr>
              <w:t>Пара (2 шт.)</w:t>
            </w:r>
          </w:p>
        </w:tc>
        <w:tc>
          <w:tcPr>
            <w:tcW w:w="953" w:type="pct"/>
            <w:vAlign w:val="center"/>
          </w:tcPr>
          <w:p w14:paraId="025B0AF6"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г. Москва, Троицкий административный округ, Краснопахорский район, улица Лиозновой, «Кинопарк».</w:t>
            </w:r>
          </w:p>
        </w:tc>
        <w:tc>
          <w:tcPr>
            <w:tcW w:w="979" w:type="pct"/>
            <w:vAlign w:val="center"/>
          </w:tcPr>
          <w:p w14:paraId="79C026DA" w14:textId="77777777" w:rsidR="00B1517C" w:rsidRDefault="00B1517C" w:rsidP="00B1517C">
            <w:pPr>
              <w:suppressAutoHyphens w:val="0"/>
              <w:jc w:val="center"/>
              <w:rPr>
                <w:rFonts w:ascii="Times New Roman" w:hAnsi="Times New Roman"/>
                <w:lang w:val="ru-RU" w:eastAsia="en-US"/>
              </w:rPr>
            </w:pPr>
            <w:r>
              <w:rPr>
                <w:rFonts w:ascii="Times New Roman" w:hAnsi="Times New Roman"/>
                <w:lang w:val="ru-RU" w:eastAsia="en-US"/>
              </w:rPr>
              <w:t>Заявка может быть подана Заказчиком c 1-го по 135-й календарный день c даты заключения договора.</w:t>
            </w:r>
          </w:p>
          <w:p w14:paraId="5B9F6ED5" w14:textId="77777777" w:rsidR="00B0590B" w:rsidRPr="00391C29" w:rsidRDefault="00B1517C" w:rsidP="00B1517C">
            <w:pPr>
              <w:suppressAutoHyphens w:val="0"/>
              <w:jc w:val="center"/>
              <w:rPr>
                <w:rFonts w:ascii="Times New Roman" w:hAnsi="Times New Roman"/>
                <w:lang w:val="ru-RU" w:eastAsia="en-US"/>
              </w:rPr>
            </w:pPr>
            <w:r>
              <w:rPr>
                <w:rFonts w:ascii="Times New Roman" w:hAnsi="Times New Roman"/>
                <w:lang w:val="ru-RU" w:eastAsia="en-US"/>
              </w:rPr>
              <w:t>Срок поставки Товара Поставщиком - в течение 10 (десяти) календарных дней с момента поступления заявки Заказчика.</w:t>
            </w:r>
          </w:p>
        </w:tc>
      </w:tr>
      <w:tr w:rsidR="00B0590B" w:rsidRPr="00391C29" w14:paraId="69E38453" w14:textId="77777777" w:rsidTr="005C6E95">
        <w:trPr>
          <w:trHeight w:val="71"/>
        </w:trPr>
        <w:tc>
          <w:tcPr>
            <w:tcW w:w="5000" w:type="pct"/>
            <w:gridSpan w:val="5"/>
          </w:tcPr>
          <w:p w14:paraId="5A72318B" w14:textId="77777777" w:rsidR="00B0590B" w:rsidRPr="00826B26" w:rsidRDefault="00B0590B" w:rsidP="005C6E95">
            <w:pPr>
              <w:suppressAutoHyphens w:val="0"/>
              <w:rPr>
                <w:rFonts w:ascii="Times New Roman" w:hAnsi="Times New Roman"/>
                <w:b/>
                <w:lang w:val="ru-RU" w:eastAsia="en-US"/>
              </w:rPr>
            </w:pPr>
            <w:r w:rsidRPr="00826B26">
              <w:rPr>
                <w:rFonts w:ascii="Times New Roman" w:hAnsi="Times New Roman"/>
                <w:b/>
                <w:lang w:val="ru-RU" w:eastAsia="en-US"/>
              </w:rPr>
              <w:t xml:space="preserve">24. Коньки </w:t>
            </w:r>
            <w:r>
              <w:rPr>
                <w:rFonts w:ascii="Times New Roman" w:hAnsi="Times New Roman"/>
                <w:b/>
                <w:lang w:eastAsia="en-US"/>
              </w:rPr>
              <w:t>RGX</w:t>
            </w:r>
            <w:r w:rsidRPr="00826B26">
              <w:rPr>
                <w:rFonts w:ascii="Times New Roman" w:hAnsi="Times New Roman"/>
                <w:b/>
                <w:lang w:val="ru-RU" w:eastAsia="en-US"/>
              </w:rPr>
              <w:t xml:space="preserve"> </w:t>
            </w:r>
            <w:r>
              <w:rPr>
                <w:rFonts w:ascii="Times New Roman" w:hAnsi="Times New Roman"/>
                <w:b/>
                <w:lang w:eastAsia="en-US"/>
              </w:rPr>
              <w:t>Rental</w:t>
            </w:r>
            <w:r w:rsidRPr="00826B26">
              <w:rPr>
                <w:rFonts w:ascii="Times New Roman" w:hAnsi="Times New Roman"/>
                <w:b/>
                <w:lang w:val="ru-RU" w:eastAsia="en-US"/>
              </w:rPr>
              <w:t xml:space="preserve"> </w:t>
            </w:r>
            <w:r>
              <w:rPr>
                <w:rFonts w:ascii="Times New Roman" w:hAnsi="Times New Roman"/>
                <w:b/>
                <w:lang w:eastAsia="en-US"/>
              </w:rPr>
              <w:t>II</w:t>
            </w:r>
            <w:r w:rsidRPr="00826B26">
              <w:rPr>
                <w:rFonts w:ascii="Times New Roman" w:hAnsi="Times New Roman"/>
                <w:b/>
                <w:lang w:val="ru-RU" w:eastAsia="en-US"/>
              </w:rPr>
              <w:t xml:space="preserve"> или эквивалент</w:t>
            </w:r>
          </w:p>
        </w:tc>
      </w:tr>
      <w:tr w:rsidR="00B0590B" w:rsidRPr="00391C29" w14:paraId="24A8062E" w14:textId="77777777" w:rsidTr="00AC26D8">
        <w:trPr>
          <w:trHeight w:val="338"/>
        </w:trPr>
        <w:tc>
          <w:tcPr>
            <w:tcW w:w="1402" w:type="pct"/>
            <w:tcBorders>
              <w:top w:val="single" w:sz="18" w:space="0" w:color="000000"/>
            </w:tcBorders>
          </w:tcPr>
          <w:p w14:paraId="58585465"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Характеристики</w:t>
            </w:r>
          </w:p>
        </w:tc>
        <w:tc>
          <w:tcPr>
            <w:tcW w:w="946" w:type="pct"/>
            <w:tcBorders>
              <w:top w:val="single" w:sz="18" w:space="0" w:color="000000"/>
            </w:tcBorders>
          </w:tcPr>
          <w:p w14:paraId="4FAA8447"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Дополнительные условия</w:t>
            </w:r>
          </w:p>
        </w:tc>
        <w:tc>
          <w:tcPr>
            <w:tcW w:w="720" w:type="pct"/>
            <w:tcBorders>
              <w:top w:val="single" w:sz="18" w:space="0" w:color="000000"/>
            </w:tcBorders>
          </w:tcPr>
          <w:p w14:paraId="5BA16C9C"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Единица измерения</w:t>
            </w:r>
          </w:p>
        </w:tc>
        <w:tc>
          <w:tcPr>
            <w:tcW w:w="953" w:type="pct"/>
            <w:tcBorders>
              <w:top w:val="single" w:sz="18" w:space="0" w:color="000000"/>
            </w:tcBorders>
          </w:tcPr>
          <w:p w14:paraId="5AD08E30"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Адрес</w:t>
            </w:r>
          </w:p>
        </w:tc>
        <w:tc>
          <w:tcPr>
            <w:tcW w:w="979" w:type="pct"/>
            <w:tcBorders>
              <w:top w:val="single" w:sz="18" w:space="0" w:color="000000"/>
            </w:tcBorders>
          </w:tcPr>
          <w:p w14:paraId="0DEBA866"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Срок</w:t>
            </w:r>
          </w:p>
        </w:tc>
      </w:tr>
      <w:tr w:rsidR="00B0590B" w:rsidRPr="00391C29" w14:paraId="0F0E46E7" w14:textId="77777777" w:rsidTr="00AC26D8">
        <w:trPr>
          <w:trHeight w:val="820"/>
        </w:trPr>
        <w:tc>
          <w:tcPr>
            <w:tcW w:w="1402" w:type="pct"/>
          </w:tcPr>
          <w:p w14:paraId="5D01E43B"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Половой признак: Женские.</w:t>
            </w:r>
          </w:p>
          <w:p w14:paraId="2C9D9D40"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Материал изготовления ботинка: Искусственная кожа. </w:t>
            </w:r>
          </w:p>
          <w:p w14:paraId="35A676B8"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Материалы внутренней отделки ботинка: Синтетические.</w:t>
            </w:r>
          </w:p>
          <w:p w14:paraId="4E253BD9"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Раздвижные: Нет. </w:t>
            </w:r>
          </w:p>
          <w:p w14:paraId="0575C6DB"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Сменные лезвия: Нет. </w:t>
            </w:r>
          </w:p>
          <w:p w14:paraId="125A7CEE"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Тип стали лезвий: Нержавеющая сталь.</w:t>
            </w:r>
          </w:p>
          <w:p w14:paraId="347760DF"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Тип фиксации: Шнурки. </w:t>
            </w:r>
          </w:p>
          <w:p w14:paraId="62CC1D82"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Штихмассовый размер: 34.</w:t>
            </w:r>
          </w:p>
        </w:tc>
        <w:tc>
          <w:tcPr>
            <w:tcW w:w="946" w:type="pct"/>
            <w:vAlign w:val="center"/>
          </w:tcPr>
          <w:p w14:paraId="4B94DD8A"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 xml:space="preserve">Способ поставки товара: </w:t>
            </w:r>
          </w:p>
          <w:p w14:paraId="2903E4C1"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По заявке Заказчика.</w:t>
            </w:r>
          </w:p>
        </w:tc>
        <w:tc>
          <w:tcPr>
            <w:tcW w:w="720" w:type="pct"/>
            <w:vAlign w:val="center"/>
          </w:tcPr>
          <w:p w14:paraId="156B8FFD" w14:textId="77777777" w:rsidR="00B0590B" w:rsidRPr="00391C29" w:rsidRDefault="00B0590B" w:rsidP="005C6E95">
            <w:pPr>
              <w:suppressAutoHyphens w:val="0"/>
              <w:jc w:val="center"/>
              <w:rPr>
                <w:rFonts w:ascii="Times New Roman" w:hAnsi="Times New Roman"/>
                <w:lang w:eastAsia="en-US"/>
              </w:rPr>
            </w:pPr>
            <w:r w:rsidRPr="00391C29">
              <w:rPr>
                <w:rFonts w:ascii="Times New Roman" w:hAnsi="Times New Roman"/>
                <w:lang w:eastAsia="en-US"/>
              </w:rPr>
              <w:t>Пара (2 шт.)</w:t>
            </w:r>
          </w:p>
        </w:tc>
        <w:tc>
          <w:tcPr>
            <w:tcW w:w="953" w:type="pct"/>
            <w:vAlign w:val="center"/>
          </w:tcPr>
          <w:p w14:paraId="5A7FA883"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г. Москва, Троицкий административный округ, Краснопахорский район, улица Лиозновой, «Кинопарк».</w:t>
            </w:r>
          </w:p>
        </w:tc>
        <w:tc>
          <w:tcPr>
            <w:tcW w:w="979" w:type="pct"/>
            <w:vAlign w:val="center"/>
          </w:tcPr>
          <w:p w14:paraId="6E708DFE" w14:textId="77777777" w:rsidR="00B1517C" w:rsidRDefault="00B1517C" w:rsidP="00B1517C">
            <w:pPr>
              <w:suppressAutoHyphens w:val="0"/>
              <w:jc w:val="center"/>
              <w:rPr>
                <w:rFonts w:ascii="Times New Roman" w:hAnsi="Times New Roman"/>
                <w:lang w:val="ru-RU" w:eastAsia="en-US"/>
              </w:rPr>
            </w:pPr>
            <w:r>
              <w:rPr>
                <w:rFonts w:ascii="Times New Roman" w:hAnsi="Times New Roman"/>
                <w:lang w:val="ru-RU" w:eastAsia="en-US"/>
              </w:rPr>
              <w:t>Заявка может быть подана Заказчиком c 1-го по 135-й календарный день c даты заключения договора.</w:t>
            </w:r>
          </w:p>
          <w:p w14:paraId="6F043265" w14:textId="77777777" w:rsidR="00B0590B" w:rsidRPr="00391C29" w:rsidRDefault="00B1517C" w:rsidP="00B1517C">
            <w:pPr>
              <w:suppressAutoHyphens w:val="0"/>
              <w:jc w:val="center"/>
              <w:rPr>
                <w:rFonts w:ascii="Times New Roman" w:hAnsi="Times New Roman"/>
                <w:lang w:val="ru-RU" w:eastAsia="en-US"/>
              </w:rPr>
            </w:pPr>
            <w:r>
              <w:rPr>
                <w:rFonts w:ascii="Times New Roman" w:hAnsi="Times New Roman"/>
                <w:lang w:val="ru-RU" w:eastAsia="en-US"/>
              </w:rPr>
              <w:t>Срок поставки Товара Поставщиком - в течение 10 (десяти) календарных дней с момента поступления заявки Заказчика.</w:t>
            </w:r>
          </w:p>
        </w:tc>
      </w:tr>
      <w:tr w:rsidR="00B0590B" w:rsidRPr="00391C29" w14:paraId="18B0C64C" w14:textId="77777777" w:rsidTr="005C6E95">
        <w:trPr>
          <w:trHeight w:val="71"/>
        </w:trPr>
        <w:tc>
          <w:tcPr>
            <w:tcW w:w="5000" w:type="pct"/>
            <w:gridSpan w:val="5"/>
          </w:tcPr>
          <w:p w14:paraId="31C2C949" w14:textId="77777777" w:rsidR="00B0590B" w:rsidRPr="00826B26" w:rsidRDefault="00B0590B" w:rsidP="005C6E95">
            <w:pPr>
              <w:suppressAutoHyphens w:val="0"/>
              <w:rPr>
                <w:rFonts w:ascii="Times New Roman" w:hAnsi="Times New Roman"/>
                <w:b/>
                <w:lang w:val="ru-RU" w:eastAsia="en-US"/>
              </w:rPr>
            </w:pPr>
            <w:r w:rsidRPr="00826B26">
              <w:rPr>
                <w:rFonts w:ascii="Times New Roman" w:hAnsi="Times New Roman"/>
                <w:b/>
                <w:lang w:val="ru-RU" w:eastAsia="en-US"/>
              </w:rPr>
              <w:t xml:space="preserve">25. Коньки </w:t>
            </w:r>
            <w:r>
              <w:rPr>
                <w:rFonts w:ascii="Times New Roman" w:hAnsi="Times New Roman"/>
                <w:b/>
                <w:lang w:eastAsia="en-US"/>
              </w:rPr>
              <w:t>RGX</w:t>
            </w:r>
            <w:r w:rsidRPr="00826B26">
              <w:rPr>
                <w:rFonts w:ascii="Times New Roman" w:hAnsi="Times New Roman"/>
                <w:b/>
                <w:lang w:val="ru-RU" w:eastAsia="en-US"/>
              </w:rPr>
              <w:t xml:space="preserve"> </w:t>
            </w:r>
            <w:r>
              <w:rPr>
                <w:rFonts w:ascii="Times New Roman" w:hAnsi="Times New Roman"/>
                <w:b/>
                <w:lang w:eastAsia="en-US"/>
              </w:rPr>
              <w:t>Rental</w:t>
            </w:r>
            <w:r w:rsidRPr="00826B26">
              <w:rPr>
                <w:rFonts w:ascii="Times New Roman" w:hAnsi="Times New Roman"/>
                <w:b/>
                <w:lang w:val="ru-RU" w:eastAsia="en-US"/>
              </w:rPr>
              <w:t xml:space="preserve"> </w:t>
            </w:r>
            <w:r>
              <w:rPr>
                <w:rFonts w:ascii="Times New Roman" w:hAnsi="Times New Roman"/>
                <w:b/>
                <w:lang w:eastAsia="en-US"/>
              </w:rPr>
              <w:t>II</w:t>
            </w:r>
            <w:r w:rsidRPr="00826B26">
              <w:rPr>
                <w:rFonts w:ascii="Times New Roman" w:hAnsi="Times New Roman"/>
                <w:b/>
                <w:lang w:val="ru-RU" w:eastAsia="en-US"/>
              </w:rPr>
              <w:t xml:space="preserve"> или эквивалент</w:t>
            </w:r>
          </w:p>
        </w:tc>
      </w:tr>
      <w:tr w:rsidR="00B0590B" w:rsidRPr="00391C29" w14:paraId="1B8F358B" w14:textId="77777777" w:rsidTr="00AC26D8">
        <w:trPr>
          <w:trHeight w:val="338"/>
        </w:trPr>
        <w:tc>
          <w:tcPr>
            <w:tcW w:w="1402" w:type="pct"/>
            <w:tcBorders>
              <w:top w:val="single" w:sz="18" w:space="0" w:color="000000"/>
            </w:tcBorders>
          </w:tcPr>
          <w:p w14:paraId="50B3FDBE"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Характеристики</w:t>
            </w:r>
          </w:p>
        </w:tc>
        <w:tc>
          <w:tcPr>
            <w:tcW w:w="946" w:type="pct"/>
            <w:tcBorders>
              <w:top w:val="single" w:sz="18" w:space="0" w:color="000000"/>
            </w:tcBorders>
          </w:tcPr>
          <w:p w14:paraId="241A3B57"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Дополнительные условия</w:t>
            </w:r>
          </w:p>
        </w:tc>
        <w:tc>
          <w:tcPr>
            <w:tcW w:w="720" w:type="pct"/>
            <w:tcBorders>
              <w:top w:val="single" w:sz="18" w:space="0" w:color="000000"/>
            </w:tcBorders>
          </w:tcPr>
          <w:p w14:paraId="1D633FDD"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Единица измерения</w:t>
            </w:r>
          </w:p>
        </w:tc>
        <w:tc>
          <w:tcPr>
            <w:tcW w:w="953" w:type="pct"/>
            <w:tcBorders>
              <w:top w:val="single" w:sz="18" w:space="0" w:color="000000"/>
            </w:tcBorders>
          </w:tcPr>
          <w:p w14:paraId="0395D12A"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Адрес</w:t>
            </w:r>
          </w:p>
        </w:tc>
        <w:tc>
          <w:tcPr>
            <w:tcW w:w="979" w:type="pct"/>
            <w:tcBorders>
              <w:top w:val="single" w:sz="18" w:space="0" w:color="000000"/>
            </w:tcBorders>
          </w:tcPr>
          <w:p w14:paraId="2585DD80"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Срок</w:t>
            </w:r>
          </w:p>
        </w:tc>
      </w:tr>
      <w:tr w:rsidR="00B0590B" w:rsidRPr="00391C29" w14:paraId="5895C05D" w14:textId="77777777" w:rsidTr="00AC26D8">
        <w:trPr>
          <w:trHeight w:val="820"/>
        </w:trPr>
        <w:tc>
          <w:tcPr>
            <w:tcW w:w="1402" w:type="pct"/>
          </w:tcPr>
          <w:p w14:paraId="6005D841"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Половой признак: Женские.</w:t>
            </w:r>
          </w:p>
          <w:p w14:paraId="5B462FBF"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Материал изготовления ботинка: Искусственная кожа. </w:t>
            </w:r>
          </w:p>
          <w:p w14:paraId="2EA28F13"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Материалы внутренней отделки ботинка: Синтетические.</w:t>
            </w:r>
          </w:p>
          <w:p w14:paraId="2D5799D4"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lastRenderedPageBreak/>
              <w:t xml:space="preserve">Раздвижные: Нет. </w:t>
            </w:r>
          </w:p>
          <w:p w14:paraId="14B53043"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Сменные лезвия: Нет. </w:t>
            </w:r>
          </w:p>
          <w:p w14:paraId="06093071"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Тип стали лезвий: Нержавеющая сталь.</w:t>
            </w:r>
          </w:p>
          <w:p w14:paraId="29941813"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Тип фиксации: Шнурки. </w:t>
            </w:r>
          </w:p>
          <w:p w14:paraId="316C4D25"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Штихмассовый размер: 35.</w:t>
            </w:r>
          </w:p>
        </w:tc>
        <w:tc>
          <w:tcPr>
            <w:tcW w:w="946" w:type="pct"/>
            <w:vAlign w:val="center"/>
          </w:tcPr>
          <w:p w14:paraId="22D85FC8"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lastRenderedPageBreak/>
              <w:t xml:space="preserve">Способ поставки товара: </w:t>
            </w:r>
          </w:p>
          <w:p w14:paraId="61DF3F3D"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По заявке Заказчика.</w:t>
            </w:r>
          </w:p>
        </w:tc>
        <w:tc>
          <w:tcPr>
            <w:tcW w:w="720" w:type="pct"/>
            <w:vAlign w:val="center"/>
          </w:tcPr>
          <w:p w14:paraId="4C8A0138" w14:textId="77777777" w:rsidR="00B0590B" w:rsidRPr="00391C29" w:rsidRDefault="00B0590B" w:rsidP="005C6E95">
            <w:pPr>
              <w:suppressAutoHyphens w:val="0"/>
              <w:jc w:val="center"/>
              <w:rPr>
                <w:rFonts w:ascii="Times New Roman" w:hAnsi="Times New Roman"/>
                <w:lang w:eastAsia="en-US"/>
              </w:rPr>
            </w:pPr>
            <w:r w:rsidRPr="00391C29">
              <w:rPr>
                <w:rFonts w:ascii="Times New Roman" w:hAnsi="Times New Roman"/>
                <w:lang w:eastAsia="en-US"/>
              </w:rPr>
              <w:t>Пара (2 шт.)</w:t>
            </w:r>
          </w:p>
        </w:tc>
        <w:tc>
          <w:tcPr>
            <w:tcW w:w="953" w:type="pct"/>
            <w:vAlign w:val="center"/>
          </w:tcPr>
          <w:p w14:paraId="655D970F"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г. Москва, Троицкий административный округ, Краснопахорский район, улица Лиозновой, «Кинопарк».</w:t>
            </w:r>
          </w:p>
        </w:tc>
        <w:tc>
          <w:tcPr>
            <w:tcW w:w="979" w:type="pct"/>
            <w:vAlign w:val="center"/>
          </w:tcPr>
          <w:p w14:paraId="527912DC" w14:textId="77777777" w:rsidR="00B1517C" w:rsidRDefault="00B1517C" w:rsidP="00B1517C">
            <w:pPr>
              <w:suppressAutoHyphens w:val="0"/>
              <w:jc w:val="center"/>
              <w:rPr>
                <w:rFonts w:ascii="Times New Roman" w:hAnsi="Times New Roman"/>
                <w:lang w:val="ru-RU" w:eastAsia="en-US"/>
              </w:rPr>
            </w:pPr>
            <w:r>
              <w:rPr>
                <w:rFonts w:ascii="Times New Roman" w:hAnsi="Times New Roman"/>
                <w:lang w:val="ru-RU" w:eastAsia="en-US"/>
              </w:rPr>
              <w:t>Заявка может быть подана Заказчиком c 1-го по 135-й календарный день c даты заключения договора.</w:t>
            </w:r>
          </w:p>
          <w:p w14:paraId="09D557CB" w14:textId="77777777" w:rsidR="00B0590B" w:rsidRPr="00391C29" w:rsidRDefault="00B1517C" w:rsidP="00B1517C">
            <w:pPr>
              <w:suppressAutoHyphens w:val="0"/>
              <w:jc w:val="center"/>
              <w:rPr>
                <w:rFonts w:ascii="Times New Roman" w:hAnsi="Times New Roman"/>
                <w:lang w:val="ru-RU" w:eastAsia="en-US"/>
              </w:rPr>
            </w:pPr>
            <w:r>
              <w:rPr>
                <w:rFonts w:ascii="Times New Roman" w:hAnsi="Times New Roman"/>
                <w:lang w:val="ru-RU" w:eastAsia="en-US"/>
              </w:rPr>
              <w:t xml:space="preserve">Срок поставки Товара </w:t>
            </w:r>
            <w:r>
              <w:rPr>
                <w:rFonts w:ascii="Times New Roman" w:hAnsi="Times New Roman"/>
                <w:lang w:val="ru-RU" w:eastAsia="en-US"/>
              </w:rPr>
              <w:lastRenderedPageBreak/>
              <w:t>Поставщиком - в течение 10 (десяти) календарных дней с момента поступления заявки Заказчика.</w:t>
            </w:r>
          </w:p>
        </w:tc>
      </w:tr>
      <w:tr w:rsidR="00B0590B" w:rsidRPr="00391C29" w14:paraId="4DF4C3A9" w14:textId="77777777" w:rsidTr="005C6E95">
        <w:trPr>
          <w:trHeight w:val="71"/>
        </w:trPr>
        <w:tc>
          <w:tcPr>
            <w:tcW w:w="5000" w:type="pct"/>
            <w:gridSpan w:val="5"/>
          </w:tcPr>
          <w:p w14:paraId="0401A3C7" w14:textId="77777777" w:rsidR="00B0590B" w:rsidRPr="00826B26" w:rsidRDefault="00B0590B" w:rsidP="005C6E95">
            <w:pPr>
              <w:suppressAutoHyphens w:val="0"/>
              <w:rPr>
                <w:rFonts w:ascii="Times New Roman" w:hAnsi="Times New Roman"/>
                <w:b/>
                <w:lang w:val="ru-RU" w:eastAsia="en-US"/>
              </w:rPr>
            </w:pPr>
            <w:r w:rsidRPr="00826B26">
              <w:rPr>
                <w:rFonts w:ascii="Times New Roman" w:hAnsi="Times New Roman"/>
                <w:b/>
                <w:lang w:val="ru-RU" w:eastAsia="en-US"/>
              </w:rPr>
              <w:lastRenderedPageBreak/>
              <w:t xml:space="preserve">26. Коньки </w:t>
            </w:r>
            <w:r>
              <w:rPr>
                <w:rFonts w:ascii="Times New Roman" w:hAnsi="Times New Roman"/>
                <w:b/>
                <w:lang w:eastAsia="en-US"/>
              </w:rPr>
              <w:t>RGX</w:t>
            </w:r>
            <w:r w:rsidRPr="00826B26">
              <w:rPr>
                <w:rFonts w:ascii="Times New Roman" w:hAnsi="Times New Roman"/>
                <w:b/>
                <w:lang w:val="ru-RU" w:eastAsia="en-US"/>
              </w:rPr>
              <w:t xml:space="preserve"> </w:t>
            </w:r>
            <w:r>
              <w:rPr>
                <w:rFonts w:ascii="Times New Roman" w:hAnsi="Times New Roman"/>
                <w:b/>
                <w:lang w:eastAsia="en-US"/>
              </w:rPr>
              <w:t>Rental</w:t>
            </w:r>
            <w:r w:rsidRPr="00826B26">
              <w:rPr>
                <w:rFonts w:ascii="Times New Roman" w:hAnsi="Times New Roman"/>
                <w:b/>
                <w:lang w:val="ru-RU" w:eastAsia="en-US"/>
              </w:rPr>
              <w:t xml:space="preserve"> </w:t>
            </w:r>
            <w:r>
              <w:rPr>
                <w:rFonts w:ascii="Times New Roman" w:hAnsi="Times New Roman"/>
                <w:b/>
                <w:lang w:eastAsia="en-US"/>
              </w:rPr>
              <w:t>II</w:t>
            </w:r>
            <w:r w:rsidRPr="00826B26">
              <w:rPr>
                <w:rFonts w:ascii="Times New Roman" w:hAnsi="Times New Roman"/>
                <w:b/>
                <w:lang w:val="ru-RU" w:eastAsia="en-US"/>
              </w:rPr>
              <w:t xml:space="preserve"> или эквивалент</w:t>
            </w:r>
          </w:p>
        </w:tc>
      </w:tr>
      <w:tr w:rsidR="00B0590B" w:rsidRPr="00391C29" w14:paraId="6BE795B1" w14:textId="77777777" w:rsidTr="00AC26D8">
        <w:trPr>
          <w:trHeight w:val="338"/>
        </w:trPr>
        <w:tc>
          <w:tcPr>
            <w:tcW w:w="1402" w:type="pct"/>
            <w:tcBorders>
              <w:top w:val="single" w:sz="18" w:space="0" w:color="000000"/>
            </w:tcBorders>
          </w:tcPr>
          <w:p w14:paraId="42031757"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Характеристики</w:t>
            </w:r>
          </w:p>
        </w:tc>
        <w:tc>
          <w:tcPr>
            <w:tcW w:w="946" w:type="pct"/>
            <w:tcBorders>
              <w:top w:val="single" w:sz="18" w:space="0" w:color="000000"/>
            </w:tcBorders>
          </w:tcPr>
          <w:p w14:paraId="0BA3427E"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Дополнительные условия</w:t>
            </w:r>
          </w:p>
        </w:tc>
        <w:tc>
          <w:tcPr>
            <w:tcW w:w="720" w:type="pct"/>
            <w:tcBorders>
              <w:top w:val="single" w:sz="18" w:space="0" w:color="000000"/>
            </w:tcBorders>
          </w:tcPr>
          <w:p w14:paraId="113AA61B"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Единица измерения</w:t>
            </w:r>
          </w:p>
        </w:tc>
        <w:tc>
          <w:tcPr>
            <w:tcW w:w="953" w:type="pct"/>
            <w:tcBorders>
              <w:top w:val="single" w:sz="18" w:space="0" w:color="000000"/>
            </w:tcBorders>
          </w:tcPr>
          <w:p w14:paraId="1203147B"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Адрес</w:t>
            </w:r>
          </w:p>
        </w:tc>
        <w:tc>
          <w:tcPr>
            <w:tcW w:w="979" w:type="pct"/>
            <w:tcBorders>
              <w:top w:val="single" w:sz="18" w:space="0" w:color="000000"/>
            </w:tcBorders>
          </w:tcPr>
          <w:p w14:paraId="1B356EC7"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Срок</w:t>
            </w:r>
          </w:p>
        </w:tc>
      </w:tr>
      <w:tr w:rsidR="00B0590B" w:rsidRPr="00391C29" w14:paraId="77C374E4" w14:textId="77777777" w:rsidTr="00AC26D8">
        <w:trPr>
          <w:trHeight w:val="820"/>
        </w:trPr>
        <w:tc>
          <w:tcPr>
            <w:tcW w:w="1402" w:type="pct"/>
          </w:tcPr>
          <w:p w14:paraId="2E66997E"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Половой признак: Женские.</w:t>
            </w:r>
          </w:p>
          <w:p w14:paraId="311B49B8"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Материал изготовления ботинка: Искусственная кожа. </w:t>
            </w:r>
          </w:p>
          <w:p w14:paraId="7EE7F49A"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Материалы внутренней отделки ботинка: Синтетические.</w:t>
            </w:r>
          </w:p>
          <w:p w14:paraId="239FB334"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Раздвижные: Нет. </w:t>
            </w:r>
          </w:p>
          <w:p w14:paraId="40AAA416"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Сменные лезвия: Нет. </w:t>
            </w:r>
          </w:p>
          <w:p w14:paraId="6D65C3CB"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Тип стали лезвий: Нержавеющая сталь.</w:t>
            </w:r>
          </w:p>
          <w:p w14:paraId="741540D9"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Тип фиксации: Шнурки. </w:t>
            </w:r>
          </w:p>
          <w:p w14:paraId="6E65B9A5"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Штихмассовый размер: 36.</w:t>
            </w:r>
          </w:p>
        </w:tc>
        <w:tc>
          <w:tcPr>
            <w:tcW w:w="946" w:type="pct"/>
            <w:vAlign w:val="center"/>
          </w:tcPr>
          <w:p w14:paraId="4F8FCFAC"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 xml:space="preserve">Способ поставки товара: </w:t>
            </w:r>
          </w:p>
          <w:p w14:paraId="5B1EE681"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По заявке Заказчика.</w:t>
            </w:r>
          </w:p>
        </w:tc>
        <w:tc>
          <w:tcPr>
            <w:tcW w:w="720" w:type="pct"/>
            <w:vAlign w:val="center"/>
          </w:tcPr>
          <w:p w14:paraId="4B7DC7B7" w14:textId="77777777" w:rsidR="00B0590B" w:rsidRPr="00391C29" w:rsidRDefault="00B0590B" w:rsidP="005C6E95">
            <w:pPr>
              <w:suppressAutoHyphens w:val="0"/>
              <w:jc w:val="center"/>
              <w:rPr>
                <w:rFonts w:ascii="Times New Roman" w:hAnsi="Times New Roman"/>
                <w:lang w:eastAsia="en-US"/>
              </w:rPr>
            </w:pPr>
            <w:r w:rsidRPr="00391C29">
              <w:rPr>
                <w:rFonts w:ascii="Times New Roman" w:hAnsi="Times New Roman"/>
                <w:lang w:eastAsia="en-US"/>
              </w:rPr>
              <w:t>Пара (2 шт.)</w:t>
            </w:r>
          </w:p>
        </w:tc>
        <w:tc>
          <w:tcPr>
            <w:tcW w:w="953" w:type="pct"/>
            <w:vAlign w:val="center"/>
          </w:tcPr>
          <w:p w14:paraId="3363A40D"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г. Москва, Троицкий административный округ, Краснопахорский район, улица Лиозновой, «Кинопарк».</w:t>
            </w:r>
          </w:p>
        </w:tc>
        <w:tc>
          <w:tcPr>
            <w:tcW w:w="979" w:type="pct"/>
            <w:vAlign w:val="center"/>
          </w:tcPr>
          <w:p w14:paraId="10996822" w14:textId="77777777" w:rsidR="00B1517C" w:rsidRDefault="00B1517C" w:rsidP="00B1517C">
            <w:pPr>
              <w:suppressAutoHyphens w:val="0"/>
              <w:jc w:val="center"/>
              <w:rPr>
                <w:rFonts w:ascii="Times New Roman" w:hAnsi="Times New Roman"/>
                <w:lang w:val="ru-RU" w:eastAsia="en-US"/>
              </w:rPr>
            </w:pPr>
            <w:r>
              <w:rPr>
                <w:rFonts w:ascii="Times New Roman" w:hAnsi="Times New Roman"/>
                <w:lang w:val="ru-RU" w:eastAsia="en-US"/>
              </w:rPr>
              <w:t>Заявка может быть подана Заказчиком c 1-го по 135-й календарный день c даты заключения договора.</w:t>
            </w:r>
          </w:p>
          <w:p w14:paraId="683C98EC" w14:textId="77777777" w:rsidR="00B0590B" w:rsidRPr="00391C29" w:rsidRDefault="00B1517C" w:rsidP="00B1517C">
            <w:pPr>
              <w:suppressAutoHyphens w:val="0"/>
              <w:jc w:val="center"/>
              <w:rPr>
                <w:rFonts w:ascii="Times New Roman" w:hAnsi="Times New Roman"/>
                <w:lang w:val="ru-RU" w:eastAsia="en-US"/>
              </w:rPr>
            </w:pPr>
            <w:r>
              <w:rPr>
                <w:rFonts w:ascii="Times New Roman" w:hAnsi="Times New Roman"/>
                <w:lang w:val="ru-RU" w:eastAsia="en-US"/>
              </w:rPr>
              <w:t>Срок поставки Товара Поставщиком - в течение 10 (десяти) календарных дней с момента поступления заявки Заказчика.</w:t>
            </w:r>
          </w:p>
        </w:tc>
      </w:tr>
      <w:tr w:rsidR="00B0590B" w:rsidRPr="00391C29" w14:paraId="5ADB0C9A" w14:textId="77777777" w:rsidTr="005C6E95">
        <w:trPr>
          <w:trHeight w:val="71"/>
        </w:trPr>
        <w:tc>
          <w:tcPr>
            <w:tcW w:w="5000" w:type="pct"/>
            <w:gridSpan w:val="5"/>
          </w:tcPr>
          <w:p w14:paraId="206842E5" w14:textId="77777777" w:rsidR="00B0590B" w:rsidRPr="00826B26" w:rsidRDefault="00B0590B" w:rsidP="005C6E95">
            <w:pPr>
              <w:suppressAutoHyphens w:val="0"/>
              <w:rPr>
                <w:rFonts w:ascii="Times New Roman" w:hAnsi="Times New Roman"/>
                <w:b/>
                <w:lang w:val="ru-RU" w:eastAsia="en-US"/>
              </w:rPr>
            </w:pPr>
            <w:r w:rsidRPr="00826B26">
              <w:rPr>
                <w:rFonts w:ascii="Times New Roman" w:hAnsi="Times New Roman"/>
                <w:b/>
                <w:lang w:val="ru-RU" w:eastAsia="en-US"/>
              </w:rPr>
              <w:t xml:space="preserve">27. Коньки </w:t>
            </w:r>
            <w:r>
              <w:rPr>
                <w:rFonts w:ascii="Times New Roman" w:hAnsi="Times New Roman"/>
                <w:b/>
                <w:lang w:eastAsia="en-US"/>
              </w:rPr>
              <w:t>RGX</w:t>
            </w:r>
            <w:r w:rsidRPr="00826B26">
              <w:rPr>
                <w:rFonts w:ascii="Times New Roman" w:hAnsi="Times New Roman"/>
                <w:b/>
                <w:lang w:val="ru-RU" w:eastAsia="en-US"/>
              </w:rPr>
              <w:t xml:space="preserve"> </w:t>
            </w:r>
            <w:r>
              <w:rPr>
                <w:rFonts w:ascii="Times New Roman" w:hAnsi="Times New Roman"/>
                <w:b/>
                <w:lang w:eastAsia="en-US"/>
              </w:rPr>
              <w:t>Rental</w:t>
            </w:r>
            <w:r w:rsidRPr="00826B26">
              <w:rPr>
                <w:rFonts w:ascii="Times New Roman" w:hAnsi="Times New Roman"/>
                <w:b/>
                <w:lang w:val="ru-RU" w:eastAsia="en-US"/>
              </w:rPr>
              <w:t xml:space="preserve"> </w:t>
            </w:r>
            <w:r>
              <w:rPr>
                <w:rFonts w:ascii="Times New Roman" w:hAnsi="Times New Roman"/>
                <w:b/>
                <w:lang w:eastAsia="en-US"/>
              </w:rPr>
              <w:t>II</w:t>
            </w:r>
            <w:r w:rsidRPr="00826B26">
              <w:rPr>
                <w:rFonts w:ascii="Times New Roman" w:hAnsi="Times New Roman"/>
                <w:b/>
                <w:lang w:val="ru-RU" w:eastAsia="en-US"/>
              </w:rPr>
              <w:t xml:space="preserve"> или эквивалент</w:t>
            </w:r>
          </w:p>
        </w:tc>
      </w:tr>
      <w:tr w:rsidR="00B0590B" w:rsidRPr="00391C29" w14:paraId="7A0B73AC" w14:textId="77777777" w:rsidTr="00AC26D8">
        <w:trPr>
          <w:trHeight w:val="338"/>
        </w:trPr>
        <w:tc>
          <w:tcPr>
            <w:tcW w:w="1402" w:type="pct"/>
            <w:tcBorders>
              <w:top w:val="single" w:sz="18" w:space="0" w:color="000000"/>
            </w:tcBorders>
          </w:tcPr>
          <w:p w14:paraId="207F5FBE"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Характеристики</w:t>
            </w:r>
          </w:p>
        </w:tc>
        <w:tc>
          <w:tcPr>
            <w:tcW w:w="946" w:type="pct"/>
            <w:tcBorders>
              <w:top w:val="single" w:sz="18" w:space="0" w:color="000000"/>
            </w:tcBorders>
          </w:tcPr>
          <w:p w14:paraId="5188AFCC"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Дополнительные условия</w:t>
            </w:r>
          </w:p>
        </w:tc>
        <w:tc>
          <w:tcPr>
            <w:tcW w:w="720" w:type="pct"/>
            <w:tcBorders>
              <w:top w:val="single" w:sz="18" w:space="0" w:color="000000"/>
            </w:tcBorders>
          </w:tcPr>
          <w:p w14:paraId="03CD12A9"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Единица измерения</w:t>
            </w:r>
          </w:p>
        </w:tc>
        <w:tc>
          <w:tcPr>
            <w:tcW w:w="953" w:type="pct"/>
            <w:tcBorders>
              <w:top w:val="single" w:sz="18" w:space="0" w:color="000000"/>
            </w:tcBorders>
          </w:tcPr>
          <w:p w14:paraId="6D517FEF"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Адрес</w:t>
            </w:r>
          </w:p>
        </w:tc>
        <w:tc>
          <w:tcPr>
            <w:tcW w:w="979" w:type="pct"/>
            <w:tcBorders>
              <w:top w:val="single" w:sz="18" w:space="0" w:color="000000"/>
            </w:tcBorders>
          </w:tcPr>
          <w:p w14:paraId="6AA5E9E9"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Срок</w:t>
            </w:r>
          </w:p>
        </w:tc>
      </w:tr>
      <w:tr w:rsidR="00B0590B" w:rsidRPr="00391C29" w14:paraId="3AB8A232" w14:textId="77777777" w:rsidTr="00AC26D8">
        <w:trPr>
          <w:trHeight w:val="820"/>
        </w:trPr>
        <w:tc>
          <w:tcPr>
            <w:tcW w:w="1402" w:type="pct"/>
          </w:tcPr>
          <w:p w14:paraId="24617A22"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Половой признак: Женские.</w:t>
            </w:r>
          </w:p>
          <w:p w14:paraId="4A972C83"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Материал изготовления ботинка: Искусственная кожа. </w:t>
            </w:r>
          </w:p>
          <w:p w14:paraId="24938657"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Материалы внутренней отделки ботинка: Синтетические.</w:t>
            </w:r>
          </w:p>
          <w:p w14:paraId="4A958EE6"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Раздвижные: Нет. </w:t>
            </w:r>
          </w:p>
          <w:p w14:paraId="6697D87B"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Сменные лезвия: Нет. </w:t>
            </w:r>
          </w:p>
          <w:p w14:paraId="6A58D919"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Тип стали лезвий: Нержавеющая сталь.</w:t>
            </w:r>
          </w:p>
          <w:p w14:paraId="6D8D7BEE"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Тип фиксации: Шнурки. </w:t>
            </w:r>
          </w:p>
          <w:p w14:paraId="67D85038"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Штихмассовый размер: 37.</w:t>
            </w:r>
          </w:p>
        </w:tc>
        <w:tc>
          <w:tcPr>
            <w:tcW w:w="946" w:type="pct"/>
            <w:vAlign w:val="center"/>
          </w:tcPr>
          <w:p w14:paraId="708A70CC"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 xml:space="preserve">Способ поставки товара: </w:t>
            </w:r>
          </w:p>
          <w:p w14:paraId="0A163700"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По заявке Заказчика.</w:t>
            </w:r>
          </w:p>
        </w:tc>
        <w:tc>
          <w:tcPr>
            <w:tcW w:w="720" w:type="pct"/>
            <w:vAlign w:val="center"/>
          </w:tcPr>
          <w:p w14:paraId="1148BC44" w14:textId="77777777" w:rsidR="00B0590B" w:rsidRPr="00391C29" w:rsidRDefault="00B0590B" w:rsidP="005C6E95">
            <w:pPr>
              <w:suppressAutoHyphens w:val="0"/>
              <w:jc w:val="center"/>
              <w:rPr>
                <w:rFonts w:ascii="Times New Roman" w:hAnsi="Times New Roman"/>
                <w:lang w:eastAsia="en-US"/>
              </w:rPr>
            </w:pPr>
            <w:r w:rsidRPr="00391C29">
              <w:rPr>
                <w:rFonts w:ascii="Times New Roman" w:hAnsi="Times New Roman"/>
                <w:lang w:eastAsia="en-US"/>
              </w:rPr>
              <w:t>Пара (2 шт.)</w:t>
            </w:r>
          </w:p>
        </w:tc>
        <w:tc>
          <w:tcPr>
            <w:tcW w:w="953" w:type="pct"/>
            <w:vAlign w:val="center"/>
          </w:tcPr>
          <w:p w14:paraId="2E6B3833"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г. Москва, Троицкий административный округ, Краснопахорский район, улица Лиозновой, «Кинопарк».</w:t>
            </w:r>
          </w:p>
        </w:tc>
        <w:tc>
          <w:tcPr>
            <w:tcW w:w="979" w:type="pct"/>
            <w:vAlign w:val="center"/>
          </w:tcPr>
          <w:p w14:paraId="6257B88B" w14:textId="77777777" w:rsidR="00B1517C" w:rsidRDefault="00B1517C" w:rsidP="00B1517C">
            <w:pPr>
              <w:suppressAutoHyphens w:val="0"/>
              <w:jc w:val="center"/>
              <w:rPr>
                <w:rFonts w:ascii="Times New Roman" w:hAnsi="Times New Roman"/>
                <w:lang w:val="ru-RU" w:eastAsia="en-US"/>
              </w:rPr>
            </w:pPr>
            <w:r>
              <w:rPr>
                <w:rFonts w:ascii="Times New Roman" w:hAnsi="Times New Roman"/>
                <w:lang w:val="ru-RU" w:eastAsia="en-US"/>
              </w:rPr>
              <w:t>Заявка может быть подана Заказчиком c 1-го по 135-й календарный день c даты заключения договора.</w:t>
            </w:r>
          </w:p>
          <w:p w14:paraId="5A4F994A" w14:textId="77777777" w:rsidR="00B0590B" w:rsidRPr="00391C29" w:rsidRDefault="00B1517C" w:rsidP="00B1517C">
            <w:pPr>
              <w:suppressAutoHyphens w:val="0"/>
              <w:jc w:val="center"/>
              <w:rPr>
                <w:rFonts w:ascii="Times New Roman" w:hAnsi="Times New Roman"/>
                <w:lang w:val="ru-RU" w:eastAsia="en-US"/>
              </w:rPr>
            </w:pPr>
            <w:r>
              <w:rPr>
                <w:rFonts w:ascii="Times New Roman" w:hAnsi="Times New Roman"/>
                <w:lang w:val="ru-RU" w:eastAsia="en-US"/>
              </w:rPr>
              <w:t>Срок поставки Товара Поставщиком - в течение 10 (десяти) календарных дней с момента поступления заявки Заказчика.</w:t>
            </w:r>
          </w:p>
        </w:tc>
      </w:tr>
      <w:tr w:rsidR="00B0590B" w:rsidRPr="00391C29" w14:paraId="3DFB4E95" w14:textId="77777777" w:rsidTr="005C6E95">
        <w:trPr>
          <w:trHeight w:val="71"/>
        </w:trPr>
        <w:tc>
          <w:tcPr>
            <w:tcW w:w="5000" w:type="pct"/>
            <w:gridSpan w:val="5"/>
          </w:tcPr>
          <w:p w14:paraId="58332ABC" w14:textId="77777777" w:rsidR="00B0590B" w:rsidRPr="00826B26" w:rsidRDefault="00B0590B" w:rsidP="005C6E95">
            <w:pPr>
              <w:suppressAutoHyphens w:val="0"/>
              <w:rPr>
                <w:rFonts w:ascii="Times New Roman" w:hAnsi="Times New Roman"/>
                <w:b/>
                <w:lang w:val="ru-RU" w:eastAsia="en-US"/>
              </w:rPr>
            </w:pPr>
            <w:r w:rsidRPr="00826B26">
              <w:rPr>
                <w:rFonts w:ascii="Times New Roman" w:hAnsi="Times New Roman"/>
                <w:b/>
                <w:lang w:val="ru-RU" w:eastAsia="en-US"/>
              </w:rPr>
              <w:t xml:space="preserve">28. Коньки </w:t>
            </w:r>
            <w:r>
              <w:rPr>
                <w:rFonts w:ascii="Times New Roman" w:hAnsi="Times New Roman"/>
                <w:b/>
                <w:lang w:eastAsia="en-US"/>
              </w:rPr>
              <w:t>RGX</w:t>
            </w:r>
            <w:r w:rsidRPr="00826B26">
              <w:rPr>
                <w:rFonts w:ascii="Times New Roman" w:hAnsi="Times New Roman"/>
                <w:b/>
                <w:lang w:val="ru-RU" w:eastAsia="en-US"/>
              </w:rPr>
              <w:t xml:space="preserve"> </w:t>
            </w:r>
            <w:r>
              <w:rPr>
                <w:rFonts w:ascii="Times New Roman" w:hAnsi="Times New Roman"/>
                <w:b/>
                <w:lang w:eastAsia="en-US"/>
              </w:rPr>
              <w:t>Rental</w:t>
            </w:r>
            <w:r w:rsidRPr="00826B26">
              <w:rPr>
                <w:rFonts w:ascii="Times New Roman" w:hAnsi="Times New Roman"/>
                <w:b/>
                <w:lang w:val="ru-RU" w:eastAsia="en-US"/>
              </w:rPr>
              <w:t xml:space="preserve"> </w:t>
            </w:r>
            <w:r>
              <w:rPr>
                <w:rFonts w:ascii="Times New Roman" w:hAnsi="Times New Roman"/>
                <w:b/>
                <w:lang w:eastAsia="en-US"/>
              </w:rPr>
              <w:t>II</w:t>
            </w:r>
            <w:r w:rsidRPr="00826B26">
              <w:rPr>
                <w:rFonts w:ascii="Times New Roman" w:hAnsi="Times New Roman"/>
                <w:b/>
                <w:lang w:val="ru-RU" w:eastAsia="en-US"/>
              </w:rPr>
              <w:t xml:space="preserve"> или эквивалент</w:t>
            </w:r>
          </w:p>
        </w:tc>
      </w:tr>
      <w:tr w:rsidR="00B0590B" w:rsidRPr="00391C29" w14:paraId="1E6D613A" w14:textId="77777777" w:rsidTr="00AC26D8">
        <w:trPr>
          <w:trHeight w:val="338"/>
        </w:trPr>
        <w:tc>
          <w:tcPr>
            <w:tcW w:w="1402" w:type="pct"/>
            <w:tcBorders>
              <w:top w:val="single" w:sz="18" w:space="0" w:color="000000"/>
            </w:tcBorders>
          </w:tcPr>
          <w:p w14:paraId="6D026D43"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Характеристики</w:t>
            </w:r>
          </w:p>
        </w:tc>
        <w:tc>
          <w:tcPr>
            <w:tcW w:w="946" w:type="pct"/>
            <w:tcBorders>
              <w:top w:val="single" w:sz="18" w:space="0" w:color="000000"/>
            </w:tcBorders>
          </w:tcPr>
          <w:p w14:paraId="112699F4"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Дополнительные условия</w:t>
            </w:r>
          </w:p>
        </w:tc>
        <w:tc>
          <w:tcPr>
            <w:tcW w:w="720" w:type="pct"/>
            <w:tcBorders>
              <w:top w:val="single" w:sz="18" w:space="0" w:color="000000"/>
            </w:tcBorders>
          </w:tcPr>
          <w:p w14:paraId="10ECEDCD"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Единица измерения</w:t>
            </w:r>
          </w:p>
        </w:tc>
        <w:tc>
          <w:tcPr>
            <w:tcW w:w="953" w:type="pct"/>
            <w:tcBorders>
              <w:top w:val="single" w:sz="18" w:space="0" w:color="000000"/>
            </w:tcBorders>
          </w:tcPr>
          <w:p w14:paraId="6C6B81E0"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Адрес</w:t>
            </w:r>
          </w:p>
        </w:tc>
        <w:tc>
          <w:tcPr>
            <w:tcW w:w="979" w:type="pct"/>
            <w:tcBorders>
              <w:top w:val="single" w:sz="18" w:space="0" w:color="000000"/>
            </w:tcBorders>
          </w:tcPr>
          <w:p w14:paraId="73625540"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Срок</w:t>
            </w:r>
          </w:p>
        </w:tc>
      </w:tr>
      <w:tr w:rsidR="00B0590B" w:rsidRPr="00391C29" w14:paraId="3A803921" w14:textId="77777777" w:rsidTr="00AC26D8">
        <w:trPr>
          <w:trHeight w:val="820"/>
        </w:trPr>
        <w:tc>
          <w:tcPr>
            <w:tcW w:w="1402" w:type="pct"/>
          </w:tcPr>
          <w:p w14:paraId="6537B3FA"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Половой признак: Женские.</w:t>
            </w:r>
          </w:p>
          <w:p w14:paraId="250069B8"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Материал изготовления ботинка: Искусственная кожа. </w:t>
            </w:r>
          </w:p>
          <w:p w14:paraId="1BE480E7"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Материалы внутренней отделки ботинка: </w:t>
            </w:r>
            <w:r w:rsidRPr="00391C29">
              <w:rPr>
                <w:rFonts w:ascii="Times New Roman" w:hAnsi="Times New Roman"/>
                <w:lang w:val="ru-RU" w:eastAsia="en-US"/>
              </w:rPr>
              <w:lastRenderedPageBreak/>
              <w:t>Синтетические.</w:t>
            </w:r>
          </w:p>
          <w:p w14:paraId="2831D538"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Раздвижные: Нет. </w:t>
            </w:r>
          </w:p>
          <w:p w14:paraId="1ACD7AC5"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Сменные лезвия: Нет. </w:t>
            </w:r>
          </w:p>
          <w:p w14:paraId="57EB9E99"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Тип стали лезвий: Нержавеющая сталь.</w:t>
            </w:r>
          </w:p>
          <w:p w14:paraId="053034EB"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Тип фиксации: Шнурки. </w:t>
            </w:r>
          </w:p>
          <w:p w14:paraId="256ACCFA"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Штихмассовый размер: 38.</w:t>
            </w:r>
          </w:p>
        </w:tc>
        <w:tc>
          <w:tcPr>
            <w:tcW w:w="946" w:type="pct"/>
            <w:vAlign w:val="center"/>
          </w:tcPr>
          <w:p w14:paraId="0D464FBE"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lastRenderedPageBreak/>
              <w:t xml:space="preserve">Способ поставки товара: </w:t>
            </w:r>
          </w:p>
          <w:p w14:paraId="5D6DD2FC"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По заявке Заказчика.</w:t>
            </w:r>
          </w:p>
        </w:tc>
        <w:tc>
          <w:tcPr>
            <w:tcW w:w="720" w:type="pct"/>
            <w:vAlign w:val="center"/>
          </w:tcPr>
          <w:p w14:paraId="5943F8C5" w14:textId="77777777" w:rsidR="00B0590B" w:rsidRPr="00391C29" w:rsidRDefault="00B0590B" w:rsidP="005C6E95">
            <w:pPr>
              <w:suppressAutoHyphens w:val="0"/>
              <w:jc w:val="center"/>
              <w:rPr>
                <w:rFonts w:ascii="Times New Roman" w:hAnsi="Times New Roman"/>
                <w:lang w:eastAsia="en-US"/>
              </w:rPr>
            </w:pPr>
            <w:r w:rsidRPr="00391C29">
              <w:rPr>
                <w:rFonts w:ascii="Times New Roman" w:hAnsi="Times New Roman"/>
                <w:lang w:eastAsia="en-US"/>
              </w:rPr>
              <w:t>Пара (2 шт.)</w:t>
            </w:r>
          </w:p>
        </w:tc>
        <w:tc>
          <w:tcPr>
            <w:tcW w:w="953" w:type="pct"/>
            <w:vAlign w:val="center"/>
          </w:tcPr>
          <w:p w14:paraId="1FAB74A3"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 xml:space="preserve">г. Москва, Троицкий административный округ, Краснопахорский район, улица Лиозновой, </w:t>
            </w:r>
            <w:r w:rsidRPr="00391C29">
              <w:rPr>
                <w:rFonts w:ascii="Times New Roman" w:hAnsi="Times New Roman"/>
                <w:lang w:val="ru-RU" w:eastAsia="en-US"/>
              </w:rPr>
              <w:lastRenderedPageBreak/>
              <w:t>«Кинопарк».</w:t>
            </w:r>
          </w:p>
        </w:tc>
        <w:tc>
          <w:tcPr>
            <w:tcW w:w="979" w:type="pct"/>
            <w:vAlign w:val="center"/>
          </w:tcPr>
          <w:p w14:paraId="0FA6473E" w14:textId="77777777" w:rsidR="00B1517C" w:rsidRDefault="00B1517C" w:rsidP="00B1517C">
            <w:pPr>
              <w:suppressAutoHyphens w:val="0"/>
              <w:jc w:val="center"/>
              <w:rPr>
                <w:rFonts w:ascii="Times New Roman" w:hAnsi="Times New Roman"/>
                <w:lang w:val="ru-RU" w:eastAsia="en-US"/>
              </w:rPr>
            </w:pPr>
            <w:r>
              <w:rPr>
                <w:rFonts w:ascii="Times New Roman" w:hAnsi="Times New Roman"/>
                <w:lang w:val="ru-RU" w:eastAsia="en-US"/>
              </w:rPr>
              <w:lastRenderedPageBreak/>
              <w:t>Заявка может быть подана Заказчиком c 1-го по 135-й календарный день c даты заключения договора.</w:t>
            </w:r>
          </w:p>
          <w:p w14:paraId="7907C793" w14:textId="77777777" w:rsidR="00B0590B" w:rsidRPr="00391C29" w:rsidRDefault="00B1517C" w:rsidP="00B1517C">
            <w:pPr>
              <w:suppressAutoHyphens w:val="0"/>
              <w:jc w:val="center"/>
              <w:rPr>
                <w:rFonts w:ascii="Times New Roman" w:hAnsi="Times New Roman"/>
                <w:lang w:val="ru-RU" w:eastAsia="en-US"/>
              </w:rPr>
            </w:pPr>
            <w:r>
              <w:rPr>
                <w:rFonts w:ascii="Times New Roman" w:hAnsi="Times New Roman"/>
                <w:lang w:val="ru-RU" w:eastAsia="en-US"/>
              </w:rPr>
              <w:lastRenderedPageBreak/>
              <w:t>Срок поставки Товара Поставщиком - в течение 10 (десяти) календарных дней с момента поступления заявки Заказчика.</w:t>
            </w:r>
          </w:p>
        </w:tc>
      </w:tr>
      <w:tr w:rsidR="00B0590B" w:rsidRPr="00391C29" w14:paraId="34B5149F" w14:textId="77777777" w:rsidTr="005C6E95">
        <w:trPr>
          <w:trHeight w:val="71"/>
        </w:trPr>
        <w:tc>
          <w:tcPr>
            <w:tcW w:w="5000" w:type="pct"/>
            <w:gridSpan w:val="5"/>
          </w:tcPr>
          <w:p w14:paraId="641C8206" w14:textId="77777777" w:rsidR="00B0590B" w:rsidRPr="00826B26" w:rsidRDefault="00B0590B" w:rsidP="005C6E95">
            <w:pPr>
              <w:suppressAutoHyphens w:val="0"/>
              <w:rPr>
                <w:rFonts w:ascii="Times New Roman" w:hAnsi="Times New Roman"/>
                <w:b/>
                <w:lang w:val="ru-RU" w:eastAsia="en-US"/>
              </w:rPr>
            </w:pPr>
            <w:r w:rsidRPr="00826B26">
              <w:rPr>
                <w:rFonts w:ascii="Times New Roman" w:hAnsi="Times New Roman"/>
                <w:b/>
                <w:lang w:val="ru-RU" w:eastAsia="en-US"/>
              </w:rPr>
              <w:lastRenderedPageBreak/>
              <w:t xml:space="preserve">29. Коньки </w:t>
            </w:r>
            <w:r>
              <w:rPr>
                <w:rFonts w:ascii="Times New Roman" w:hAnsi="Times New Roman"/>
                <w:b/>
                <w:lang w:eastAsia="en-US"/>
              </w:rPr>
              <w:t>RGX</w:t>
            </w:r>
            <w:r w:rsidRPr="00826B26">
              <w:rPr>
                <w:rFonts w:ascii="Times New Roman" w:hAnsi="Times New Roman"/>
                <w:b/>
                <w:lang w:val="ru-RU" w:eastAsia="en-US"/>
              </w:rPr>
              <w:t xml:space="preserve"> </w:t>
            </w:r>
            <w:r>
              <w:rPr>
                <w:rFonts w:ascii="Times New Roman" w:hAnsi="Times New Roman"/>
                <w:b/>
                <w:lang w:eastAsia="en-US"/>
              </w:rPr>
              <w:t>Rental</w:t>
            </w:r>
            <w:r w:rsidRPr="00826B26">
              <w:rPr>
                <w:rFonts w:ascii="Times New Roman" w:hAnsi="Times New Roman"/>
                <w:b/>
                <w:lang w:val="ru-RU" w:eastAsia="en-US"/>
              </w:rPr>
              <w:t xml:space="preserve"> </w:t>
            </w:r>
            <w:r>
              <w:rPr>
                <w:rFonts w:ascii="Times New Roman" w:hAnsi="Times New Roman"/>
                <w:b/>
                <w:lang w:eastAsia="en-US"/>
              </w:rPr>
              <w:t>II</w:t>
            </w:r>
            <w:r w:rsidRPr="00826B26">
              <w:rPr>
                <w:rFonts w:ascii="Times New Roman" w:hAnsi="Times New Roman"/>
                <w:b/>
                <w:lang w:val="ru-RU" w:eastAsia="en-US"/>
              </w:rPr>
              <w:t xml:space="preserve"> или эквивалент</w:t>
            </w:r>
          </w:p>
        </w:tc>
      </w:tr>
      <w:tr w:rsidR="00B0590B" w:rsidRPr="00391C29" w14:paraId="6B02F990" w14:textId="77777777" w:rsidTr="00AC26D8">
        <w:trPr>
          <w:trHeight w:val="338"/>
        </w:trPr>
        <w:tc>
          <w:tcPr>
            <w:tcW w:w="1402" w:type="pct"/>
            <w:tcBorders>
              <w:top w:val="single" w:sz="18" w:space="0" w:color="000000"/>
            </w:tcBorders>
          </w:tcPr>
          <w:p w14:paraId="21E4D594"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Характеристики</w:t>
            </w:r>
          </w:p>
        </w:tc>
        <w:tc>
          <w:tcPr>
            <w:tcW w:w="946" w:type="pct"/>
            <w:tcBorders>
              <w:top w:val="single" w:sz="18" w:space="0" w:color="000000"/>
            </w:tcBorders>
          </w:tcPr>
          <w:p w14:paraId="62E262FC"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Дополнительные условия</w:t>
            </w:r>
          </w:p>
        </w:tc>
        <w:tc>
          <w:tcPr>
            <w:tcW w:w="720" w:type="pct"/>
            <w:tcBorders>
              <w:top w:val="single" w:sz="18" w:space="0" w:color="000000"/>
            </w:tcBorders>
          </w:tcPr>
          <w:p w14:paraId="21FC3DAF"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Единица измерения</w:t>
            </w:r>
          </w:p>
        </w:tc>
        <w:tc>
          <w:tcPr>
            <w:tcW w:w="953" w:type="pct"/>
            <w:tcBorders>
              <w:top w:val="single" w:sz="18" w:space="0" w:color="000000"/>
            </w:tcBorders>
          </w:tcPr>
          <w:p w14:paraId="64D717C5"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Адрес</w:t>
            </w:r>
          </w:p>
        </w:tc>
        <w:tc>
          <w:tcPr>
            <w:tcW w:w="979" w:type="pct"/>
            <w:tcBorders>
              <w:top w:val="single" w:sz="18" w:space="0" w:color="000000"/>
            </w:tcBorders>
          </w:tcPr>
          <w:p w14:paraId="2AB7DF6C"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Срок</w:t>
            </w:r>
          </w:p>
        </w:tc>
      </w:tr>
      <w:tr w:rsidR="00B0590B" w:rsidRPr="00391C29" w14:paraId="0C58DC54" w14:textId="77777777" w:rsidTr="00AC26D8">
        <w:trPr>
          <w:trHeight w:val="395"/>
        </w:trPr>
        <w:tc>
          <w:tcPr>
            <w:tcW w:w="1402" w:type="pct"/>
          </w:tcPr>
          <w:p w14:paraId="6C2D0684"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Половой признак: Женские.</w:t>
            </w:r>
          </w:p>
          <w:p w14:paraId="165FE3E0"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Материал изготовления ботинка: Искусственная кожа. </w:t>
            </w:r>
          </w:p>
          <w:p w14:paraId="77B5CDD5"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Материалы внутренней отделки ботинка: Синтетические.</w:t>
            </w:r>
          </w:p>
          <w:p w14:paraId="14A64CD5"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Раздвижные: Нет. </w:t>
            </w:r>
          </w:p>
          <w:p w14:paraId="4ADE42F2"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Сменные лезвия: Нет. </w:t>
            </w:r>
          </w:p>
          <w:p w14:paraId="4BBB2743"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Тип стали лезвий: Нержавеющая сталь.</w:t>
            </w:r>
          </w:p>
          <w:p w14:paraId="65DE1E03"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Тип фиксации: Шнурки. </w:t>
            </w:r>
          </w:p>
          <w:p w14:paraId="15324FC7"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Штихмассовый размер: 39.</w:t>
            </w:r>
          </w:p>
        </w:tc>
        <w:tc>
          <w:tcPr>
            <w:tcW w:w="946" w:type="pct"/>
            <w:vAlign w:val="center"/>
          </w:tcPr>
          <w:p w14:paraId="462B5458"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 xml:space="preserve">Способ поставки товара: </w:t>
            </w:r>
          </w:p>
          <w:p w14:paraId="074F7FA6"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По заявке Заказчика.</w:t>
            </w:r>
          </w:p>
        </w:tc>
        <w:tc>
          <w:tcPr>
            <w:tcW w:w="720" w:type="pct"/>
            <w:vAlign w:val="center"/>
          </w:tcPr>
          <w:p w14:paraId="0FE0C851" w14:textId="77777777" w:rsidR="00B0590B" w:rsidRPr="00391C29" w:rsidRDefault="00B0590B" w:rsidP="005C6E95">
            <w:pPr>
              <w:suppressAutoHyphens w:val="0"/>
              <w:jc w:val="center"/>
              <w:rPr>
                <w:rFonts w:ascii="Times New Roman" w:hAnsi="Times New Roman"/>
                <w:lang w:eastAsia="en-US"/>
              </w:rPr>
            </w:pPr>
            <w:r w:rsidRPr="00391C29">
              <w:rPr>
                <w:rFonts w:ascii="Times New Roman" w:hAnsi="Times New Roman"/>
                <w:lang w:eastAsia="en-US"/>
              </w:rPr>
              <w:t>Пара (2 шт.)</w:t>
            </w:r>
          </w:p>
        </w:tc>
        <w:tc>
          <w:tcPr>
            <w:tcW w:w="953" w:type="pct"/>
            <w:vAlign w:val="center"/>
          </w:tcPr>
          <w:p w14:paraId="3D718A11"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г. Москва, Троицкий административный округ, Краснопахорский район, улица Лиозновой, «Кинопарк».</w:t>
            </w:r>
          </w:p>
        </w:tc>
        <w:tc>
          <w:tcPr>
            <w:tcW w:w="979" w:type="pct"/>
            <w:vAlign w:val="center"/>
          </w:tcPr>
          <w:p w14:paraId="47CA8252" w14:textId="77777777" w:rsidR="00B1517C" w:rsidRDefault="00B1517C" w:rsidP="00B1517C">
            <w:pPr>
              <w:suppressAutoHyphens w:val="0"/>
              <w:jc w:val="center"/>
              <w:rPr>
                <w:rFonts w:ascii="Times New Roman" w:hAnsi="Times New Roman"/>
                <w:lang w:val="ru-RU" w:eastAsia="en-US"/>
              </w:rPr>
            </w:pPr>
            <w:r>
              <w:rPr>
                <w:rFonts w:ascii="Times New Roman" w:hAnsi="Times New Roman"/>
                <w:lang w:val="ru-RU" w:eastAsia="en-US"/>
              </w:rPr>
              <w:t>Заявка может быть подана Заказчиком c 1-го по 135-й календарный день c даты заключения договора.</w:t>
            </w:r>
          </w:p>
          <w:p w14:paraId="3EF65CF4" w14:textId="77777777" w:rsidR="00B0590B" w:rsidRPr="00391C29" w:rsidRDefault="00B1517C" w:rsidP="00B1517C">
            <w:pPr>
              <w:suppressAutoHyphens w:val="0"/>
              <w:jc w:val="center"/>
              <w:rPr>
                <w:rFonts w:ascii="Times New Roman" w:hAnsi="Times New Roman"/>
                <w:lang w:val="ru-RU" w:eastAsia="en-US"/>
              </w:rPr>
            </w:pPr>
            <w:r>
              <w:rPr>
                <w:rFonts w:ascii="Times New Roman" w:hAnsi="Times New Roman"/>
                <w:lang w:val="ru-RU" w:eastAsia="en-US"/>
              </w:rPr>
              <w:t>Срок поставки Товара Поставщиком - в течение 10 (десяти) календарных дней с момента поступления заявки Заказчика.</w:t>
            </w:r>
          </w:p>
        </w:tc>
      </w:tr>
      <w:tr w:rsidR="00B0590B" w:rsidRPr="00391C29" w14:paraId="242705EC" w14:textId="77777777" w:rsidTr="005C6E95">
        <w:trPr>
          <w:trHeight w:val="71"/>
        </w:trPr>
        <w:tc>
          <w:tcPr>
            <w:tcW w:w="5000" w:type="pct"/>
            <w:gridSpan w:val="5"/>
          </w:tcPr>
          <w:p w14:paraId="48093445" w14:textId="77777777" w:rsidR="00B0590B" w:rsidRPr="00826B26" w:rsidRDefault="00B0590B" w:rsidP="005C6E95">
            <w:pPr>
              <w:suppressAutoHyphens w:val="0"/>
              <w:rPr>
                <w:rFonts w:ascii="Times New Roman" w:hAnsi="Times New Roman"/>
                <w:b/>
                <w:lang w:val="ru-RU" w:eastAsia="en-US"/>
              </w:rPr>
            </w:pPr>
            <w:r w:rsidRPr="00826B26">
              <w:rPr>
                <w:rFonts w:ascii="Times New Roman" w:hAnsi="Times New Roman"/>
                <w:b/>
                <w:lang w:val="ru-RU" w:eastAsia="en-US"/>
              </w:rPr>
              <w:t xml:space="preserve">30. Коньки </w:t>
            </w:r>
            <w:r>
              <w:rPr>
                <w:rFonts w:ascii="Times New Roman" w:hAnsi="Times New Roman"/>
                <w:b/>
                <w:lang w:eastAsia="en-US"/>
              </w:rPr>
              <w:t>RGX</w:t>
            </w:r>
            <w:r w:rsidRPr="00826B26">
              <w:rPr>
                <w:rFonts w:ascii="Times New Roman" w:hAnsi="Times New Roman"/>
                <w:b/>
                <w:lang w:val="ru-RU" w:eastAsia="en-US"/>
              </w:rPr>
              <w:t xml:space="preserve"> </w:t>
            </w:r>
            <w:r>
              <w:rPr>
                <w:rFonts w:ascii="Times New Roman" w:hAnsi="Times New Roman"/>
                <w:b/>
                <w:lang w:eastAsia="en-US"/>
              </w:rPr>
              <w:t>Rental</w:t>
            </w:r>
            <w:r w:rsidRPr="00826B26">
              <w:rPr>
                <w:rFonts w:ascii="Times New Roman" w:hAnsi="Times New Roman"/>
                <w:b/>
                <w:lang w:val="ru-RU" w:eastAsia="en-US"/>
              </w:rPr>
              <w:t xml:space="preserve"> </w:t>
            </w:r>
            <w:r>
              <w:rPr>
                <w:rFonts w:ascii="Times New Roman" w:hAnsi="Times New Roman"/>
                <w:b/>
                <w:lang w:eastAsia="en-US"/>
              </w:rPr>
              <w:t>II</w:t>
            </w:r>
            <w:r w:rsidRPr="00826B26">
              <w:rPr>
                <w:rFonts w:ascii="Times New Roman" w:hAnsi="Times New Roman"/>
                <w:b/>
                <w:lang w:val="ru-RU" w:eastAsia="en-US"/>
              </w:rPr>
              <w:t xml:space="preserve"> или эквивалент</w:t>
            </w:r>
          </w:p>
        </w:tc>
      </w:tr>
      <w:tr w:rsidR="00B0590B" w:rsidRPr="00391C29" w14:paraId="08F27404" w14:textId="77777777" w:rsidTr="00AC26D8">
        <w:trPr>
          <w:trHeight w:val="338"/>
        </w:trPr>
        <w:tc>
          <w:tcPr>
            <w:tcW w:w="1402" w:type="pct"/>
            <w:tcBorders>
              <w:top w:val="single" w:sz="18" w:space="0" w:color="000000"/>
            </w:tcBorders>
          </w:tcPr>
          <w:p w14:paraId="081AF3D2"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Характеристики</w:t>
            </w:r>
          </w:p>
        </w:tc>
        <w:tc>
          <w:tcPr>
            <w:tcW w:w="946" w:type="pct"/>
            <w:tcBorders>
              <w:top w:val="single" w:sz="18" w:space="0" w:color="000000"/>
            </w:tcBorders>
          </w:tcPr>
          <w:p w14:paraId="0D0884E7"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Дополнительные условия</w:t>
            </w:r>
          </w:p>
        </w:tc>
        <w:tc>
          <w:tcPr>
            <w:tcW w:w="720" w:type="pct"/>
            <w:tcBorders>
              <w:top w:val="single" w:sz="18" w:space="0" w:color="000000"/>
            </w:tcBorders>
          </w:tcPr>
          <w:p w14:paraId="1ADF3B95"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Единица измерения</w:t>
            </w:r>
          </w:p>
        </w:tc>
        <w:tc>
          <w:tcPr>
            <w:tcW w:w="953" w:type="pct"/>
            <w:tcBorders>
              <w:top w:val="single" w:sz="18" w:space="0" w:color="000000"/>
            </w:tcBorders>
          </w:tcPr>
          <w:p w14:paraId="00FD764F"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Адрес</w:t>
            </w:r>
          </w:p>
        </w:tc>
        <w:tc>
          <w:tcPr>
            <w:tcW w:w="979" w:type="pct"/>
            <w:tcBorders>
              <w:top w:val="single" w:sz="18" w:space="0" w:color="000000"/>
            </w:tcBorders>
          </w:tcPr>
          <w:p w14:paraId="16B06A80"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Срок</w:t>
            </w:r>
          </w:p>
        </w:tc>
      </w:tr>
      <w:tr w:rsidR="00B0590B" w:rsidRPr="00391C29" w14:paraId="4BFB12B5" w14:textId="77777777" w:rsidTr="00AC26D8">
        <w:trPr>
          <w:trHeight w:val="820"/>
        </w:trPr>
        <w:tc>
          <w:tcPr>
            <w:tcW w:w="1402" w:type="pct"/>
          </w:tcPr>
          <w:p w14:paraId="58596F51"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Половой признак: Женские.</w:t>
            </w:r>
          </w:p>
          <w:p w14:paraId="7A105EE9"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Материал изготовления ботинка: Искусственная кожа. </w:t>
            </w:r>
          </w:p>
          <w:p w14:paraId="61160921"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Материалы внутренней отделки ботинка: Синтетические.</w:t>
            </w:r>
          </w:p>
          <w:p w14:paraId="256913D4"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Раздвижные: Нет. </w:t>
            </w:r>
          </w:p>
          <w:p w14:paraId="4B2A6184"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Сменные лезвия: Нет. </w:t>
            </w:r>
          </w:p>
          <w:p w14:paraId="33EBD2F4"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Тип стали лезвий: Нержавеющая сталь.</w:t>
            </w:r>
          </w:p>
          <w:p w14:paraId="7908B7D9"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Тип фиксации: Шнурки. </w:t>
            </w:r>
          </w:p>
          <w:p w14:paraId="5E81FE89"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Штихмассовый размер: 40.</w:t>
            </w:r>
          </w:p>
        </w:tc>
        <w:tc>
          <w:tcPr>
            <w:tcW w:w="946" w:type="pct"/>
            <w:vAlign w:val="center"/>
          </w:tcPr>
          <w:p w14:paraId="3C0EAD9A"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 xml:space="preserve">Способ поставки товара: </w:t>
            </w:r>
          </w:p>
          <w:p w14:paraId="1A26D300"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По заявке Заказчика.</w:t>
            </w:r>
          </w:p>
        </w:tc>
        <w:tc>
          <w:tcPr>
            <w:tcW w:w="720" w:type="pct"/>
            <w:vAlign w:val="center"/>
          </w:tcPr>
          <w:p w14:paraId="5E79699C" w14:textId="77777777" w:rsidR="00B0590B" w:rsidRPr="00391C29" w:rsidRDefault="00B0590B" w:rsidP="005C6E95">
            <w:pPr>
              <w:suppressAutoHyphens w:val="0"/>
              <w:jc w:val="center"/>
              <w:rPr>
                <w:rFonts w:ascii="Times New Roman" w:hAnsi="Times New Roman"/>
                <w:lang w:eastAsia="en-US"/>
              </w:rPr>
            </w:pPr>
            <w:r w:rsidRPr="00391C29">
              <w:rPr>
                <w:rFonts w:ascii="Times New Roman" w:hAnsi="Times New Roman"/>
                <w:lang w:eastAsia="en-US"/>
              </w:rPr>
              <w:t>Пара (2 шт.)</w:t>
            </w:r>
          </w:p>
        </w:tc>
        <w:tc>
          <w:tcPr>
            <w:tcW w:w="953" w:type="pct"/>
            <w:vAlign w:val="center"/>
          </w:tcPr>
          <w:p w14:paraId="72D571DE"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г. Москва, Троицкий административный округ, Краснопахорский район, улица Лиозновой, «Кинопарк».</w:t>
            </w:r>
          </w:p>
        </w:tc>
        <w:tc>
          <w:tcPr>
            <w:tcW w:w="979" w:type="pct"/>
            <w:vAlign w:val="center"/>
          </w:tcPr>
          <w:p w14:paraId="017E3695" w14:textId="77777777" w:rsidR="00B1517C" w:rsidRDefault="00B1517C" w:rsidP="00B1517C">
            <w:pPr>
              <w:suppressAutoHyphens w:val="0"/>
              <w:jc w:val="center"/>
              <w:rPr>
                <w:rFonts w:ascii="Times New Roman" w:hAnsi="Times New Roman"/>
                <w:lang w:val="ru-RU" w:eastAsia="en-US"/>
              </w:rPr>
            </w:pPr>
            <w:r>
              <w:rPr>
                <w:rFonts w:ascii="Times New Roman" w:hAnsi="Times New Roman"/>
                <w:lang w:val="ru-RU" w:eastAsia="en-US"/>
              </w:rPr>
              <w:t>Заявка может быть подана Заказчиком c 1-го по 135-й календарный день c даты заключения договора.</w:t>
            </w:r>
          </w:p>
          <w:p w14:paraId="62009904" w14:textId="77777777" w:rsidR="00B0590B" w:rsidRPr="00391C29" w:rsidRDefault="00B1517C" w:rsidP="00B1517C">
            <w:pPr>
              <w:suppressAutoHyphens w:val="0"/>
              <w:jc w:val="center"/>
              <w:rPr>
                <w:rFonts w:ascii="Times New Roman" w:hAnsi="Times New Roman"/>
                <w:lang w:val="ru-RU" w:eastAsia="en-US"/>
              </w:rPr>
            </w:pPr>
            <w:r>
              <w:rPr>
                <w:rFonts w:ascii="Times New Roman" w:hAnsi="Times New Roman"/>
                <w:lang w:val="ru-RU" w:eastAsia="en-US"/>
              </w:rPr>
              <w:t>Срок поставки Товара Поставщиком - в течение 10 (десяти) календарных дней с момента поступления заявки Заказчика.</w:t>
            </w:r>
            <w:r w:rsidR="00C57D1F">
              <w:rPr>
                <w:rFonts w:ascii="Times New Roman" w:hAnsi="Times New Roman"/>
                <w:lang w:val="ru-RU" w:eastAsia="en-US"/>
              </w:rPr>
              <w:t>.</w:t>
            </w:r>
          </w:p>
        </w:tc>
      </w:tr>
      <w:tr w:rsidR="00B0590B" w:rsidRPr="00391C29" w14:paraId="5BF5B9C6" w14:textId="77777777" w:rsidTr="005C6E95">
        <w:trPr>
          <w:trHeight w:val="71"/>
        </w:trPr>
        <w:tc>
          <w:tcPr>
            <w:tcW w:w="5000" w:type="pct"/>
            <w:gridSpan w:val="5"/>
          </w:tcPr>
          <w:p w14:paraId="7A099067" w14:textId="77777777" w:rsidR="00B0590B" w:rsidRPr="00826B26" w:rsidRDefault="00B0590B" w:rsidP="005C6E95">
            <w:pPr>
              <w:suppressAutoHyphens w:val="0"/>
              <w:rPr>
                <w:rFonts w:ascii="Times New Roman" w:hAnsi="Times New Roman"/>
                <w:b/>
                <w:lang w:val="ru-RU" w:eastAsia="en-US"/>
              </w:rPr>
            </w:pPr>
            <w:r w:rsidRPr="00826B26">
              <w:rPr>
                <w:rFonts w:ascii="Times New Roman" w:hAnsi="Times New Roman"/>
                <w:b/>
                <w:lang w:val="ru-RU" w:eastAsia="en-US"/>
              </w:rPr>
              <w:t xml:space="preserve">31. Коньки </w:t>
            </w:r>
            <w:r>
              <w:rPr>
                <w:rFonts w:ascii="Times New Roman" w:hAnsi="Times New Roman"/>
                <w:b/>
                <w:lang w:eastAsia="en-US"/>
              </w:rPr>
              <w:t>RGX</w:t>
            </w:r>
            <w:r w:rsidRPr="00826B26">
              <w:rPr>
                <w:rFonts w:ascii="Times New Roman" w:hAnsi="Times New Roman"/>
                <w:b/>
                <w:lang w:val="ru-RU" w:eastAsia="en-US"/>
              </w:rPr>
              <w:t xml:space="preserve"> </w:t>
            </w:r>
            <w:r>
              <w:rPr>
                <w:rFonts w:ascii="Times New Roman" w:hAnsi="Times New Roman"/>
                <w:b/>
                <w:lang w:eastAsia="en-US"/>
              </w:rPr>
              <w:t>Rental</w:t>
            </w:r>
            <w:r w:rsidRPr="00826B26">
              <w:rPr>
                <w:rFonts w:ascii="Times New Roman" w:hAnsi="Times New Roman"/>
                <w:b/>
                <w:lang w:val="ru-RU" w:eastAsia="en-US"/>
              </w:rPr>
              <w:t xml:space="preserve"> </w:t>
            </w:r>
            <w:r>
              <w:rPr>
                <w:rFonts w:ascii="Times New Roman" w:hAnsi="Times New Roman"/>
                <w:b/>
                <w:lang w:eastAsia="en-US"/>
              </w:rPr>
              <w:t>II</w:t>
            </w:r>
            <w:r w:rsidRPr="00826B26">
              <w:rPr>
                <w:rFonts w:ascii="Times New Roman" w:hAnsi="Times New Roman"/>
                <w:b/>
                <w:lang w:val="ru-RU" w:eastAsia="en-US"/>
              </w:rPr>
              <w:t xml:space="preserve"> или эквивалент</w:t>
            </w:r>
          </w:p>
        </w:tc>
      </w:tr>
      <w:tr w:rsidR="00B0590B" w:rsidRPr="00391C29" w14:paraId="4A7BEF65" w14:textId="77777777" w:rsidTr="00AC26D8">
        <w:trPr>
          <w:trHeight w:val="338"/>
        </w:trPr>
        <w:tc>
          <w:tcPr>
            <w:tcW w:w="1402" w:type="pct"/>
            <w:tcBorders>
              <w:top w:val="single" w:sz="18" w:space="0" w:color="000000"/>
            </w:tcBorders>
          </w:tcPr>
          <w:p w14:paraId="7CE4D298"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Характеристики</w:t>
            </w:r>
          </w:p>
        </w:tc>
        <w:tc>
          <w:tcPr>
            <w:tcW w:w="946" w:type="pct"/>
            <w:tcBorders>
              <w:top w:val="single" w:sz="18" w:space="0" w:color="000000"/>
            </w:tcBorders>
          </w:tcPr>
          <w:p w14:paraId="7170001C"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Дополнительные условия</w:t>
            </w:r>
          </w:p>
        </w:tc>
        <w:tc>
          <w:tcPr>
            <w:tcW w:w="720" w:type="pct"/>
            <w:tcBorders>
              <w:top w:val="single" w:sz="18" w:space="0" w:color="000000"/>
            </w:tcBorders>
          </w:tcPr>
          <w:p w14:paraId="70C12BC7"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Единица измерения</w:t>
            </w:r>
          </w:p>
        </w:tc>
        <w:tc>
          <w:tcPr>
            <w:tcW w:w="953" w:type="pct"/>
            <w:tcBorders>
              <w:top w:val="single" w:sz="18" w:space="0" w:color="000000"/>
            </w:tcBorders>
          </w:tcPr>
          <w:p w14:paraId="3DB96A01"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Адрес</w:t>
            </w:r>
          </w:p>
        </w:tc>
        <w:tc>
          <w:tcPr>
            <w:tcW w:w="979" w:type="pct"/>
            <w:tcBorders>
              <w:top w:val="single" w:sz="18" w:space="0" w:color="000000"/>
            </w:tcBorders>
          </w:tcPr>
          <w:p w14:paraId="0D2473D2"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Срок</w:t>
            </w:r>
          </w:p>
        </w:tc>
      </w:tr>
      <w:tr w:rsidR="00B0590B" w:rsidRPr="00391C29" w14:paraId="6AA5F3AA" w14:textId="77777777" w:rsidTr="00AC26D8">
        <w:trPr>
          <w:trHeight w:val="820"/>
        </w:trPr>
        <w:tc>
          <w:tcPr>
            <w:tcW w:w="1402" w:type="pct"/>
          </w:tcPr>
          <w:p w14:paraId="0F9BC0B3"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Половой признак: Женские.</w:t>
            </w:r>
          </w:p>
          <w:p w14:paraId="653C3FAF"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Материал изготовления ботинка: Искусственная кожа. </w:t>
            </w:r>
          </w:p>
          <w:p w14:paraId="5364004E"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lastRenderedPageBreak/>
              <w:t>Материалы внутренней отделки ботинка: Синтетические.</w:t>
            </w:r>
          </w:p>
          <w:p w14:paraId="3E6C811C"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Раздвижные: Нет. </w:t>
            </w:r>
          </w:p>
          <w:p w14:paraId="63A1E1AB"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Сменные лезвия: Нет. </w:t>
            </w:r>
          </w:p>
          <w:p w14:paraId="545B366F"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Тип стали лезвий: Нержавеющая сталь.</w:t>
            </w:r>
          </w:p>
          <w:p w14:paraId="4A442DF2"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Тип фиксации: Шнурки. </w:t>
            </w:r>
          </w:p>
          <w:p w14:paraId="34A36CCA"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Штихмассовый размер: 41.</w:t>
            </w:r>
          </w:p>
        </w:tc>
        <w:tc>
          <w:tcPr>
            <w:tcW w:w="946" w:type="pct"/>
            <w:vAlign w:val="center"/>
          </w:tcPr>
          <w:p w14:paraId="7C914CFB"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lastRenderedPageBreak/>
              <w:t xml:space="preserve">Способ поставки товара: </w:t>
            </w:r>
          </w:p>
          <w:p w14:paraId="6D4343F3"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По заявке Заказчика.</w:t>
            </w:r>
          </w:p>
        </w:tc>
        <w:tc>
          <w:tcPr>
            <w:tcW w:w="720" w:type="pct"/>
            <w:vAlign w:val="center"/>
          </w:tcPr>
          <w:p w14:paraId="4892AA67" w14:textId="77777777" w:rsidR="00B0590B" w:rsidRPr="00391C29" w:rsidRDefault="00B0590B" w:rsidP="005C6E95">
            <w:pPr>
              <w:suppressAutoHyphens w:val="0"/>
              <w:jc w:val="center"/>
              <w:rPr>
                <w:rFonts w:ascii="Times New Roman" w:hAnsi="Times New Roman"/>
                <w:lang w:eastAsia="en-US"/>
              </w:rPr>
            </w:pPr>
            <w:r w:rsidRPr="00391C29">
              <w:rPr>
                <w:rFonts w:ascii="Times New Roman" w:hAnsi="Times New Roman"/>
                <w:lang w:eastAsia="en-US"/>
              </w:rPr>
              <w:t>Пара (2 шт.)</w:t>
            </w:r>
          </w:p>
        </w:tc>
        <w:tc>
          <w:tcPr>
            <w:tcW w:w="953" w:type="pct"/>
            <w:vAlign w:val="center"/>
          </w:tcPr>
          <w:p w14:paraId="3DA00543"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 xml:space="preserve">г. Москва, Троицкий административный округ, Краснопахорский район, </w:t>
            </w:r>
            <w:r w:rsidRPr="00391C29">
              <w:rPr>
                <w:rFonts w:ascii="Times New Roman" w:hAnsi="Times New Roman"/>
                <w:lang w:val="ru-RU" w:eastAsia="en-US"/>
              </w:rPr>
              <w:lastRenderedPageBreak/>
              <w:t>улица Лиозновой, «Кинопарк».</w:t>
            </w:r>
          </w:p>
        </w:tc>
        <w:tc>
          <w:tcPr>
            <w:tcW w:w="979" w:type="pct"/>
            <w:vAlign w:val="center"/>
          </w:tcPr>
          <w:p w14:paraId="3EF6BEFF" w14:textId="77777777" w:rsidR="00B1517C" w:rsidRDefault="00B1517C" w:rsidP="00B1517C">
            <w:pPr>
              <w:suppressAutoHyphens w:val="0"/>
              <w:jc w:val="center"/>
              <w:rPr>
                <w:rFonts w:ascii="Times New Roman" w:hAnsi="Times New Roman"/>
                <w:lang w:val="ru-RU" w:eastAsia="en-US"/>
              </w:rPr>
            </w:pPr>
            <w:r>
              <w:rPr>
                <w:rFonts w:ascii="Times New Roman" w:hAnsi="Times New Roman"/>
                <w:lang w:val="ru-RU" w:eastAsia="en-US"/>
              </w:rPr>
              <w:lastRenderedPageBreak/>
              <w:t xml:space="preserve">Заявка может быть подана Заказчиком c 1-го по 135-й календарный день c даты </w:t>
            </w:r>
            <w:r>
              <w:rPr>
                <w:rFonts w:ascii="Times New Roman" w:hAnsi="Times New Roman"/>
                <w:lang w:val="ru-RU" w:eastAsia="en-US"/>
              </w:rPr>
              <w:lastRenderedPageBreak/>
              <w:t>заключения договора.</w:t>
            </w:r>
          </w:p>
          <w:p w14:paraId="1B0A0672" w14:textId="77777777" w:rsidR="00B0590B" w:rsidRPr="00391C29" w:rsidRDefault="00B1517C" w:rsidP="00B1517C">
            <w:pPr>
              <w:suppressAutoHyphens w:val="0"/>
              <w:jc w:val="center"/>
              <w:rPr>
                <w:rFonts w:ascii="Times New Roman" w:hAnsi="Times New Roman"/>
                <w:lang w:val="ru-RU" w:eastAsia="en-US"/>
              </w:rPr>
            </w:pPr>
            <w:r>
              <w:rPr>
                <w:rFonts w:ascii="Times New Roman" w:hAnsi="Times New Roman"/>
                <w:lang w:val="ru-RU" w:eastAsia="en-US"/>
              </w:rPr>
              <w:t>Срок поставки Товара Поставщиком - в течение 10 (десяти) календарных дней с момента поступления заявки Заказчика.</w:t>
            </w:r>
          </w:p>
        </w:tc>
      </w:tr>
      <w:tr w:rsidR="00B0590B" w:rsidRPr="00391C29" w14:paraId="3BB1F097" w14:textId="77777777" w:rsidTr="005C6E95">
        <w:trPr>
          <w:trHeight w:val="71"/>
        </w:trPr>
        <w:tc>
          <w:tcPr>
            <w:tcW w:w="5000" w:type="pct"/>
            <w:gridSpan w:val="5"/>
          </w:tcPr>
          <w:p w14:paraId="7B81C00F" w14:textId="77777777" w:rsidR="00B0590B" w:rsidRPr="00826B26" w:rsidRDefault="00B0590B" w:rsidP="005C6E95">
            <w:pPr>
              <w:suppressAutoHyphens w:val="0"/>
              <w:rPr>
                <w:rFonts w:ascii="Times New Roman" w:hAnsi="Times New Roman"/>
                <w:b/>
                <w:lang w:val="ru-RU" w:eastAsia="en-US"/>
              </w:rPr>
            </w:pPr>
            <w:r w:rsidRPr="00826B26">
              <w:rPr>
                <w:rFonts w:ascii="Times New Roman" w:hAnsi="Times New Roman"/>
                <w:b/>
                <w:lang w:val="ru-RU" w:eastAsia="en-US"/>
              </w:rPr>
              <w:lastRenderedPageBreak/>
              <w:t xml:space="preserve">32. Коньки </w:t>
            </w:r>
            <w:r>
              <w:rPr>
                <w:rFonts w:ascii="Times New Roman" w:hAnsi="Times New Roman"/>
                <w:b/>
                <w:lang w:eastAsia="en-US"/>
              </w:rPr>
              <w:t>RGX</w:t>
            </w:r>
            <w:r w:rsidRPr="00826B26">
              <w:rPr>
                <w:rFonts w:ascii="Times New Roman" w:hAnsi="Times New Roman"/>
                <w:b/>
                <w:lang w:val="ru-RU" w:eastAsia="en-US"/>
              </w:rPr>
              <w:t xml:space="preserve"> </w:t>
            </w:r>
            <w:r>
              <w:rPr>
                <w:rFonts w:ascii="Times New Roman" w:hAnsi="Times New Roman"/>
                <w:b/>
                <w:lang w:eastAsia="en-US"/>
              </w:rPr>
              <w:t>Rental</w:t>
            </w:r>
            <w:r w:rsidRPr="00826B26">
              <w:rPr>
                <w:rFonts w:ascii="Times New Roman" w:hAnsi="Times New Roman"/>
                <w:b/>
                <w:lang w:val="ru-RU" w:eastAsia="en-US"/>
              </w:rPr>
              <w:t xml:space="preserve"> </w:t>
            </w:r>
            <w:r>
              <w:rPr>
                <w:rFonts w:ascii="Times New Roman" w:hAnsi="Times New Roman"/>
                <w:b/>
                <w:lang w:eastAsia="en-US"/>
              </w:rPr>
              <w:t>II</w:t>
            </w:r>
            <w:r w:rsidRPr="00826B26">
              <w:rPr>
                <w:rFonts w:ascii="Times New Roman" w:hAnsi="Times New Roman"/>
                <w:b/>
                <w:lang w:val="ru-RU" w:eastAsia="en-US"/>
              </w:rPr>
              <w:t xml:space="preserve"> или эквивалент</w:t>
            </w:r>
          </w:p>
        </w:tc>
      </w:tr>
      <w:tr w:rsidR="00B0590B" w:rsidRPr="00391C29" w14:paraId="73315652" w14:textId="77777777" w:rsidTr="00AC26D8">
        <w:trPr>
          <w:trHeight w:val="338"/>
        </w:trPr>
        <w:tc>
          <w:tcPr>
            <w:tcW w:w="1402" w:type="pct"/>
            <w:tcBorders>
              <w:top w:val="single" w:sz="18" w:space="0" w:color="000000"/>
            </w:tcBorders>
          </w:tcPr>
          <w:p w14:paraId="3467B57C"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Характеристики</w:t>
            </w:r>
          </w:p>
        </w:tc>
        <w:tc>
          <w:tcPr>
            <w:tcW w:w="946" w:type="pct"/>
            <w:tcBorders>
              <w:top w:val="single" w:sz="18" w:space="0" w:color="000000"/>
            </w:tcBorders>
          </w:tcPr>
          <w:p w14:paraId="09AA2DB7"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Дополнительные условия</w:t>
            </w:r>
          </w:p>
        </w:tc>
        <w:tc>
          <w:tcPr>
            <w:tcW w:w="720" w:type="pct"/>
            <w:tcBorders>
              <w:top w:val="single" w:sz="18" w:space="0" w:color="000000"/>
            </w:tcBorders>
          </w:tcPr>
          <w:p w14:paraId="60A88CE3"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Единица измерения</w:t>
            </w:r>
          </w:p>
        </w:tc>
        <w:tc>
          <w:tcPr>
            <w:tcW w:w="953" w:type="pct"/>
            <w:tcBorders>
              <w:top w:val="single" w:sz="18" w:space="0" w:color="000000"/>
            </w:tcBorders>
          </w:tcPr>
          <w:p w14:paraId="3D31BE47"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Адрес</w:t>
            </w:r>
          </w:p>
        </w:tc>
        <w:tc>
          <w:tcPr>
            <w:tcW w:w="979" w:type="pct"/>
            <w:tcBorders>
              <w:top w:val="single" w:sz="18" w:space="0" w:color="000000"/>
            </w:tcBorders>
          </w:tcPr>
          <w:p w14:paraId="385D6D28" w14:textId="77777777" w:rsidR="00B0590B" w:rsidRPr="00391C29" w:rsidRDefault="00B0590B" w:rsidP="005C6E95">
            <w:pPr>
              <w:suppressAutoHyphens w:val="0"/>
              <w:jc w:val="center"/>
              <w:rPr>
                <w:rFonts w:ascii="Times New Roman" w:hAnsi="Times New Roman"/>
                <w:b/>
                <w:lang w:eastAsia="en-US"/>
              </w:rPr>
            </w:pPr>
            <w:r w:rsidRPr="00391C29">
              <w:rPr>
                <w:rFonts w:ascii="Times New Roman" w:hAnsi="Times New Roman"/>
                <w:b/>
                <w:lang w:eastAsia="en-US"/>
              </w:rPr>
              <w:t>Срок</w:t>
            </w:r>
          </w:p>
        </w:tc>
      </w:tr>
      <w:tr w:rsidR="00B0590B" w:rsidRPr="00391C29" w14:paraId="213E3C4D" w14:textId="77777777" w:rsidTr="00AC26D8">
        <w:trPr>
          <w:trHeight w:val="820"/>
        </w:trPr>
        <w:tc>
          <w:tcPr>
            <w:tcW w:w="1402" w:type="pct"/>
          </w:tcPr>
          <w:p w14:paraId="46C969DF"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Половой признак: Женские.</w:t>
            </w:r>
          </w:p>
          <w:p w14:paraId="37EF6103"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Материал изготовления ботинка: Искусственная кожа. </w:t>
            </w:r>
          </w:p>
          <w:p w14:paraId="75697120"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Материалы внутренней отделки ботинка: Синтетические.</w:t>
            </w:r>
          </w:p>
          <w:p w14:paraId="6925CBF0"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Раздвижные: Нет. </w:t>
            </w:r>
          </w:p>
          <w:p w14:paraId="6A0DA501"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Сменные лезвия: Нет. </w:t>
            </w:r>
          </w:p>
          <w:p w14:paraId="28800A01"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Тип стали лезвий: Нержавеющая сталь.</w:t>
            </w:r>
          </w:p>
          <w:p w14:paraId="530C9EC1"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 xml:space="preserve">Тип фиксации: Шнурки. </w:t>
            </w:r>
          </w:p>
          <w:p w14:paraId="26333C83" w14:textId="77777777" w:rsidR="00B0590B" w:rsidRPr="00391C29" w:rsidRDefault="00B0590B" w:rsidP="005C6E95">
            <w:pPr>
              <w:suppressAutoHyphens w:val="0"/>
              <w:rPr>
                <w:rFonts w:ascii="Times New Roman" w:hAnsi="Times New Roman"/>
                <w:lang w:val="ru-RU" w:eastAsia="en-US"/>
              </w:rPr>
            </w:pPr>
            <w:r w:rsidRPr="00391C29">
              <w:rPr>
                <w:rFonts w:ascii="Times New Roman" w:hAnsi="Times New Roman"/>
                <w:lang w:val="ru-RU" w:eastAsia="en-US"/>
              </w:rPr>
              <w:t>Штихмассовый размер: 42.</w:t>
            </w:r>
          </w:p>
        </w:tc>
        <w:tc>
          <w:tcPr>
            <w:tcW w:w="946" w:type="pct"/>
            <w:vAlign w:val="center"/>
          </w:tcPr>
          <w:p w14:paraId="16A544BC"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 xml:space="preserve">Способ поставки товара: </w:t>
            </w:r>
          </w:p>
          <w:p w14:paraId="5D4A9D49"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По заявке Заказчика.</w:t>
            </w:r>
          </w:p>
        </w:tc>
        <w:tc>
          <w:tcPr>
            <w:tcW w:w="720" w:type="pct"/>
            <w:vAlign w:val="center"/>
          </w:tcPr>
          <w:p w14:paraId="1280F42E" w14:textId="77777777" w:rsidR="00B0590B" w:rsidRPr="00391C29" w:rsidRDefault="00B0590B" w:rsidP="005C6E95">
            <w:pPr>
              <w:suppressAutoHyphens w:val="0"/>
              <w:jc w:val="center"/>
              <w:rPr>
                <w:rFonts w:ascii="Times New Roman" w:hAnsi="Times New Roman"/>
                <w:lang w:eastAsia="en-US"/>
              </w:rPr>
            </w:pPr>
            <w:r w:rsidRPr="00391C29">
              <w:rPr>
                <w:rFonts w:ascii="Times New Roman" w:hAnsi="Times New Roman"/>
                <w:lang w:eastAsia="en-US"/>
              </w:rPr>
              <w:t>Пара (2 шт.)</w:t>
            </w:r>
          </w:p>
        </w:tc>
        <w:tc>
          <w:tcPr>
            <w:tcW w:w="953" w:type="pct"/>
            <w:vAlign w:val="center"/>
          </w:tcPr>
          <w:p w14:paraId="78244972" w14:textId="77777777" w:rsidR="00B0590B" w:rsidRPr="00391C29" w:rsidRDefault="00B0590B" w:rsidP="005C6E95">
            <w:pPr>
              <w:suppressAutoHyphens w:val="0"/>
              <w:jc w:val="center"/>
              <w:rPr>
                <w:rFonts w:ascii="Times New Roman" w:hAnsi="Times New Roman"/>
                <w:lang w:val="ru-RU" w:eastAsia="en-US"/>
              </w:rPr>
            </w:pPr>
            <w:r w:rsidRPr="00391C29">
              <w:rPr>
                <w:rFonts w:ascii="Times New Roman" w:hAnsi="Times New Roman"/>
                <w:lang w:val="ru-RU" w:eastAsia="en-US"/>
              </w:rPr>
              <w:t>г. Москва, Троицкий административный округ, Краснопахорский район, улица Лиозновой, «Кинопарк».</w:t>
            </w:r>
          </w:p>
        </w:tc>
        <w:tc>
          <w:tcPr>
            <w:tcW w:w="979" w:type="pct"/>
            <w:vAlign w:val="center"/>
          </w:tcPr>
          <w:p w14:paraId="23229839" w14:textId="77777777" w:rsidR="00B1517C" w:rsidRDefault="00B1517C" w:rsidP="00B1517C">
            <w:pPr>
              <w:suppressAutoHyphens w:val="0"/>
              <w:jc w:val="center"/>
              <w:rPr>
                <w:rFonts w:ascii="Times New Roman" w:hAnsi="Times New Roman"/>
                <w:lang w:val="ru-RU" w:eastAsia="en-US"/>
              </w:rPr>
            </w:pPr>
            <w:r>
              <w:rPr>
                <w:rFonts w:ascii="Times New Roman" w:hAnsi="Times New Roman"/>
                <w:lang w:val="ru-RU" w:eastAsia="en-US"/>
              </w:rPr>
              <w:t>Заявка может быть подана Заказчиком c 1-го по 135-й календарный день c даты заключения договора.</w:t>
            </w:r>
          </w:p>
          <w:p w14:paraId="0136754A" w14:textId="77777777" w:rsidR="00B0590B" w:rsidRPr="00391C29" w:rsidRDefault="00B1517C" w:rsidP="00B1517C">
            <w:pPr>
              <w:suppressAutoHyphens w:val="0"/>
              <w:jc w:val="center"/>
              <w:rPr>
                <w:rFonts w:ascii="Times New Roman" w:hAnsi="Times New Roman"/>
                <w:lang w:val="ru-RU" w:eastAsia="en-US"/>
              </w:rPr>
            </w:pPr>
            <w:r>
              <w:rPr>
                <w:rFonts w:ascii="Times New Roman" w:hAnsi="Times New Roman"/>
                <w:lang w:val="ru-RU" w:eastAsia="en-US"/>
              </w:rPr>
              <w:t>Срок поставки Товара Поставщиком - в течение 10 (десяти) календарных дней с момента поступления заявки Заказчика.</w:t>
            </w:r>
          </w:p>
        </w:tc>
      </w:tr>
    </w:tbl>
    <w:p w14:paraId="6B9C1416" w14:textId="77777777" w:rsidR="00D03D9C" w:rsidRDefault="00D03D9C" w:rsidP="00391C29">
      <w:pPr>
        <w:widowControl w:val="0"/>
        <w:suppressAutoHyphens w:val="0"/>
        <w:autoSpaceDE w:val="0"/>
        <w:autoSpaceDN w:val="0"/>
        <w:rPr>
          <w:lang w:eastAsia="en-US"/>
        </w:rPr>
      </w:pPr>
    </w:p>
    <w:p w14:paraId="5DBB8B96" w14:textId="77777777" w:rsidR="00D03D9C" w:rsidRPr="00391C29" w:rsidRDefault="00D03D9C" w:rsidP="00391C29">
      <w:pPr>
        <w:widowControl w:val="0"/>
        <w:suppressAutoHyphens w:val="0"/>
        <w:autoSpaceDE w:val="0"/>
        <w:autoSpaceDN w:val="0"/>
        <w:rPr>
          <w:lang w:eastAsia="en-US"/>
        </w:rPr>
      </w:pPr>
    </w:p>
    <w:tbl>
      <w:tblPr>
        <w:tblW w:w="5000" w:type="pct"/>
        <w:shd w:val="clear" w:color="auto" w:fill="FFFFFF"/>
        <w:tblCellMar>
          <w:left w:w="0" w:type="dxa"/>
          <w:right w:w="0" w:type="dxa"/>
        </w:tblCellMar>
        <w:tblLook w:val="04A0" w:firstRow="1" w:lastRow="0" w:firstColumn="1" w:lastColumn="0" w:noHBand="0" w:noVBand="1"/>
      </w:tblPr>
      <w:tblGrid>
        <w:gridCol w:w="7797"/>
        <w:gridCol w:w="7903"/>
      </w:tblGrid>
      <w:tr w:rsidR="00D03D9C" w:rsidRPr="00D14F95" w14:paraId="113037E3" w14:textId="77777777" w:rsidTr="00E3199B">
        <w:tc>
          <w:tcPr>
            <w:tcW w:w="2483" w:type="pct"/>
            <w:shd w:val="clear" w:color="auto" w:fill="FFFFFF"/>
            <w:tcMar>
              <w:top w:w="0" w:type="dxa"/>
              <w:left w:w="45" w:type="dxa"/>
              <w:bottom w:w="0" w:type="dxa"/>
              <w:right w:w="45" w:type="dxa"/>
            </w:tcMar>
          </w:tcPr>
          <w:p w14:paraId="7EE6D7D3" w14:textId="77777777" w:rsidR="00D03D9C" w:rsidRPr="00D14F95" w:rsidRDefault="00D03D9C" w:rsidP="00E3199B">
            <w:pPr>
              <w:shd w:val="clear" w:color="auto" w:fill="FFFFFF"/>
              <w:ind w:left="95"/>
              <w:rPr>
                <w:rFonts w:eastAsia="ヒラギノ角ゴ Pro W3"/>
                <w:b/>
                <w:lang w:eastAsia="ru-RU"/>
              </w:rPr>
            </w:pPr>
            <w:r w:rsidRPr="00D14F95">
              <w:rPr>
                <w:rFonts w:eastAsia="ヒラギノ角ゴ Pro W3"/>
                <w:b/>
                <w:lang w:eastAsia="ru-RU"/>
              </w:rPr>
              <w:t>Заказчик:</w:t>
            </w:r>
          </w:p>
          <w:p w14:paraId="78F2ADCA" w14:textId="77777777" w:rsidR="00D03D9C" w:rsidRPr="00D14F95" w:rsidRDefault="00D03D9C" w:rsidP="00E3199B">
            <w:pPr>
              <w:shd w:val="clear" w:color="auto" w:fill="FFFFFF"/>
              <w:ind w:left="95"/>
              <w:rPr>
                <w:rFonts w:eastAsia="ヒラギノ角ゴ Pro W3"/>
                <w:b/>
                <w:i/>
                <w:iCs/>
                <w:lang w:eastAsia="ru-RU"/>
              </w:rPr>
            </w:pPr>
            <w:r w:rsidRPr="00D14F95">
              <w:rPr>
                <w:rFonts w:eastAsia="ヒラギノ角ゴ Pro W3"/>
                <w:bCs/>
                <w:i/>
                <w:iCs/>
                <w:lang w:eastAsia="ru-RU"/>
              </w:rPr>
              <w:t>(должность)</w:t>
            </w:r>
          </w:p>
        </w:tc>
        <w:tc>
          <w:tcPr>
            <w:tcW w:w="2517" w:type="pct"/>
            <w:shd w:val="clear" w:color="auto" w:fill="FFFFFF"/>
            <w:tcMar>
              <w:top w:w="0" w:type="dxa"/>
              <w:left w:w="45" w:type="dxa"/>
              <w:bottom w:w="0" w:type="dxa"/>
              <w:right w:w="45" w:type="dxa"/>
            </w:tcMar>
          </w:tcPr>
          <w:p w14:paraId="11020D34" w14:textId="77777777" w:rsidR="00D03D9C" w:rsidRPr="00D14F95" w:rsidRDefault="00D03D9C" w:rsidP="00E3199B">
            <w:pPr>
              <w:shd w:val="clear" w:color="auto" w:fill="FFFFFF"/>
              <w:ind w:left="95"/>
              <w:rPr>
                <w:b/>
                <w:bCs/>
                <w:lang w:eastAsia="ru-RU"/>
              </w:rPr>
            </w:pPr>
            <w:r w:rsidRPr="00D14F95">
              <w:rPr>
                <w:b/>
                <w:bCs/>
                <w:lang w:eastAsia="ru-RU"/>
              </w:rPr>
              <w:t>Поставщик:</w:t>
            </w:r>
          </w:p>
          <w:p w14:paraId="16C1503F" w14:textId="77777777" w:rsidR="00D03D9C" w:rsidRPr="00D14F95" w:rsidRDefault="00D03D9C" w:rsidP="00E3199B">
            <w:pPr>
              <w:shd w:val="clear" w:color="auto" w:fill="FFFFFF"/>
              <w:ind w:left="95"/>
              <w:rPr>
                <w:bCs/>
                <w:i/>
                <w:iCs/>
                <w:lang w:eastAsia="ru-RU"/>
              </w:rPr>
            </w:pPr>
            <w:r w:rsidRPr="00D14F95">
              <w:rPr>
                <w:rFonts w:eastAsia="ヒラギノ角ゴ Pro W3"/>
                <w:bCs/>
                <w:i/>
                <w:iCs/>
                <w:lang w:eastAsia="ru-RU"/>
              </w:rPr>
              <w:t>(должность)</w:t>
            </w:r>
          </w:p>
        </w:tc>
      </w:tr>
      <w:tr w:rsidR="00D03D9C" w:rsidRPr="005B2AF7" w14:paraId="2FDF2011" w14:textId="77777777" w:rsidTr="00E3199B">
        <w:tc>
          <w:tcPr>
            <w:tcW w:w="2483" w:type="pct"/>
            <w:shd w:val="clear" w:color="auto" w:fill="FFFFFF"/>
            <w:tcMar>
              <w:top w:w="0" w:type="dxa"/>
              <w:left w:w="45" w:type="dxa"/>
              <w:bottom w:w="0" w:type="dxa"/>
              <w:right w:w="45" w:type="dxa"/>
            </w:tcMar>
          </w:tcPr>
          <w:p w14:paraId="01DCBF62" w14:textId="77777777" w:rsidR="00D03D9C" w:rsidRPr="00D14F95" w:rsidRDefault="00D03D9C" w:rsidP="00E3199B">
            <w:pPr>
              <w:shd w:val="clear" w:color="auto" w:fill="FFFFFF"/>
              <w:ind w:left="95"/>
              <w:rPr>
                <w:b/>
                <w:bCs/>
                <w:lang w:eastAsia="ru-RU"/>
              </w:rPr>
            </w:pPr>
            <w:r w:rsidRPr="00D14F95">
              <w:rPr>
                <w:bCs/>
                <w:lang w:eastAsia="ru-RU"/>
              </w:rPr>
              <w:t xml:space="preserve">_________________/____________ / </w:t>
            </w:r>
          </w:p>
          <w:p w14:paraId="0CA6C3C2" w14:textId="77777777" w:rsidR="00D03D9C" w:rsidRPr="00D14F95" w:rsidRDefault="00D03D9C" w:rsidP="00E3199B">
            <w:pPr>
              <w:shd w:val="clear" w:color="auto" w:fill="FFFFFF"/>
              <w:ind w:left="95"/>
              <w:rPr>
                <w:bCs/>
                <w:lang w:eastAsia="ru-RU"/>
              </w:rPr>
            </w:pPr>
            <w:r w:rsidRPr="00D14F95">
              <w:rPr>
                <w:bCs/>
                <w:lang w:eastAsia="ru-RU"/>
              </w:rPr>
              <w:t>М.П.</w:t>
            </w:r>
          </w:p>
        </w:tc>
        <w:tc>
          <w:tcPr>
            <w:tcW w:w="2517" w:type="pct"/>
            <w:shd w:val="clear" w:color="auto" w:fill="FFFFFF"/>
            <w:tcMar>
              <w:top w:w="0" w:type="dxa"/>
              <w:left w:w="45" w:type="dxa"/>
              <w:bottom w:w="0" w:type="dxa"/>
              <w:right w:w="45" w:type="dxa"/>
            </w:tcMar>
          </w:tcPr>
          <w:p w14:paraId="74B0A2F2" w14:textId="77777777" w:rsidR="00D03D9C" w:rsidRPr="00D14F95" w:rsidRDefault="00D03D9C" w:rsidP="00E3199B">
            <w:pPr>
              <w:shd w:val="clear" w:color="auto" w:fill="FFFFFF"/>
              <w:ind w:left="95"/>
              <w:rPr>
                <w:b/>
                <w:bCs/>
                <w:lang w:eastAsia="ru-RU"/>
              </w:rPr>
            </w:pPr>
            <w:r w:rsidRPr="00D14F95">
              <w:rPr>
                <w:bCs/>
                <w:lang w:eastAsia="ru-RU"/>
              </w:rPr>
              <w:t>_________________/___________ /</w:t>
            </w:r>
          </w:p>
          <w:p w14:paraId="37681AF6" w14:textId="77777777" w:rsidR="00D03D9C" w:rsidRPr="00D14F95" w:rsidRDefault="00D03D9C" w:rsidP="00E3199B">
            <w:pPr>
              <w:shd w:val="clear" w:color="auto" w:fill="FFFFFF"/>
              <w:ind w:left="95"/>
              <w:rPr>
                <w:bCs/>
                <w:lang w:eastAsia="ru-RU"/>
              </w:rPr>
            </w:pPr>
            <w:r w:rsidRPr="00D14F95">
              <w:rPr>
                <w:bCs/>
                <w:lang w:eastAsia="ru-RU"/>
              </w:rPr>
              <w:t>М.П.</w:t>
            </w:r>
          </w:p>
        </w:tc>
      </w:tr>
    </w:tbl>
    <w:p w14:paraId="1DDDF7B5" w14:textId="77777777" w:rsidR="00391C29" w:rsidRPr="00391C29" w:rsidRDefault="00391C29" w:rsidP="00391C29">
      <w:pPr>
        <w:widowControl w:val="0"/>
        <w:suppressAutoHyphens w:val="0"/>
        <w:autoSpaceDE w:val="0"/>
        <w:autoSpaceDN w:val="0"/>
        <w:rPr>
          <w:lang w:eastAsia="en-US"/>
        </w:rPr>
        <w:sectPr w:rsidR="00391C29" w:rsidRPr="00391C29">
          <w:footerReference w:type="default" r:id="rId11"/>
          <w:pgSz w:w="16840" w:h="11900" w:orient="landscape"/>
          <w:pgMar w:top="700" w:right="560" w:bottom="880" w:left="580" w:header="0" w:footer="686" w:gutter="0"/>
          <w:cols w:space="720"/>
        </w:sectPr>
      </w:pPr>
    </w:p>
    <w:p w14:paraId="677491D3" w14:textId="77777777" w:rsidR="00391C29" w:rsidRPr="00391C29" w:rsidRDefault="00391C29" w:rsidP="00391C29">
      <w:pPr>
        <w:widowControl w:val="0"/>
        <w:suppressAutoHyphens w:val="0"/>
        <w:autoSpaceDE w:val="0"/>
        <w:autoSpaceDN w:val="0"/>
        <w:jc w:val="right"/>
        <w:rPr>
          <w:color w:val="000000"/>
          <w:lang w:eastAsia="en-US"/>
        </w:rPr>
      </w:pPr>
      <w:r w:rsidRPr="00391C29">
        <w:rPr>
          <w:color w:val="000000"/>
          <w:lang w:eastAsia="en-US"/>
        </w:rPr>
        <w:lastRenderedPageBreak/>
        <w:t>Приложение № 2 к Техническому заданию</w:t>
      </w:r>
    </w:p>
    <w:p w14:paraId="7E0B38E5" w14:textId="77777777" w:rsidR="009036EC" w:rsidRPr="00391C29" w:rsidRDefault="009036EC" w:rsidP="009036EC">
      <w:pPr>
        <w:jc w:val="right"/>
        <w:rPr>
          <w:color w:val="000000" w:themeColor="text1"/>
        </w:rPr>
      </w:pPr>
      <w:r w:rsidRPr="00391C29">
        <w:rPr>
          <w:color w:val="000000" w:themeColor="text1"/>
        </w:rPr>
        <w:t xml:space="preserve">к Договору № _________ </w:t>
      </w:r>
    </w:p>
    <w:p w14:paraId="0F92A2F4" w14:textId="77777777" w:rsidR="009036EC" w:rsidRPr="00391C29" w:rsidRDefault="009036EC" w:rsidP="009036EC">
      <w:pPr>
        <w:jc w:val="right"/>
        <w:rPr>
          <w:color w:val="000000" w:themeColor="text1"/>
        </w:rPr>
      </w:pPr>
      <w:r w:rsidRPr="00391C29">
        <w:rPr>
          <w:color w:val="000000" w:themeColor="text1"/>
        </w:rPr>
        <w:t>от «____»___________ 202__г.</w:t>
      </w:r>
    </w:p>
    <w:p w14:paraId="07822490" w14:textId="77777777" w:rsidR="00391C29" w:rsidRPr="00391C29" w:rsidRDefault="00391C29" w:rsidP="00391C29">
      <w:pPr>
        <w:widowControl w:val="0"/>
        <w:suppressAutoHyphens w:val="0"/>
        <w:autoSpaceDE w:val="0"/>
        <w:autoSpaceDN w:val="0"/>
        <w:jc w:val="right"/>
        <w:rPr>
          <w:color w:val="000000"/>
          <w:lang w:eastAsia="en-US"/>
        </w:rPr>
      </w:pPr>
    </w:p>
    <w:p w14:paraId="26C16B73" w14:textId="77777777" w:rsidR="00391C29" w:rsidRPr="00391C29" w:rsidRDefault="00391C29" w:rsidP="00391C29">
      <w:pPr>
        <w:widowControl w:val="0"/>
        <w:suppressAutoHyphens w:val="0"/>
        <w:autoSpaceDE w:val="0"/>
        <w:autoSpaceDN w:val="0"/>
        <w:jc w:val="center"/>
        <w:rPr>
          <w:b/>
          <w:bCs/>
          <w:color w:val="000000"/>
          <w:lang w:val="en-US" w:eastAsia="en-US"/>
        </w:rPr>
      </w:pPr>
      <w:r w:rsidRPr="00391C29">
        <w:rPr>
          <w:b/>
          <w:bCs/>
          <w:color w:val="000000"/>
          <w:lang w:val="en-US" w:eastAsia="en-US"/>
        </w:rPr>
        <w:t>Спецификация</w:t>
      </w:r>
    </w:p>
    <w:p w14:paraId="6543EB06" w14:textId="77777777" w:rsidR="00391C29" w:rsidRPr="00391C29" w:rsidRDefault="00391C29" w:rsidP="00391C29">
      <w:pPr>
        <w:widowControl w:val="0"/>
        <w:suppressAutoHyphens w:val="0"/>
        <w:autoSpaceDE w:val="0"/>
        <w:autoSpaceDN w:val="0"/>
        <w:jc w:val="center"/>
        <w:rPr>
          <w:b/>
          <w:bCs/>
          <w:color w:val="000000"/>
          <w:lang w:val="en-US"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4"/>
        <w:gridCol w:w="3000"/>
        <w:gridCol w:w="1360"/>
        <w:gridCol w:w="1208"/>
        <w:gridCol w:w="3439"/>
      </w:tblGrid>
      <w:tr w:rsidR="00CA5986" w:rsidRPr="00391C29" w14:paraId="76695C08" w14:textId="77777777" w:rsidTr="00CA5986">
        <w:trPr>
          <w:trHeight w:val="567"/>
          <w:tblHeader/>
          <w:jc w:val="center"/>
        </w:trPr>
        <w:tc>
          <w:tcPr>
            <w:tcW w:w="319" w:type="pct"/>
            <w:vAlign w:val="center"/>
          </w:tcPr>
          <w:p w14:paraId="799C339F" w14:textId="77777777" w:rsidR="00391C29" w:rsidRPr="00391C29" w:rsidRDefault="00391C29" w:rsidP="00391C29">
            <w:pPr>
              <w:suppressAutoHyphens w:val="0"/>
              <w:autoSpaceDE w:val="0"/>
              <w:autoSpaceDN w:val="0"/>
              <w:adjustRightInd w:val="0"/>
              <w:jc w:val="center"/>
              <w:rPr>
                <w:color w:val="000000"/>
                <w:lang w:eastAsia="ru-RU"/>
              </w:rPr>
            </w:pPr>
            <w:r w:rsidRPr="00391C29">
              <w:rPr>
                <w:b/>
                <w:bCs/>
                <w:color w:val="000000"/>
                <w:lang w:eastAsia="ru-RU"/>
              </w:rPr>
              <w:t>№ п/п</w:t>
            </w:r>
          </w:p>
        </w:tc>
        <w:tc>
          <w:tcPr>
            <w:tcW w:w="1559" w:type="pct"/>
            <w:vAlign w:val="center"/>
          </w:tcPr>
          <w:p w14:paraId="787550EC" w14:textId="77777777" w:rsidR="00391C29" w:rsidRPr="00391C29" w:rsidRDefault="00391C29" w:rsidP="00391C29">
            <w:pPr>
              <w:suppressAutoHyphens w:val="0"/>
              <w:autoSpaceDE w:val="0"/>
              <w:autoSpaceDN w:val="0"/>
              <w:adjustRightInd w:val="0"/>
              <w:jc w:val="center"/>
              <w:rPr>
                <w:color w:val="000000"/>
                <w:lang w:eastAsia="ru-RU"/>
              </w:rPr>
            </w:pPr>
            <w:r w:rsidRPr="00391C29">
              <w:rPr>
                <w:b/>
                <w:bCs/>
                <w:color w:val="000000"/>
                <w:lang w:eastAsia="ru-RU"/>
              </w:rPr>
              <w:t>Наименование:</w:t>
            </w:r>
          </w:p>
        </w:tc>
        <w:tc>
          <w:tcPr>
            <w:tcW w:w="707" w:type="pct"/>
            <w:vAlign w:val="center"/>
          </w:tcPr>
          <w:p w14:paraId="47AE58CF" w14:textId="77777777" w:rsidR="00391C29" w:rsidRPr="00391C29" w:rsidRDefault="00391C29" w:rsidP="00391C29">
            <w:pPr>
              <w:suppressAutoHyphens w:val="0"/>
              <w:autoSpaceDE w:val="0"/>
              <w:autoSpaceDN w:val="0"/>
              <w:adjustRightInd w:val="0"/>
              <w:jc w:val="center"/>
              <w:rPr>
                <w:b/>
                <w:bCs/>
                <w:color w:val="000000"/>
                <w:spacing w:val="-4"/>
                <w:lang w:eastAsia="ru-RU"/>
              </w:rPr>
            </w:pPr>
            <w:r w:rsidRPr="00391C29">
              <w:rPr>
                <w:b/>
                <w:bCs/>
                <w:color w:val="000000"/>
                <w:spacing w:val="-4"/>
                <w:lang w:eastAsia="ru-RU"/>
              </w:rPr>
              <w:t>Размер</w:t>
            </w:r>
          </w:p>
        </w:tc>
        <w:tc>
          <w:tcPr>
            <w:tcW w:w="628" w:type="pct"/>
            <w:vAlign w:val="center"/>
          </w:tcPr>
          <w:p w14:paraId="0691C668" w14:textId="77777777" w:rsidR="00391C29" w:rsidRPr="00391C29" w:rsidRDefault="00391C29" w:rsidP="00391C29">
            <w:pPr>
              <w:suppressAutoHyphens w:val="0"/>
              <w:autoSpaceDE w:val="0"/>
              <w:autoSpaceDN w:val="0"/>
              <w:adjustRightInd w:val="0"/>
              <w:jc w:val="center"/>
              <w:rPr>
                <w:color w:val="000000"/>
                <w:spacing w:val="-4"/>
                <w:lang w:eastAsia="ru-RU"/>
              </w:rPr>
            </w:pPr>
            <w:r w:rsidRPr="00391C29">
              <w:rPr>
                <w:b/>
                <w:bCs/>
                <w:color w:val="000000"/>
                <w:spacing w:val="-4"/>
                <w:lang w:eastAsia="ru-RU"/>
              </w:rPr>
              <w:t>Ед.</w:t>
            </w:r>
          </w:p>
          <w:p w14:paraId="21754904" w14:textId="77777777" w:rsidR="00391C29" w:rsidRPr="00391C29" w:rsidRDefault="00391C29" w:rsidP="00391C29">
            <w:pPr>
              <w:suppressAutoHyphens w:val="0"/>
              <w:autoSpaceDE w:val="0"/>
              <w:autoSpaceDN w:val="0"/>
              <w:adjustRightInd w:val="0"/>
              <w:jc w:val="center"/>
              <w:rPr>
                <w:color w:val="000000"/>
                <w:lang w:eastAsia="ru-RU"/>
              </w:rPr>
            </w:pPr>
            <w:r w:rsidRPr="00391C29">
              <w:rPr>
                <w:b/>
                <w:bCs/>
                <w:color w:val="000000"/>
                <w:spacing w:val="-4"/>
                <w:lang w:eastAsia="ru-RU"/>
              </w:rPr>
              <w:t>изм.</w:t>
            </w:r>
          </w:p>
        </w:tc>
        <w:tc>
          <w:tcPr>
            <w:tcW w:w="1788" w:type="pct"/>
            <w:vAlign w:val="center"/>
          </w:tcPr>
          <w:p w14:paraId="2B7EF200" w14:textId="77777777" w:rsidR="00391C29" w:rsidRPr="00391C29" w:rsidRDefault="00391C29" w:rsidP="00391C29">
            <w:pPr>
              <w:suppressAutoHyphens w:val="0"/>
              <w:autoSpaceDE w:val="0"/>
              <w:autoSpaceDN w:val="0"/>
              <w:adjustRightInd w:val="0"/>
              <w:jc w:val="center"/>
              <w:rPr>
                <w:b/>
                <w:bCs/>
                <w:color w:val="000000"/>
                <w:spacing w:val="-4"/>
                <w:lang w:eastAsia="ru-RU"/>
              </w:rPr>
            </w:pPr>
            <w:r w:rsidRPr="00391C29">
              <w:rPr>
                <w:b/>
                <w:bCs/>
                <w:color w:val="000000"/>
                <w:spacing w:val="-4"/>
                <w:lang w:eastAsia="ru-RU"/>
              </w:rPr>
              <w:t>*Цена за ед.</w:t>
            </w:r>
          </w:p>
          <w:p w14:paraId="4016B1C8" w14:textId="77777777" w:rsidR="00391C29" w:rsidRPr="00391C29" w:rsidRDefault="00391C29" w:rsidP="00391C29">
            <w:pPr>
              <w:suppressAutoHyphens w:val="0"/>
              <w:autoSpaceDE w:val="0"/>
              <w:autoSpaceDN w:val="0"/>
              <w:adjustRightInd w:val="0"/>
              <w:jc w:val="center"/>
              <w:rPr>
                <w:b/>
                <w:bCs/>
                <w:color w:val="000000"/>
                <w:spacing w:val="-4"/>
                <w:lang w:eastAsia="ru-RU"/>
              </w:rPr>
            </w:pPr>
            <w:r w:rsidRPr="00391C29">
              <w:rPr>
                <w:b/>
                <w:bCs/>
                <w:color w:val="000000"/>
                <w:spacing w:val="-4"/>
                <w:lang w:eastAsia="ru-RU"/>
              </w:rPr>
              <w:t xml:space="preserve">с НДС __% </w:t>
            </w:r>
          </w:p>
          <w:p w14:paraId="41AF1FF2" w14:textId="77777777" w:rsidR="00391C29" w:rsidRPr="00391C29" w:rsidRDefault="00391C29" w:rsidP="00391C29">
            <w:pPr>
              <w:suppressAutoHyphens w:val="0"/>
              <w:autoSpaceDE w:val="0"/>
              <w:autoSpaceDN w:val="0"/>
              <w:adjustRightInd w:val="0"/>
              <w:jc w:val="center"/>
              <w:rPr>
                <w:b/>
                <w:bCs/>
                <w:color w:val="000000"/>
                <w:lang w:eastAsia="ru-RU"/>
              </w:rPr>
            </w:pPr>
            <w:r w:rsidRPr="00391C29">
              <w:rPr>
                <w:b/>
                <w:bCs/>
                <w:color w:val="000000"/>
                <w:spacing w:val="-4"/>
                <w:lang w:eastAsia="ru-RU"/>
              </w:rPr>
              <w:t>/БЕЗ НДС, руб.</w:t>
            </w:r>
          </w:p>
        </w:tc>
      </w:tr>
      <w:tr w:rsidR="00CA5986" w:rsidRPr="00391C29" w14:paraId="04148C63" w14:textId="77777777" w:rsidTr="00CA5986">
        <w:trPr>
          <w:trHeight w:val="567"/>
          <w:jc w:val="center"/>
        </w:trPr>
        <w:tc>
          <w:tcPr>
            <w:tcW w:w="319" w:type="pct"/>
            <w:vAlign w:val="center"/>
          </w:tcPr>
          <w:p w14:paraId="42FC85EF" w14:textId="77777777" w:rsidR="00391C29" w:rsidRPr="00391C29" w:rsidRDefault="00391C29" w:rsidP="00391C29">
            <w:pPr>
              <w:widowControl w:val="0"/>
              <w:numPr>
                <w:ilvl w:val="0"/>
                <w:numId w:val="35"/>
              </w:numPr>
              <w:suppressAutoHyphens w:val="0"/>
              <w:autoSpaceDE w:val="0"/>
              <w:autoSpaceDN w:val="0"/>
              <w:adjustRightInd w:val="0"/>
              <w:jc w:val="center"/>
              <w:rPr>
                <w:color w:val="000000"/>
                <w:lang w:eastAsia="ru-RU"/>
              </w:rPr>
            </w:pPr>
          </w:p>
        </w:tc>
        <w:tc>
          <w:tcPr>
            <w:tcW w:w="1559" w:type="pct"/>
            <w:vAlign w:val="center"/>
          </w:tcPr>
          <w:p w14:paraId="6CAAF25F" w14:textId="77777777" w:rsidR="00391C29" w:rsidRPr="00391C29" w:rsidRDefault="00391C29" w:rsidP="00391C29">
            <w:pPr>
              <w:suppressAutoHyphens w:val="0"/>
              <w:autoSpaceDE w:val="0"/>
              <w:autoSpaceDN w:val="0"/>
              <w:adjustRightInd w:val="0"/>
              <w:rPr>
                <w:color w:val="000000"/>
                <w:lang w:eastAsia="ru-RU"/>
              </w:rPr>
            </w:pPr>
            <w:r w:rsidRPr="00391C29">
              <w:rPr>
                <w:b/>
                <w:bCs/>
                <w:color w:val="000000"/>
                <w:spacing w:val="-2"/>
                <w:lang w:eastAsia="ru-RU"/>
              </w:rPr>
              <w:t>Коньки мужские</w:t>
            </w:r>
          </w:p>
        </w:tc>
        <w:tc>
          <w:tcPr>
            <w:tcW w:w="707" w:type="pct"/>
            <w:vAlign w:val="center"/>
          </w:tcPr>
          <w:p w14:paraId="75210A77"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29</w:t>
            </w:r>
          </w:p>
        </w:tc>
        <w:tc>
          <w:tcPr>
            <w:tcW w:w="628" w:type="pct"/>
            <w:vAlign w:val="center"/>
          </w:tcPr>
          <w:p w14:paraId="0F9B5D10"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Пара</w:t>
            </w:r>
          </w:p>
        </w:tc>
        <w:tc>
          <w:tcPr>
            <w:tcW w:w="1788" w:type="pct"/>
            <w:vAlign w:val="center"/>
          </w:tcPr>
          <w:p w14:paraId="564DDC98" w14:textId="77777777" w:rsidR="00391C29" w:rsidRPr="00391C29" w:rsidRDefault="00391C29" w:rsidP="00391C29">
            <w:pPr>
              <w:suppressAutoHyphens w:val="0"/>
              <w:autoSpaceDE w:val="0"/>
              <w:autoSpaceDN w:val="0"/>
              <w:adjustRightInd w:val="0"/>
              <w:jc w:val="center"/>
              <w:rPr>
                <w:color w:val="000000"/>
                <w:lang w:eastAsia="ru-RU"/>
              </w:rPr>
            </w:pPr>
          </w:p>
        </w:tc>
      </w:tr>
      <w:tr w:rsidR="00CA5986" w:rsidRPr="00391C29" w14:paraId="2D813D52" w14:textId="77777777" w:rsidTr="00CA5986">
        <w:trPr>
          <w:trHeight w:val="567"/>
          <w:jc w:val="center"/>
        </w:trPr>
        <w:tc>
          <w:tcPr>
            <w:tcW w:w="319" w:type="pct"/>
            <w:vAlign w:val="center"/>
          </w:tcPr>
          <w:p w14:paraId="235A6B49" w14:textId="77777777" w:rsidR="00391C29" w:rsidRPr="00391C29" w:rsidRDefault="00391C29" w:rsidP="00391C29">
            <w:pPr>
              <w:widowControl w:val="0"/>
              <w:numPr>
                <w:ilvl w:val="0"/>
                <w:numId w:val="35"/>
              </w:numPr>
              <w:suppressAutoHyphens w:val="0"/>
              <w:autoSpaceDE w:val="0"/>
              <w:autoSpaceDN w:val="0"/>
              <w:adjustRightInd w:val="0"/>
              <w:jc w:val="center"/>
              <w:rPr>
                <w:color w:val="000000"/>
                <w:lang w:eastAsia="ru-RU"/>
              </w:rPr>
            </w:pPr>
          </w:p>
        </w:tc>
        <w:tc>
          <w:tcPr>
            <w:tcW w:w="1559" w:type="pct"/>
            <w:vAlign w:val="center"/>
          </w:tcPr>
          <w:p w14:paraId="5ED2A7A2" w14:textId="77777777" w:rsidR="00391C29" w:rsidRPr="00391C29" w:rsidRDefault="00391C29" w:rsidP="00391C29">
            <w:pPr>
              <w:suppressAutoHyphens w:val="0"/>
              <w:autoSpaceDE w:val="0"/>
              <w:autoSpaceDN w:val="0"/>
              <w:adjustRightInd w:val="0"/>
              <w:rPr>
                <w:color w:val="000000"/>
                <w:lang w:eastAsia="ru-RU"/>
              </w:rPr>
            </w:pPr>
            <w:r w:rsidRPr="00391C29">
              <w:rPr>
                <w:b/>
                <w:bCs/>
                <w:color w:val="000000"/>
                <w:spacing w:val="-2"/>
                <w:lang w:eastAsia="ru-RU"/>
              </w:rPr>
              <w:t>Коньки мужские</w:t>
            </w:r>
          </w:p>
        </w:tc>
        <w:tc>
          <w:tcPr>
            <w:tcW w:w="707" w:type="pct"/>
            <w:vAlign w:val="center"/>
          </w:tcPr>
          <w:p w14:paraId="5275E311"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30</w:t>
            </w:r>
          </w:p>
        </w:tc>
        <w:tc>
          <w:tcPr>
            <w:tcW w:w="628" w:type="pct"/>
            <w:vAlign w:val="center"/>
          </w:tcPr>
          <w:p w14:paraId="0F94EEA0"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Пара</w:t>
            </w:r>
          </w:p>
        </w:tc>
        <w:tc>
          <w:tcPr>
            <w:tcW w:w="1788" w:type="pct"/>
            <w:vAlign w:val="center"/>
          </w:tcPr>
          <w:p w14:paraId="5F9335BB" w14:textId="77777777" w:rsidR="00391C29" w:rsidRPr="00391C29" w:rsidRDefault="00391C29" w:rsidP="00391C29">
            <w:pPr>
              <w:suppressAutoHyphens w:val="0"/>
              <w:autoSpaceDE w:val="0"/>
              <w:autoSpaceDN w:val="0"/>
              <w:adjustRightInd w:val="0"/>
              <w:jc w:val="center"/>
              <w:rPr>
                <w:color w:val="000000"/>
                <w:lang w:eastAsia="ru-RU"/>
              </w:rPr>
            </w:pPr>
          </w:p>
        </w:tc>
      </w:tr>
      <w:tr w:rsidR="00CA5986" w:rsidRPr="00391C29" w14:paraId="04D0166F" w14:textId="77777777" w:rsidTr="00CA5986">
        <w:trPr>
          <w:trHeight w:val="567"/>
          <w:jc w:val="center"/>
        </w:trPr>
        <w:tc>
          <w:tcPr>
            <w:tcW w:w="319" w:type="pct"/>
            <w:vAlign w:val="center"/>
          </w:tcPr>
          <w:p w14:paraId="521A4C54" w14:textId="77777777" w:rsidR="00391C29" w:rsidRPr="00391C29" w:rsidRDefault="00391C29" w:rsidP="00391C29">
            <w:pPr>
              <w:widowControl w:val="0"/>
              <w:numPr>
                <w:ilvl w:val="0"/>
                <w:numId w:val="35"/>
              </w:numPr>
              <w:suppressAutoHyphens w:val="0"/>
              <w:autoSpaceDE w:val="0"/>
              <w:autoSpaceDN w:val="0"/>
              <w:adjustRightInd w:val="0"/>
              <w:jc w:val="center"/>
              <w:rPr>
                <w:color w:val="000000"/>
                <w:lang w:eastAsia="ru-RU"/>
              </w:rPr>
            </w:pPr>
          </w:p>
        </w:tc>
        <w:tc>
          <w:tcPr>
            <w:tcW w:w="1559" w:type="pct"/>
            <w:vAlign w:val="center"/>
          </w:tcPr>
          <w:p w14:paraId="55EF0EAD" w14:textId="77777777" w:rsidR="00391C29" w:rsidRPr="00391C29" w:rsidRDefault="00391C29" w:rsidP="00391C29">
            <w:pPr>
              <w:suppressAutoHyphens w:val="0"/>
              <w:autoSpaceDE w:val="0"/>
              <w:autoSpaceDN w:val="0"/>
              <w:adjustRightInd w:val="0"/>
              <w:rPr>
                <w:b/>
                <w:bCs/>
                <w:color w:val="000000"/>
                <w:spacing w:val="-2"/>
                <w:lang w:eastAsia="ru-RU"/>
              </w:rPr>
            </w:pPr>
            <w:r w:rsidRPr="00391C29">
              <w:rPr>
                <w:b/>
                <w:bCs/>
                <w:color w:val="000000"/>
                <w:spacing w:val="-2"/>
                <w:lang w:eastAsia="ru-RU"/>
              </w:rPr>
              <w:t>Коньки мужские</w:t>
            </w:r>
          </w:p>
        </w:tc>
        <w:tc>
          <w:tcPr>
            <w:tcW w:w="707" w:type="pct"/>
            <w:vAlign w:val="center"/>
          </w:tcPr>
          <w:p w14:paraId="4F12ECB9"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31</w:t>
            </w:r>
          </w:p>
        </w:tc>
        <w:tc>
          <w:tcPr>
            <w:tcW w:w="628" w:type="pct"/>
            <w:vAlign w:val="center"/>
          </w:tcPr>
          <w:p w14:paraId="241041F0"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Пара</w:t>
            </w:r>
          </w:p>
        </w:tc>
        <w:tc>
          <w:tcPr>
            <w:tcW w:w="1788" w:type="pct"/>
            <w:vAlign w:val="center"/>
          </w:tcPr>
          <w:p w14:paraId="1EBE47AA" w14:textId="77777777" w:rsidR="00391C29" w:rsidRPr="00391C29" w:rsidRDefault="00391C29" w:rsidP="00391C29">
            <w:pPr>
              <w:suppressAutoHyphens w:val="0"/>
              <w:autoSpaceDE w:val="0"/>
              <w:autoSpaceDN w:val="0"/>
              <w:adjustRightInd w:val="0"/>
              <w:jc w:val="center"/>
              <w:rPr>
                <w:color w:val="000000"/>
                <w:lang w:eastAsia="ru-RU"/>
              </w:rPr>
            </w:pPr>
          </w:p>
        </w:tc>
      </w:tr>
      <w:tr w:rsidR="00CA5986" w:rsidRPr="00391C29" w14:paraId="26A99B5B" w14:textId="77777777" w:rsidTr="00CA5986">
        <w:trPr>
          <w:trHeight w:val="567"/>
          <w:jc w:val="center"/>
        </w:trPr>
        <w:tc>
          <w:tcPr>
            <w:tcW w:w="319" w:type="pct"/>
            <w:vAlign w:val="center"/>
          </w:tcPr>
          <w:p w14:paraId="3DF9535A" w14:textId="77777777" w:rsidR="00391C29" w:rsidRPr="00391C29" w:rsidRDefault="00391C29" w:rsidP="00391C29">
            <w:pPr>
              <w:widowControl w:val="0"/>
              <w:numPr>
                <w:ilvl w:val="0"/>
                <w:numId w:val="35"/>
              </w:numPr>
              <w:suppressAutoHyphens w:val="0"/>
              <w:autoSpaceDE w:val="0"/>
              <w:autoSpaceDN w:val="0"/>
              <w:adjustRightInd w:val="0"/>
              <w:jc w:val="center"/>
              <w:rPr>
                <w:color w:val="000000"/>
                <w:lang w:eastAsia="ru-RU"/>
              </w:rPr>
            </w:pPr>
          </w:p>
        </w:tc>
        <w:tc>
          <w:tcPr>
            <w:tcW w:w="1559" w:type="pct"/>
            <w:vAlign w:val="center"/>
          </w:tcPr>
          <w:p w14:paraId="20FF71EC" w14:textId="77777777" w:rsidR="00391C29" w:rsidRPr="00391C29" w:rsidRDefault="00391C29" w:rsidP="00391C29">
            <w:pPr>
              <w:suppressAutoHyphens w:val="0"/>
              <w:autoSpaceDE w:val="0"/>
              <w:autoSpaceDN w:val="0"/>
              <w:adjustRightInd w:val="0"/>
              <w:rPr>
                <w:b/>
                <w:bCs/>
                <w:color w:val="000000"/>
                <w:spacing w:val="-2"/>
                <w:lang w:eastAsia="ru-RU"/>
              </w:rPr>
            </w:pPr>
            <w:r w:rsidRPr="00391C29">
              <w:rPr>
                <w:b/>
                <w:bCs/>
                <w:color w:val="000000"/>
                <w:spacing w:val="-2"/>
                <w:lang w:eastAsia="ru-RU"/>
              </w:rPr>
              <w:t>Коньки мужские</w:t>
            </w:r>
          </w:p>
        </w:tc>
        <w:tc>
          <w:tcPr>
            <w:tcW w:w="707" w:type="pct"/>
            <w:vAlign w:val="center"/>
          </w:tcPr>
          <w:p w14:paraId="02C2367E"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32</w:t>
            </w:r>
          </w:p>
        </w:tc>
        <w:tc>
          <w:tcPr>
            <w:tcW w:w="628" w:type="pct"/>
            <w:vAlign w:val="center"/>
          </w:tcPr>
          <w:p w14:paraId="6FB12563"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Пара</w:t>
            </w:r>
          </w:p>
        </w:tc>
        <w:tc>
          <w:tcPr>
            <w:tcW w:w="1788" w:type="pct"/>
            <w:vAlign w:val="center"/>
          </w:tcPr>
          <w:p w14:paraId="79F427D9" w14:textId="77777777" w:rsidR="00391C29" w:rsidRPr="00391C29" w:rsidRDefault="00391C29" w:rsidP="00391C29">
            <w:pPr>
              <w:suppressAutoHyphens w:val="0"/>
              <w:autoSpaceDE w:val="0"/>
              <w:autoSpaceDN w:val="0"/>
              <w:adjustRightInd w:val="0"/>
              <w:jc w:val="center"/>
              <w:rPr>
                <w:color w:val="000000"/>
                <w:lang w:eastAsia="ru-RU"/>
              </w:rPr>
            </w:pPr>
          </w:p>
        </w:tc>
      </w:tr>
      <w:tr w:rsidR="00CA5986" w:rsidRPr="00391C29" w14:paraId="0820A168" w14:textId="77777777" w:rsidTr="00CA5986">
        <w:trPr>
          <w:trHeight w:val="567"/>
          <w:jc w:val="center"/>
        </w:trPr>
        <w:tc>
          <w:tcPr>
            <w:tcW w:w="319" w:type="pct"/>
            <w:vAlign w:val="center"/>
          </w:tcPr>
          <w:p w14:paraId="53B9BEB6" w14:textId="77777777" w:rsidR="00391C29" w:rsidRPr="00391C29" w:rsidRDefault="00391C29" w:rsidP="00391C29">
            <w:pPr>
              <w:widowControl w:val="0"/>
              <w:numPr>
                <w:ilvl w:val="0"/>
                <w:numId w:val="35"/>
              </w:numPr>
              <w:suppressAutoHyphens w:val="0"/>
              <w:autoSpaceDE w:val="0"/>
              <w:autoSpaceDN w:val="0"/>
              <w:adjustRightInd w:val="0"/>
              <w:jc w:val="center"/>
              <w:rPr>
                <w:color w:val="000000"/>
                <w:lang w:eastAsia="ru-RU"/>
              </w:rPr>
            </w:pPr>
          </w:p>
        </w:tc>
        <w:tc>
          <w:tcPr>
            <w:tcW w:w="1559" w:type="pct"/>
            <w:vAlign w:val="center"/>
          </w:tcPr>
          <w:p w14:paraId="17D61EFE" w14:textId="77777777" w:rsidR="00391C29" w:rsidRPr="00391C29" w:rsidRDefault="00391C29" w:rsidP="00391C29">
            <w:pPr>
              <w:suppressAutoHyphens w:val="0"/>
              <w:autoSpaceDE w:val="0"/>
              <w:autoSpaceDN w:val="0"/>
              <w:adjustRightInd w:val="0"/>
              <w:rPr>
                <w:b/>
                <w:bCs/>
                <w:color w:val="000000"/>
                <w:spacing w:val="-2"/>
                <w:lang w:eastAsia="ru-RU"/>
              </w:rPr>
            </w:pPr>
            <w:r w:rsidRPr="00391C29">
              <w:rPr>
                <w:b/>
                <w:bCs/>
                <w:color w:val="000000"/>
                <w:spacing w:val="-2"/>
                <w:lang w:eastAsia="ru-RU"/>
              </w:rPr>
              <w:t>Коньки мужские</w:t>
            </w:r>
          </w:p>
        </w:tc>
        <w:tc>
          <w:tcPr>
            <w:tcW w:w="707" w:type="pct"/>
            <w:vAlign w:val="center"/>
          </w:tcPr>
          <w:p w14:paraId="0C6FA5B5"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33</w:t>
            </w:r>
          </w:p>
        </w:tc>
        <w:tc>
          <w:tcPr>
            <w:tcW w:w="628" w:type="pct"/>
            <w:vAlign w:val="center"/>
          </w:tcPr>
          <w:p w14:paraId="3234C368"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Пара</w:t>
            </w:r>
          </w:p>
        </w:tc>
        <w:tc>
          <w:tcPr>
            <w:tcW w:w="1788" w:type="pct"/>
            <w:vAlign w:val="center"/>
          </w:tcPr>
          <w:p w14:paraId="2D393E88" w14:textId="77777777" w:rsidR="00391C29" w:rsidRPr="00391C29" w:rsidRDefault="00391C29" w:rsidP="00391C29">
            <w:pPr>
              <w:suppressAutoHyphens w:val="0"/>
              <w:autoSpaceDE w:val="0"/>
              <w:autoSpaceDN w:val="0"/>
              <w:adjustRightInd w:val="0"/>
              <w:jc w:val="center"/>
              <w:rPr>
                <w:color w:val="000000"/>
                <w:lang w:eastAsia="ru-RU"/>
              </w:rPr>
            </w:pPr>
          </w:p>
        </w:tc>
      </w:tr>
      <w:tr w:rsidR="00CA5986" w:rsidRPr="00391C29" w14:paraId="585115C1" w14:textId="77777777" w:rsidTr="00CA5986">
        <w:trPr>
          <w:trHeight w:val="567"/>
          <w:jc w:val="center"/>
        </w:trPr>
        <w:tc>
          <w:tcPr>
            <w:tcW w:w="319" w:type="pct"/>
            <w:vAlign w:val="center"/>
          </w:tcPr>
          <w:p w14:paraId="66DCB685" w14:textId="77777777" w:rsidR="00391C29" w:rsidRPr="00391C29" w:rsidRDefault="00391C29" w:rsidP="00391C29">
            <w:pPr>
              <w:widowControl w:val="0"/>
              <w:numPr>
                <w:ilvl w:val="0"/>
                <w:numId w:val="35"/>
              </w:numPr>
              <w:suppressAutoHyphens w:val="0"/>
              <w:autoSpaceDE w:val="0"/>
              <w:autoSpaceDN w:val="0"/>
              <w:adjustRightInd w:val="0"/>
              <w:jc w:val="center"/>
              <w:rPr>
                <w:color w:val="000000"/>
                <w:lang w:eastAsia="ru-RU"/>
              </w:rPr>
            </w:pPr>
          </w:p>
        </w:tc>
        <w:tc>
          <w:tcPr>
            <w:tcW w:w="1559" w:type="pct"/>
            <w:vAlign w:val="center"/>
          </w:tcPr>
          <w:p w14:paraId="3C52FECF" w14:textId="77777777" w:rsidR="00391C29" w:rsidRPr="00391C29" w:rsidRDefault="00391C29" w:rsidP="00391C29">
            <w:pPr>
              <w:suppressAutoHyphens w:val="0"/>
              <w:autoSpaceDE w:val="0"/>
              <w:autoSpaceDN w:val="0"/>
              <w:adjustRightInd w:val="0"/>
              <w:rPr>
                <w:b/>
                <w:bCs/>
                <w:color w:val="000000"/>
                <w:spacing w:val="-2"/>
                <w:lang w:eastAsia="ru-RU"/>
              </w:rPr>
            </w:pPr>
            <w:r w:rsidRPr="00391C29">
              <w:rPr>
                <w:b/>
                <w:bCs/>
                <w:color w:val="000000"/>
                <w:spacing w:val="-2"/>
                <w:lang w:eastAsia="ru-RU"/>
              </w:rPr>
              <w:t>Коньки мужские</w:t>
            </w:r>
          </w:p>
        </w:tc>
        <w:tc>
          <w:tcPr>
            <w:tcW w:w="707" w:type="pct"/>
            <w:vAlign w:val="center"/>
          </w:tcPr>
          <w:p w14:paraId="570613A7"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34</w:t>
            </w:r>
          </w:p>
        </w:tc>
        <w:tc>
          <w:tcPr>
            <w:tcW w:w="628" w:type="pct"/>
            <w:vAlign w:val="center"/>
          </w:tcPr>
          <w:p w14:paraId="1F2CE050"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Пара</w:t>
            </w:r>
          </w:p>
        </w:tc>
        <w:tc>
          <w:tcPr>
            <w:tcW w:w="1788" w:type="pct"/>
            <w:vAlign w:val="center"/>
          </w:tcPr>
          <w:p w14:paraId="17A60D18" w14:textId="77777777" w:rsidR="00391C29" w:rsidRPr="00391C29" w:rsidRDefault="00391C29" w:rsidP="00391C29">
            <w:pPr>
              <w:suppressAutoHyphens w:val="0"/>
              <w:autoSpaceDE w:val="0"/>
              <w:autoSpaceDN w:val="0"/>
              <w:adjustRightInd w:val="0"/>
              <w:jc w:val="center"/>
              <w:rPr>
                <w:color w:val="000000"/>
                <w:lang w:eastAsia="ru-RU"/>
              </w:rPr>
            </w:pPr>
          </w:p>
        </w:tc>
      </w:tr>
      <w:tr w:rsidR="00CA5986" w:rsidRPr="00391C29" w14:paraId="6BD90C56" w14:textId="77777777" w:rsidTr="00CA5986">
        <w:trPr>
          <w:trHeight w:val="567"/>
          <w:jc w:val="center"/>
        </w:trPr>
        <w:tc>
          <w:tcPr>
            <w:tcW w:w="319" w:type="pct"/>
            <w:vAlign w:val="center"/>
          </w:tcPr>
          <w:p w14:paraId="39BC6441" w14:textId="77777777" w:rsidR="00391C29" w:rsidRPr="00391C29" w:rsidRDefault="00391C29" w:rsidP="00391C29">
            <w:pPr>
              <w:widowControl w:val="0"/>
              <w:numPr>
                <w:ilvl w:val="0"/>
                <w:numId w:val="35"/>
              </w:numPr>
              <w:suppressAutoHyphens w:val="0"/>
              <w:autoSpaceDE w:val="0"/>
              <w:autoSpaceDN w:val="0"/>
              <w:adjustRightInd w:val="0"/>
              <w:jc w:val="center"/>
              <w:rPr>
                <w:color w:val="000000"/>
                <w:lang w:eastAsia="ru-RU"/>
              </w:rPr>
            </w:pPr>
          </w:p>
        </w:tc>
        <w:tc>
          <w:tcPr>
            <w:tcW w:w="1559" w:type="pct"/>
            <w:vAlign w:val="center"/>
          </w:tcPr>
          <w:p w14:paraId="0B5EF4F9" w14:textId="77777777" w:rsidR="00391C29" w:rsidRPr="00391C29" w:rsidRDefault="00391C29" w:rsidP="00391C29">
            <w:pPr>
              <w:suppressAutoHyphens w:val="0"/>
              <w:autoSpaceDE w:val="0"/>
              <w:autoSpaceDN w:val="0"/>
              <w:adjustRightInd w:val="0"/>
              <w:rPr>
                <w:b/>
                <w:bCs/>
                <w:color w:val="000000"/>
                <w:spacing w:val="-2"/>
                <w:lang w:eastAsia="ru-RU"/>
              </w:rPr>
            </w:pPr>
            <w:r w:rsidRPr="00391C29">
              <w:rPr>
                <w:b/>
                <w:bCs/>
                <w:color w:val="000000"/>
                <w:spacing w:val="-2"/>
                <w:lang w:eastAsia="ru-RU"/>
              </w:rPr>
              <w:t>Коньки мужские</w:t>
            </w:r>
          </w:p>
        </w:tc>
        <w:tc>
          <w:tcPr>
            <w:tcW w:w="707" w:type="pct"/>
            <w:vAlign w:val="center"/>
          </w:tcPr>
          <w:p w14:paraId="54E8A263"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35</w:t>
            </w:r>
          </w:p>
        </w:tc>
        <w:tc>
          <w:tcPr>
            <w:tcW w:w="628" w:type="pct"/>
            <w:vAlign w:val="center"/>
          </w:tcPr>
          <w:p w14:paraId="7BAA9710"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Пара</w:t>
            </w:r>
          </w:p>
        </w:tc>
        <w:tc>
          <w:tcPr>
            <w:tcW w:w="1788" w:type="pct"/>
            <w:vAlign w:val="center"/>
          </w:tcPr>
          <w:p w14:paraId="5A723E9E" w14:textId="77777777" w:rsidR="00391C29" w:rsidRPr="00391C29" w:rsidRDefault="00391C29" w:rsidP="00391C29">
            <w:pPr>
              <w:suppressAutoHyphens w:val="0"/>
              <w:autoSpaceDE w:val="0"/>
              <w:autoSpaceDN w:val="0"/>
              <w:adjustRightInd w:val="0"/>
              <w:jc w:val="center"/>
              <w:rPr>
                <w:color w:val="000000"/>
                <w:lang w:eastAsia="ru-RU"/>
              </w:rPr>
            </w:pPr>
          </w:p>
        </w:tc>
      </w:tr>
      <w:tr w:rsidR="00CA5986" w:rsidRPr="00391C29" w14:paraId="72F90E4D" w14:textId="77777777" w:rsidTr="00CA5986">
        <w:trPr>
          <w:trHeight w:val="567"/>
          <w:jc w:val="center"/>
        </w:trPr>
        <w:tc>
          <w:tcPr>
            <w:tcW w:w="319" w:type="pct"/>
            <w:vAlign w:val="center"/>
          </w:tcPr>
          <w:p w14:paraId="00BB3063" w14:textId="77777777" w:rsidR="00391C29" w:rsidRPr="00391C29" w:rsidRDefault="00391C29" w:rsidP="00391C29">
            <w:pPr>
              <w:widowControl w:val="0"/>
              <w:numPr>
                <w:ilvl w:val="0"/>
                <w:numId w:val="35"/>
              </w:numPr>
              <w:suppressAutoHyphens w:val="0"/>
              <w:autoSpaceDE w:val="0"/>
              <w:autoSpaceDN w:val="0"/>
              <w:adjustRightInd w:val="0"/>
              <w:jc w:val="center"/>
              <w:rPr>
                <w:color w:val="000000"/>
                <w:lang w:eastAsia="ru-RU"/>
              </w:rPr>
            </w:pPr>
          </w:p>
        </w:tc>
        <w:tc>
          <w:tcPr>
            <w:tcW w:w="1559" w:type="pct"/>
            <w:vAlign w:val="center"/>
          </w:tcPr>
          <w:p w14:paraId="283C043B" w14:textId="77777777" w:rsidR="00391C29" w:rsidRPr="00391C29" w:rsidRDefault="00391C29" w:rsidP="00391C29">
            <w:pPr>
              <w:suppressAutoHyphens w:val="0"/>
              <w:autoSpaceDE w:val="0"/>
              <w:autoSpaceDN w:val="0"/>
              <w:adjustRightInd w:val="0"/>
              <w:rPr>
                <w:b/>
                <w:bCs/>
                <w:color w:val="000000"/>
                <w:spacing w:val="-2"/>
                <w:lang w:eastAsia="ru-RU"/>
              </w:rPr>
            </w:pPr>
            <w:r w:rsidRPr="00391C29">
              <w:rPr>
                <w:b/>
                <w:bCs/>
                <w:color w:val="000000"/>
                <w:spacing w:val="-2"/>
                <w:lang w:eastAsia="ru-RU"/>
              </w:rPr>
              <w:t>Коньки мужские</w:t>
            </w:r>
          </w:p>
        </w:tc>
        <w:tc>
          <w:tcPr>
            <w:tcW w:w="707" w:type="pct"/>
            <w:vAlign w:val="center"/>
          </w:tcPr>
          <w:p w14:paraId="217B231A"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36</w:t>
            </w:r>
          </w:p>
        </w:tc>
        <w:tc>
          <w:tcPr>
            <w:tcW w:w="628" w:type="pct"/>
            <w:vAlign w:val="center"/>
          </w:tcPr>
          <w:p w14:paraId="0BFE6F5B"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Пара</w:t>
            </w:r>
          </w:p>
        </w:tc>
        <w:tc>
          <w:tcPr>
            <w:tcW w:w="1788" w:type="pct"/>
            <w:vAlign w:val="center"/>
          </w:tcPr>
          <w:p w14:paraId="3B02BC28" w14:textId="77777777" w:rsidR="00391C29" w:rsidRPr="00391C29" w:rsidRDefault="00391C29" w:rsidP="00391C29">
            <w:pPr>
              <w:suppressAutoHyphens w:val="0"/>
              <w:autoSpaceDE w:val="0"/>
              <w:autoSpaceDN w:val="0"/>
              <w:adjustRightInd w:val="0"/>
              <w:jc w:val="center"/>
              <w:rPr>
                <w:color w:val="000000"/>
                <w:lang w:eastAsia="ru-RU"/>
              </w:rPr>
            </w:pPr>
          </w:p>
        </w:tc>
      </w:tr>
      <w:tr w:rsidR="00CA5986" w:rsidRPr="00391C29" w14:paraId="0725883B" w14:textId="77777777" w:rsidTr="00CA5986">
        <w:trPr>
          <w:trHeight w:val="567"/>
          <w:jc w:val="center"/>
        </w:trPr>
        <w:tc>
          <w:tcPr>
            <w:tcW w:w="319" w:type="pct"/>
            <w:vAlign w:val="center"/>
          </w:tcPr>
          <w:p w14:paraId="57A6984E" w14:textId="77777777" w:rsidR="00391C29" w:rsidRPr="00391C29" w:rsidRDefault="00391C29" w:rsidP="00391C29">
            <w:pPr>
              <w:widowControl w:val="0"/>
              <w:numPr>
                <w:ilvl w:val="0"/>
                <w:numId w:val="35"/>
              </w:numPr>
              <w:suppressAutoHyphens w:val="0"/>
              <w:autoSpaceDE w:val="0"/>
              <w:autoSpaceDN w:val="0"/>
              <w:adjustRightInd w:val="0"/>
              <w:jc w:val="center"/>
              <w:rPr>
                <w:color w:val="000000"/>
                <w:lang w:eastAsia="ru-RU"/>
              </w:rPr>
            </w:pPr>
          </w:p>
        </w:tc>
        <w:tc>
          <w:tcPr>
            <w:tcW w:w="1559" w:type="pct"/>
            <w:vAlign w:val="center"/>
          </w:tcPr>
          <w:p w14:paraId="2D2DDDC0" w14:textId="77777777" w:rsidR="00391C29" w:rsidRPr="00391C29" w:rsidRDefault="00391C29" w:rsidP="00391C29">
            <w:pPr>
              <w:suppressAutoHyphens w:val="0"/>
              <w:autoSpaceDE w:val="0"/>
              <w:autoSpaceDN w:val="0"/>
              <w:adjustRightInd w:val="0"/>
              <w:rPr>
                <w:b/>
                <w:bCs/>
                <w:color w:val="000000"/>
                <w:spacing w:val="-2"/>
                <w:lang w:eastAsia="ru-RU"/>
              </w:rPr>
            </w:pPr>
            <w:r w:rsidRPr="00391C29">
              <w:rPr>
                <w:b/>
                <w:bCs/>
                <w:color w:val="000000"/>
                <w:spacing w:val="-2"/>
                <w:lang w:eastAsia="ru-RU"/>
              </w:rPr>
              <w:t>Коньки мужские</w:t>
            </w:r>
          </w:p>
        </w:tc>
        <w:tc>
          <w:tcPr>
            <w:tcW w:w="707" w:type="pct"/>
            <w:vAlign w:val="center"/>
          </w:tcPr>
          <w:p w14:paraId="53A0DA6D"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37</w:t>
            </w:r>
          </w:p>
        </w:tc>
        <w:tc>
          <w:tcPr>
            <w:tcW w:w="628" w:type="pct"/>
            <w:vAlign w:val="center"/>
          </w:tcPr>
          <w:p w14:paraId="5CE872F8"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Пара</w:t>
            </w:r>
          </w:p>
        </w:tc>
        <w:tc>
          <w:tcPr>
            <w:tcW w:w="1788" w:type="pct"/>
            <w:vAlign w:val="center"/>
          </w:tcPr>
          <w:p w14:paraId="5C8F7918" w14:textId="77777777" w:rsidR="00391C29" w:rsidRPr="00391C29" w:rsidRDefault="00391C29" w:rsidP="00391C29">
            <w:pPr>
              <w:suppressAutoHyphens w:val="0"/>
              <w:autoSpaceDE w:val="0"/>
              <w:autoSpaceDN w:val="0"/>
              <w:adjustRightInd w:val="0"/>
              <w:jc w:val="center"/>
              <w:rPr>
                <w:color w:val="000000"/>
                <w:lang w:eastAsia="ru-RU"/>
              </w:rPr>
            </w:pPr>
          </w:p>
        </w:tc>
      </w:tr>
      <w:tr w:rsidR="00CA5986" w:rsidRPr="00391C29" w14:paraId="234098B5" w14:textId="77777777" w:rsidTr="00CA5986">
        <w:trPr>
          <w:trHeight w:val="567"/>
          <w:jc w:val="center"/>
        </w:trPr>
        <w:tc>
          <w:tcPr>
            <w:tcW w:w="319" w:type="pct"/>
            <w:vAlign w:val="center"/>
          </w:tcPr>
          <w:p w14:paraId="45E7F23C" w14:textId="77777777" w:rsidR="00391C29" w:rsidRPr="00391C29" w:rsidRDefault="00391C29" w:rsidP="00391C29">
            <w:pPr>
              <w:widowControl w:val="0"/>
              <w:numPr>
                <w:ilvl w:val="0"/>
                <w:numId w:val="35"/>
              </w:numPr>
              <w:suppressAutoHyphens w:val="0"/>
              <w:autoSpaceDE w:val="0"/>
              <w:autoSpaceDN w:val="0"/>
              <w:adjustRightInd w:val="0"/>
              <w:jc w:val="center"/>
              <w:rPr>
                <w:color w:val="000000"/>
                <w:lang w:eastAsia="ru-RU"/>
              </w:rPr>
            </w:pPr>
          </w:p>
        </w:tc>
        <w:tc>
          <w:tcPr>
            <w:tcW w:w="1559" w:type="pct"/>
            <w:vAlign w:val="center"/>
          </w:tcPr>
          <w:p w14:paraId="6E44C77A" w14:textId="77777777" w:rsidR="00391C29" w:rsidRPr="00391C29" w:rsidRDefault="00391C29" w:rsidP="00391C29">
            <w:pPr>
              <w:suppressAutoHyphens w:val="0"/>
              <w:autoSpaceDE w:val="0"/>
              <w:autoSpaceDN w:val="0"/>
              <w:adjustRightInd w:val="0"/>
              <w:rPr>
                <w:b/>
                <w:bCs/>
                <w:color w:val="000000"/>
                <w:spacing w:val="-2"/>
                <w:lang w:eastAsia="ru-RU"/>
              </w:rPr>
            </w:pPr>
            <w:r w:rsidRPr="00391C29">
              <w:rPr>
                <w:b/>
                <w:bCs/>
                <w:color w:val="000000"/>
                <w:spacing w:val="-2"/>
                <w:lang w:eastAsia="ru-RU"/>
              </w:rPr>
              <w:t>Коньки мужские</w:t>
            </w:r>
          </w:p>
        </w:tc>
        <w:tc>
          <w:tcPr>
            <w:tcW w:w="707" w:type="pct"/>
            <w:vAlign w:val="center"/>
          </w:tcPr>
          <w:p w14:paraId="5FA591CC"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38</w:t>
            </w:r>
          </w:p>
        </w:tc>
        <w:tc>
          <w:tcPr>
            <w:tcW w:w="628" w:type="pct"/>
            <w:vAlign w:val="center"/>
          </w:tcPr>
          <w:p w14:paraId="6DD73053"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Пара</w:t>
            </w:r>
          </w:p>
        </w:tc>
        <w:tc>
          <w:tcPr>
            <w:tcW w:w="1788" w:type="pct"/>
            <w:vAlign w:val="center"/>
          </w:tcPr>
          <w:p w14:paraId="7365CB99" w14:textId="77777777" w:rsidR="00391C29" w:rsidRPr="00391C29" w:rsidRDefault="00391C29" w:rsidP="00391C29">
            <w:pPr>
              <w:suppressAutoHyphens w:val="0"/>
              <w:autoSpaceDE w:val="0"/>
              <w:autoSpaceDN w:val="0"/>
              <w:adjustRightInd w:val="0"/>
              <w:jc w:val="center"/>
              <w:rPr>
                <w:color w:val="000000"/>
                <w:lang w:eastAsia="ru-RU"/>
              </w:rPr>
            </w:pPr>
          </w:p>
        </w:tc>
      </w:tr>
      <w:tr w:rsidR="00CA5986" w:rsidRPr="00391C29" w14:paraId="3D70BC65" w14:textId="77777777" w:rsidTr="00CA5986">
        <w:trPr>
          <w:trHeight w:val="567"/>
          <w:jc w:val="center"/>
        </w:trPr>
        <w:tc>
          <w:tcPr>
            <w:tcW w:w="319" w:type="pct"/>
            <w:vAlign w:val="center"/>
          </w:tcPr>
          <w:p w14:paraId="002F0F6E" w14:textId="77777777" w:rsidR="00391C29" w:rsidRPr="00391C29" w:rsidRDefault="00391C29" w:rsidP="00391C29">
            <w:pPr>
              <w:widowControl w:val="0"/>
              <w:numPr>
                <w:ilvl w:val="0"/>
                <w:numId w:val="35"/>
              </w:numPr>
              <w:suppressAutoHyphens w:val="0"/>
              <w:autoSpaceDE w:val="0"/>
              <w:autoSpaceDN w:val="0"/>
              <w:adjustRightInd w:val="0"/>
              <w:jc w:val="center"/>
              <w:rPr>
                <w:color w:val="000000"/>
                <w:lang w:eastAsia="ru-RU"/>
              </w:rPr>
            </w:pPr>
          </w:p>
        </w:tc>
        <w:tc>
          <w:tcPr>
            <w:tcW w:w="1559" w:type="pct"/>
            <w:vAlign w:val="center"/>
          </w:tcPr>
          <w:p w14:paraId="286FA0DD" w14:textId="77777777" w:rsidR="00391C29" w:rsidRPr="00391C29" w:rsidRDefault="00391C29" w:rsidP="00391C29">
            <w:pPr>
              <w:suppressAutoHyphens w:val="0"/>
              <w:autoSpaceDE w:val="0"/>
              <w:autoSpaceDN w:val="0"/>
              <w:adjustRightInd w:val="0"/>
              <w:rPr>
                <w:b/>
                <w:bCs/>
                <w:color w:val="000000"/>
                <w:spacing w:val="-2"/>
                <w:lang w:eastAsia="ru-RU"/>
              </w:rPr>
            </w:pPr>
            <w:r w:rsidRPr="00391C29">
              <w:rPr>
                <w:b/>
                <w:bCs/>
                <w:color w:val="000000"/>
                <w:spacing w:val="-2"/>
                <w:lang w:eastAsia="ru-RU"/>
              </w:rPr>
              <w:t>Коньки мужские</w:t>
            </w:r>
          </w:p>
        </w:tc>
        <w:tc>
          <w:tcPr>
            <w:tcW w:w="707" w:type="pct"/>
            <w:vAlign w:val="center"/>
          </w:tcPr>
          <w:p w14:paraId="5D7B1713"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39</w:t>
            </w:r>
          </w:p>
        </w:tc>
        <w:tc>
          <w:tcPr>
            <w:tcW w:w="628" w:type="pct"/>
            <w:vAlign w:val="center"/>
          </w:tcPr>
          <w:p w14:paraId="5631257E"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Пара</w:t>
            </w:r>
          </w:p>
        </w:tc>
        <w:tc>
          <w:tcPr>
            <w:tcW w:w="1788" w:type="pct"/>
            <w:vAlign w:val="center"/>
          </w:tcPr>
          <w:p w14:paraId="36783AB3" w14:textId="77777777" w:rsidR="00391C29" w:rsidRPr="00391C29" w:rsidRDefault="00391C29" w:rsidP="00391C29">
            <w:pPr>
              <w:suppressAutoHyphens w:val="0"/>
              <w:autoSpaceDE w:val="0"/>
              <w:autoSpaceDN w:val="0"/>
              <w:adjustRightInd w:val="0"/>
              <w:jc w:val="center"/>
              <w:rPr>
                <w:color w:val="000000"/>
                <w:lang w:eastAsia="ru-RU"/>
              </w:rPr>
            </w:pPr>
          </w:p>
        </w:tc>
      </w:tr>
      <w:tr w:rsidR="00CA5986" w:rsidRPr="00391C29" w14:paraId="7A9346D3" w14:textId="77777777" w:rsidTr="00CA5986">
        <w:trPr>
          <w:trHeight w:val="567"/>
          <w:jc w:val="center"/>
        </w:trPr>
        <w:tc>
          <w:tcPr>
            <w:tcW w:w="319" w:type="pct"/>
            <w:vAlign w:val="center"/>
          </w:tcPr>
          <w:p w14:paraId="28F84097" w14:textId="77777777" w:rsidR="00391C29" w:rsidRPr="00391C29" w:rsidRDefault="00391C29" w:rsidP="00391C29">
            <w:pPr>
              <w:widowControl w:val="0"/>
              <w:numPr>
                <w:ilvl w:val="0"/>
                <w:numId w:val="35"/>
              </w:numPr>
              <w:suppressAutoHyphens w:val="0"/>
              <w:autoSpaceDE w:val="0"/>
              <w:autoSpaceDN w:val="0"/>
              <w:adjustRightInd w:val="0"/>
              <w:jc w:val="center"/>
              <w:rPr>
                <w:color w:val="000000"/>
                <w:lang w:eastAsia="ru-RU"/>
              </w:rPr>
            </w:pPr>
          </w:p>
        </w:tc>
        <w:tc>
          <w:tcPr>
            <w:tcW w:w="1559" w:type="pct"/>
            <w:vAlign w:val="center"/>
          </w:tcPr>
          <w:p w14:paraId="56D2A8C9" w14:textId="77777777" w:rsidR="00391C29" w:rsidRPr="00391C29" w:rsidRDefault="00391C29" w:rsidP="00391C29">
            <w:pPr>
              <w:suppressAutoHyphens w:val="0"/>
              <w:autoSpaceDE w:val="0"/>
              <w:autoSpaceDN w:val="0"/>
              <w:adjustRightInd w:val="0"/>
              <w:rPr>
                <w:b/>
                <w:bCs/>
                <w:color w:val="000000"/>
                <w:spacing w:val="-2"/>
                <w:lang w:eastAsia="ru-RU"/>
              </w:rPr>
            </w:pPr>
            <w:r w:rsidRPr="00391C29">
              <w:rPr>
                <w:b/>
                <w:bCs/>
                <w:color w:val="000000"/>
                <w:spacing w:val="-2"/>
                <w:lang w:eastAsia="ru-RU"/>
              </w:rPr>
              <w:t>Коньки мужские</w:t>
            </w:r>
          </w:p>
        </w:tc>
        <w:tc>
          <w:tcPr>
            <w:tcW w:w="707" w:type="pct"/>
            <w:vAlign w:val="center"/>
          </w:tcPr>
          <w:p w14:paraId="6AA20F3E"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40</w:t>
            </w:r>
          </w:p>
        </w:tc>
        <w:tc>
          <w:tcPr>
            <w:tcW w:w="628" w:type="pct"/>
            <w:vAlign w:val="center"/>
          </w:tcPr>
          <w:p w14:paraId="662FB0C3"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Пара</w:t>
            </w:r>
          </w:p>
        </w:tc>
        <w:tc>
          <w:tcPr>
            <w:tcW w:w="1788" w:type="pct"/>
            <w:vAlign w:val="center"/>
          </w:tcPr>
          <w:p w14:paraId="4E9D109D" w14:textId="77777777" w:rsidR="00391C29" w:rsidRPr="00391C29" w:rsidRDefault="00391C29" w:rsidP="00391C29">
            <w:pPr>
              <w:suppressAutoHyphens w:val="0"/>
              <w:autoSpaceDE w:val="0"/>
              <w:autoSpaceDN w:val="0"/>
              <w:adjustRightInd w:val="0"/>
              <w:jc w:val="center"/>
              <w:rPr>
                <w:color w:val="000000"/>
                <w:lang w:eastAsia="ru-RU"/>
              </w:rPr>
            </w:pPr>
          </w:p>
        </w:tc>
      </w:tr>
      <w:tr w:rsidR="00CA5986" w:rsidRPr="00391C29" w14:paraId="08F5E307" w14:textId="77777777" w:rsidTr="00CA5986">
        <w:trPr>
          <w:trHeight w:val="567"/>
          <w:jc w:val="center"/>
        </w:trPr>
        <w:tc>
          <w:tcPr>
            <w:tcW w:w="319" w:type="pct"/>
            <w:vAlign w:val="center"/>
          </w:tcPr>
          <w:p w14:paraId="7F110D27" w14:textId="77777777" w:rsidR="00391C29" w:rsidRPr="00391C29" w:rsidRDefault="00391C29" w:rsidP="00391C29">
            <w:pPr>
              <w:widowControl w:val="0"/>
              <w:numPr>
                <w:ilvl w:val="0"/>
                <w:numId w:val="35"/>
              </w:numPr>
              <w:suppressAutoHyphens w:val="0"/>
              <w:autoSpaceDE w:val="0"/>
              <w:autoSpaceDN w:val="0"/>
              <w:adjustRightInd w:val="0"/>
              <w:jc w:val="center"/>
              <w:rPr>
                <w:color w:val="000000"/>
                <w:lang w:eastAsia="ru-RU"/>
              </w:rPr>
            </w:pPr>
          </w:p>
        </w:tc>
        <w:tc>
          <w:tcPr>
            <w:tcW w:w="1559" w:type="pct"/>
            <w:vAlign w:val="center"/>
          </w:tcPr>
          <w:p w14:paraId="4C327ECA" w14:textId="77777777" w:rsidR="00391C29" w:rsidRPr="00391C29" w:rsidRDefault="00391C29" w:rsidP="00391C29">
            <w:pPr>
              <w:suppressAutoHyphens w:val="0"/>
              <w:autoSpaceDE w:val="0"/>
              <w:autoSpaceDN w:val="0"/>
              <w:adjustRightInd w:val="0"/>
              <w:rPr>
                <w:b/>
                <w:bCs/>
                <w:color w:val="000000"/>
                <w:spacing w:val="-2"/>
                <w:lang w:eastAsia="ru-RU"/>
              </w:rPr>
            </w:pPr>
            <w:r w:rsidRPr="00391C29">
              <w:rPr>
                <w:b/>
                <w:bCs/>
                <w:color w:val="000000"/>
                <w:spacing w:val="-2"/>
                <w:lang w:eastAsia="ru-RU"/>
              </w:rPr>
              <w:t>Коньки мужские</w:t>
            </w:r>
          </w:p>
        </w:tc>
        <w:tc>
          <w:tcPr>
            <w:tcW w:w="707" w:type="pct"/>
            <w:vAlign w:val="center"/>
          </w:tcPr>
          <w:p w14:paraId="4836DB55"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41</w:t>
            </w:r>
          </w:p>
        </w:tc>
        <w:tc>
          <w:tcPr>
            <w:tcW w:w="628" w:type="pct"/>
            <w:vAlign w:val="center"/>
          </w:tcPr>
          <w:p w14:paraId="7B891E72"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Пара</w:t>
            </w:r>
          </w:p>
        </w:tc>
        <w:tc>
          <w:tcPr>
            <w:tcW w:w="1788" w:type="pct"/>
            <w:vAlign w:val="center"/>
          </w:tcPr>
          <w:p w14:paraId="5662020F" w14:textId="77777777" w:rsidR="00391C29" w:rsidRPr="00391C29" w:rsidRDefault="00391C29" w:rsidP="00391C29">
            <w:pPr>
              <w:suppressAutoHyphens w:val="0"/>
              <w:autoSpaceDE w:val="0"/>
              <w:autoSpaceDN w:val="0"/>
              <w:adjustRightInd w:val="0"/>
              <w:jc w:val="center"/>
              <w:rPr>
                <w:color w:val="000000"/>
                <w:lang w:eastAsia="ru-RU"/>
              </w:rPr>
            </w:pPr>
          </w:p>
        </w:tc>
      </w:tr>
      <w:tr w:rsidR="00CA5986" w:rsidRPr="00391C29" w14:paraId="7BF86AE8" w14:textId="77777777" w:rsidTr="00CA5986">
        <w:trPr>
          <w:trHeight w:val="567"/>
          <w:jc w:val="center"/>
        </w:trPr>
        <w:tc>
          <w:tcPr>
            <w:tcW w:w="319" w:type="pct"/>
            <w:vAlign w:val="center"/>
          </w:tcPr>
          <w:p w14:paraId="5C133465" w14:textId="77777777" w:rsidR="00391C29" w:rsidRPr="00391C29" w:rsidRDefault="00391C29" w:rsidP="00391C29">
            <w:pPr>
              <w:widowControl w:val="0"/>
              <w:numPr>
                <w:ilvl w:val="0"/>
                <w:numId w:val="35"/>
              </w:numPr>
              <w:suppressAutoHyphens w:val="0"/>
              <w:autoSpaceDE w:val="0"/>
              <w:autoSpaceDN w:val="0"/>
              <w:adjustRightInd w:val="0"/>
              <w:jc w:val="center"/>
              <w:rPr>
                <w:color w:val="000000"/>
                <w:lang w:eastAsia="ru-RU"/>
              </w:rPr>
            </w:pPr>
          </w:p>
        </w:tc>
        <w:tc>
          <w:tcPr>
            <w:tcW w:w="1559" w:type="pct"/>
            <w:vAlign w:val="center"/>
          </w:tcPr>
          <w:p w14:paraId="67CDF103" w14:textId="77777777" w:rsidR="00391C29" w:rsidRPr="00391C29" w:rsidRDefault="00391C29" w:rsidP="00391C29">
            <w:pPr>
              <w:suppressAutoHyphens w:val="0"/>
              <w:autoSpaceDE w:val="0"/>
              <w:autoSpaceDN w:val="0"/>
              <w:adjustRightInd w:val="0"/>
              <w:rPr>
                <w:b/>
                <w:bCs/>
                <w:color w:val="000000"/>
                <w:spacing w:val="-2"/>
                <w:lang w:eastAsia="ru-RU"/>
              </w:rPr>
            </w:pPr>
            <w:r w:rsidRPr="00391C29">
              <w:rPr>
                <w:b/>
                <w:bCs/>
                <w:color w:val="000000"/>
                <w:spacing w:val="-2"/>
                <w:lang w:eastAsia="ru-RU"/>
              </w:rPr>
              <w:t>Коньки мужские</w:t>
            </w:r>
          </w:p>
        </w:tc>
        <w:tc>
          <w:tcPr>
            <w:tcW w:w="707" w:type="pct"/>
            <w:vAlign w:val="center"/>
          </w:tcPr>
          <w:p w14:paraId="62A3F6A0"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42</w:t>
            </w:r>
          </w:p>
        </w:tc>
        <w:tc>
          <w:tcPr>
            <w:tcW w:w="628" w:type="pct"/>
            <w:vAlign w:val="center"/>
          </w:tcPr>
          <w:p w14:paraId="47393F9A"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Пара</w:t>
            </w:r>
          </w:p>
        </w:tc>
        <w:tc>
          <w:tcPr>
            <w:tcW w:w="1788" w:type="pct"/>
            <w:vAlign w:val="center"/>
          </w:tcPr>
          <w:p w14:paraId="7A49CADD" w14:textId="77777777" w:rsidR="00391C29" w:rsidRPr="00391C29" w:rsidRDefault="00391C29" w:rsidP="00391C29">
            <w:pPr>
              <w:suppressAutoHyphens w:val="0"/>
              <w:autoSpaceDE w:val="0"/>
              <w:autoSpaceDN w:val="0"/>
              <w:adjustRightInd w:val="0"/>
              <w:jc w:val="center"/>
              <w:rPr>
                <w:color w:val="000000"/>
                <w:lang w:eastAsia="ru-RU"/>
              </w:rPr>
            </w:pPr>
          </w:p>
        </w:tc>
      </w:tr>
      <w:tr w:rsidR="00CA5986" w:rsidRPr="00391C29" w14:paraId="641D123E" w14:textId="77777777" w:rsidTr="00CA5986">
        <w:trPr>
          <w:trHeight w:val="567"/>
          <w:jc w:val="center"/>
        </w:trPr>
        <w:tc>
          <w:tcPr>
            <w:tcW w:w="319" w:type="pct"/>
            <w:vAlign w:val="center"/>
          </w:tcPr>
          <w:p w14:paraId="042A3268" w14:textId="77777777" w:rsidR="00391C29" w:rsidRPr="00391C29" w:rsidRDefault="00391C29" w:rsidP="00391C29">
            <w:pPr>
              <w:widowControl w:val="0"/>
              <w:numPr>
                <w:ilvl w:val="0"/>
                <w:numId w:val="35"/>
              </w:numPr>
              <w:suppressAutoHyphens w:val="0"/>
              <w:autoSpaceDE w:val="0"/>
              <w:autoSpaceDN w:val="0"/>
              <w:adjustRightInd w:val="0"/>
              <w:jc w:val="center"/>
              <w:rPr>
                <w:color w:val="000000"/>
                <w:lang w:eastAsia="ru-RU"/>
              </w:rPr>
            </w:pPr>
          </w:p>
        </w:tc>
        <w:tc>
          <w:tcPr>
            <w:tcW w:w="1559" w:type="pct"/>
            <w:vAlign w:val="center"/>
          </w:tcPr>
          <w:p w14:paraId="61DC7774" w14:textId="77777777" w:rsidR="00391C29" w:rsidRPr="00391C29" w:rsidRDefault="00391C29" w:rsidP="00391C29">
            <w:pPr>
              <w:suppressAutoHyphens w:val="0"/>
              <w:autoSpaceDE w:val="0"/>
              <w:autoSpaceDN w:val="0"/>
              <w:adjustRightInd w:val="0"/>
              <w:rPr>
                <w:b/>
                <w:bCs/>
                <w:color w:val="000000"/>
                <w:spacing w:val="-2"/>
                <w:lang w:eastAsia="ru-RU"/>
              </w:rPr>
            </w:pPr>
            <w:r w:rsidRPr="00391C29">
              <w:rPr>
                <w:b/>
                <w:bCs/>
                <w:color w:val="000000"/>
                <w:spacing w:val="-2"/>
                <w:lang w:eastAsia="ru-RU"/>
              </w:rPr>
              <w:t>Коньки мужские</w:t>
            </w:r>
          </w:p>
        </w:tc>
        <w:tc>
          <w:tcPr>
            <w:tcW w:w="707" w:type="pct"/>
            <w:vAlign w:val="center"/>
          </w:tcPr>
          <w:p w14:paraId="61DF7568"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43</w:t>
            </w:r>
          </w:p>
        </w:tc>
        <w:tc>
          <w:tcPr>
            <w:tcW w:w="628" w:type="pct"/>
            <w:vAlign w:val="center"/>
          </w:tcPr>
          <w:p w14:paraId="54A7EF92"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Пара</w:t>
            </w:r>
          </w:p>
        </w:tc>
        <w:tc>
          <w:tcPr>
            <w:tcW w:w="1788" w:type="pct"/>
            <w:vAlign w:val="center"/>
          </w:tcPr>
          <w:p w14:paraId="499E973E" w14:textId="77777777" w:rsidR="00391C29" w:rsidRPr="00391C29" w:rsidRDefault="00391C29" w:rsidP="00391C29">
            <w:pPr>
              <w:suppressAutoHyphens w:val="0"/>
              <w:autoSpaceDE w:val="0"/>
              <w:autoSpaceDN w:val="0"/>
              <w:adjustRightInd w:val="0"/>
              <w:jc w:val="center"/>
              <w:rPr>
                <w:color w:val="000000"/>
                <w:lang w:eastAsia="ru-RU"/>
              </w:rPr>
            </w:pPr>
          </w:p>
        </w:tc>
      </w:tr>
      <w:tr w:rsidR="00CA5986" w:rsidRPr="00391C29" w14:paraId="71E1AF40" w14:textId="77777777" w:rsidTr="00CA5986">
        <w:trPr>
          <w:trHeight w:val="567"/>
          <w:jc w:val="center"/>
        </w:trPr>
        <w:tc>
          <w:tcPr>
            <w:tcW w:w="319" w:type="pct"/>
            <w:vAlign w:val="center"/>
          </w:tcPr>
          <w:p w14:paraId="4A51C3DE" w14:textId="77777777" w:rsidR="00391C29" w:rsidRPr="00391C29" w:rsidRDefault="00391C29" w:rsidP="00391C29">
            <w:pPr>
              <w:widowControl w:val="0"/>
              <w:numPr>
                <w:ilvl w:val="0"/>
                <w:numId w:val="35"/>
              </w:numPr>
              <w:suppressAutoHyphens w:val="0"/>
              <w:autoSpaceDE w:val="0"/>
              <w:autoSpaceDN w:val="0"/>
              <w:adjustRightInd w:val="0"/>
              <w:jc w:val="center"/>
              <w:rPr>
                <w:color w:val="000000"/>
                <w:lang w:eastAsia="ru-RU"/>
              </w:rPr>
            </w:pPr>
          </w:p>
        </w:tc>
        <w:tc>
          <w:tcPr>
            <w:tcW w:w="1559" w:type="pct"/>
            <w:vAlign w:val="center"/>
          </w:tcPr>
          <w:p w14:paraId="3DD3F257" w14:textId="77777777" w:rsidR="00391C29" w:rsidRPr="00391C29" w:rsidRDefault="00391C29" w:rsidP="00391C29">
            <w:pPr>
              <w:suppressAutoHyphens w:val="0"/>
              <w:autoSpaceDE w:val="0"/>
              <w:autoSpaceDN w:val="0"/>
              <w:adjustRightInd w:val="0"/>
              <w:rPr>
                <w:b/>
                <w:bCs/>
                <w:color w:val="000000"/>
                <w:spacing w:val="-2"/>
                <w:lang w:eastAsia="ru-RU"/>
              </w:rPr>
            </w:pPr>
            <w:r w:rsidRPr="00391C29">
              <w:rPr>
                <w:b/>
                <w:bCs/>
                <w:color w:val="000000"/>
                <w:spacing w:val="-2"/>
                <w:lang w:eastAsia="ru-RU"/>
              </w:rPr>
              <w:t>Коньки мужские</w:t>
            </w:r>
          </w:p>
        </w:tc>
        <w:tc>
          <w:tcPr>
            <w:tcW w:w="707" w:type="pct"/>
            <w:vAlign w:val="center"/>
          </w:tcPr>
          <w:p w14:paraId="0704D384"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44</w:t>
            </w:r>
          </w:p>
        </w:tc>
        <w:tc>
          <w:tcPr>
            <w:tcW w:w="628" w:type="pct"/>
            <w:vAlign w:val="center"/>
          </w:tcPr>
          <w:p w14:paraId="5F33359C"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Пара</w:t>
            </w:r>
          </w:p>
        </w:tc>
        <w:tc>
          <w:tcPr>
            <w:tcW w:w="1788" w:type="pct"/>
            <w:vAlign w:val="center"/>
          </w:tcPr>
          <w:p w14:paraId="4A9C8686" w14:textId="77777777" w:rsidR="00391C29" w:rsidRPr="00391C29" w:rsidRDefault="00391C29" w:rsidP="00391C29">
            <w:pPr>
              <w:suppressAutoHyphens w:val="0"/>
              <w:autoSpaceDE w:val="0"/>
              <w:autoSpaceDN w:val="0"/>
              <w:adjustRightInd w:val="0"/>
              <w:jc w:val="center"/>
              <w:rPr>
                <w:color w:val="000000"/>
                <w:lang w:eastAsia="ru-RU"/>
              </w:rPr>
            </w:pPr>
          </w:p>
        </w:tc>
      </w:tr>
      <w:tr w:rsidR="00CA5986" w:rsidRPr="00391C29" w14:paraId="1CB0580E" w14:textId="77777777" w:rsidTr="00CA5986">
        <w:trPr>
          <w:trHeight w:val="567"/>
          <w:jc w:val="center"/>
        </w:trPr>
        <w:tc>
          <w:tcPr>
            <w:tcW w:w="319" w:type="pct"/>
            <w:vAlign w:val="center"/>
          </w:tcPr>
          <w:p w14:paraId="7A0D0BA7" w14:textId="77777777" w:rsidR="00391C29" w:rsidRPr="00391C29" w:rsidRDefault="00391C29" w:rsidP="00391C29">
            <w:pPr>
              <w:widowControl w:val="0"/>
              <w:numPr>
                <w:ilvl w:val="0"/>
                <w:numId w:val="35"/>
              </w:numPr>
              <w:suppressAutoHyphens w:val="0"/>
              <w:autoSpaceDE w:val="0"/>
              <w:autoSpaceDN w:val="0"/>
              <w:adjustRightInd w:val="0"/>
              <w:jc w:val="center"/>
              <w:rPr>
                <w:color w:val="000000"/>
                <w:lang w:eastAsia="ru-RU"/>
              </w:rPr>
            </w:pPr>
          </w:p>
        </w:tc>
        <w:tc>
          <w:tcPr>
            <w:tcW w:w="1559" w:type="pct"/>
            <w:vAlign w:val="center"/>
          </w:tcPr>
          <w:p w14:paraId="61850AF7" w14:textId="77777777" w:rsidR="00391C29" w:rsidRPr="00391C29" w:rsidRDefault="00391C29" w:rsidP="00391C29">
            <w:pPr>
              <w:suppressAutoHyphens w:val="0"/>
              <w:autoSpaceDE w:val="0"/>
              <w:autoSpaceDN w:val="0"/>
              <w:adjustRightInd w:val="0"/>
              <w:rPr>
                <w:b/>
                <w:bCs/>
                <w:color w:val="000000"/>
                <w:spacing w:val="-2"/>
                <w:lang w:eastAsia="ru-RU"/>
              </w:rPr>
            </w:pPr>
            <w:r w:rsidRPr="00391C29">
              <w:rPr>
                <w:b/>
                <w:bCs/>
                <w:color w:val="000000"/>
                <w:spacing w:val="-2"/>
                <w:lang w:eastAsia="ru-RU"/>
              </w:rPr>
              <w:t>Коньки мужские</w:t>
            </w:r>
          </w:p>
        </w:tc>
        <w:tc>
          <w:tcPr>
            <w:tcW w:w="707" w:type="pct"/>
            <w:vAlign w:val="center"/>
          </w:tcPr>
          <w:p w14:paraId="480284F7"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45</w:t>
            </w:r>
          </w:p>
        </w:tc>
        <w:tc>
          <w:tcPr>
            <w:tcW w:w="628" w:type="pct"/>
            <w:vAlign w:val="center"/>
          </w:tcPr>
          <w:p w14:paraId="23B3CC67"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Пара</w:t>
            </w:r>
          </w:p>
        </w:tc>
        <w:tc>
          <w:tcPr>
            <w:tcW w:w="1788" w:type="pct"/>
            <w:vAlign w:val="center"/>
          </w:tcPr>
          <w:p w14:paraId="43B548A2" w14:textId="77777777" w:rsidR="00391C29" w:rsidRPr="00391C29" w:rsidRDefault="00391C29" w:rsidP="00391C29">
            <w:pPr>
              <w:suppressAutoHyphens w:val="0"/>
              <w:autoSpaceDE w:val="0"/>
              <w:autoSpaceDN w:val="0"/>
              <w:adjustRightInd w:val="0"/>
              <w:jc w:val="center"/>
              <w:rPr>
                <w:color w:val="000000"/>
                <w:lang w:eastAsia="ru-RU"/>
              </w:rPr>
            </w:pPr>
          </w:p>
        </w:tc>
      </w:tr>
      <w:tr w:rsidR="00CA5986" w:rsidRPr="00391C29" w14:paraId="15677D48" w14:textId="77777777" w:rsidTr="00CA5986">
        <w:trPr>
          <w:trHeight w:val="567"/>
          <w:jc w:val="center"/>
        </w:trPr>
        <w:tc>
          <w:tcPr>
            <w:tcW w:w="319" w:type="pct"/>
            <w:vAlign w:val="center"/>
          </w:tcPr>
          <w:p w14:paraId="342EC576" w14:textId="77777777" w:rsidR="00391C29" w:rsidRPr="00391C29" w:rsidRDefault="00391C29" w:rsidP="00391C29">
            <w:pPr>
              <w:widowControl w:val="0"/>
              <w:numPr>
                <w:ilvl w:val="0"/>
                <w:numId w:val="35"/>
              </w:numPr>
              <w:suppressAutoHyphens w:val="0"/>
              <w:autoSpaceDE w:val="0"/>
              <w:autoSpaceDN w:val="0"/>
              <w:adjustRightInd w:val="0"/>
              <w:jc w:val="center"/>
              <w:rPr>
                <w:color w:val="000000"/>
                <w:lang w:eastAsia="ru-RU"/>
              </w:rPr>
            </w:pPr>
          </w:p>
        </w:tc>
        <w:tc>
          <w:tcPr>
            <w:tcW w:w="1559" w:type="pct"/>
            <w:vAlign w:val="center"/>
          </w:tcPr>
          <w:p w14:paraId="015A1870" w14:textId="77777777" w:rsidR="00391C29" w:rsidRPr="00391C29" w:rsidRDefault="00391C29" w:rsidP="00391C29">
            <w:pPr>
              <w:suppressAutoHyphens w:val="0"/>
              <w:autoSpaceDE w:val="0"/>
              <w:autoSpaceDN w:val="0"/>
              <w:adjustRightInd w:val="0"/>
              <w:rPr>
                <w:b/>
                <w:bCs/>
                <w:color w:val="000000"/>
                <w:spacing w:val="-2"/>
                <w:lang w:eastAsia="ru-RU"/>
              </w:rPr>
            </w:pPr>
            <w:r w:rsidRPr="00391C29">
              <w:rPr>
                <w:b/>
                <w:bCs/>
                <w:color w:val="000000"/>
                <w:spacing w:val="-2"/>
                <w:lang w:eastAsia="ru-RU"/>
              </w:rPr>
              <w:t>Коньки мужские</w:t>
            </w:r>
          </w:p>
        </w:tc>
        <w:tc>
          <w:tcPr>
            <w:tcW w:w="707" w:type="pct"/>
            <w:vAlign w:val="center"/>
          </w:tcPr>
          <w:p w14:paraId="7868289F"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46</w:t>
            </w:r>
          </w:p>
        </w:tc>
        <w:tc>
          <w:tcPr>
            <w:tcW w:w="628" w:type="pct"/>
            <w:vAlign w:val="center"/>
          </w:tcPr>
          <w:p w14:paraId="4EEB54D9"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Пара</w:t>
            </w:r>
          </w:p>
        </w:tc>
        <w:tc>
          <w:tcPr>
            <w:tcW w:w="1788" w:type="pct"/>
            <w:vAlign w:val="center"/>
          </w:tcPr>
          <w:p w14:paraId="3522DC3A" w14:textId="77777777" w:rsidR="00391C29" w:rsidRPr="00391C29" w:rsidRDefault="00391C29" w:rsidP="00391C29">
            <w:pPr>
              <w:suppressAutoHyphens w:val="0"/>
              <w:autoSpaceDE w:val="0"/>
              <w:autoSpaceDN w:val="0"/>
              <w:adjustRightInd w:val="0"/>
              <w:jc w:val="center"/>
              <w:rPr>
                <w:color w:val="000000"/>
                <w:lang w:eastAsia="ru-RU"/>
              </w:rPr>
            </w:pPr>
          </w:p>
        </w:tc>
      </w:tr>
      <w:tr w:rsidR="00CA5986" w:rsidRPr="00391C29" w14:paraId="247BC221" w14:textId="77777777" w:rsidTr="00CA5986">
        <w:trPr>
          <w:trHeight w:val="567"/>
          <w:jc w:val="center"/>
        </w:trPr>
        <w:tc>
          <w:tcPr>
            <w:tcW w:w="319" w:type="pct"/>
            <w:vAlign w:val="center"/>
          </w:tcPr>
          <w:p w14:paraId="3E3DEF53" w14:textId="77777777" w:rsidR="00391C29" w:rsidRPr="00391C29" w:rsidRDefault="00391C29" w:rsidP="00391C29">
            <w:pPr>
              <w:widowControl w:val="0"/>
              <w:numPr>
                <w:ilvl w:val="0"/>
                <w:numId w:val="35"/>
              </w:numPr>
              <w:suppressAutoHyphens w:val="0"/>
              <w:autoSpaceDE w:val="0"/>
              <w:autoSpaceDN w:val="0"/>
              <w:adjustRightInd w:val="0"/>
              <w:jc w:val="center"/>
              <w:rPr>
                <w:color w:val="000000"/>
                <w:lang w:eastAsia="ru-RU"/>
              </w:rPr>
            </w:pPr>
          </w:p>
        </w:tc>
        <w:tc>
          <w:tcPr>
            <w:tcW w:w="1559" w:type="pct"/>
            <w:vAlign w:val="center"/>
          </w:tcPr>
          <w:p w14:paraId="69131785" w14:textId="77777777" w:rsidR="00391C29" w:rsidRPr="00391C29" w:rsidRDefault="00391C29" w:rsidP="00391C29">
            <w:pPr>
              <w:suppressAutoHyphens w:val="0"/>
              <w:autoSpaceDE w:val="0"/>
              <w:autoSpaceDN w:val="0"/>
              <w:adjustRightInd w:val="0"/>
              <w:rPr>
                <w:b/>
                <w:bCs/>
                <w:color w:val="000000"/>
                <w:spacing w:val="-2"/>
                <w:lang w:eastAsia="ru-RU"/>
              </w:rPr>
            </w:pPr>
            <w:r w:rsidRPr="00391C29">
              <w:rPr>
                <w:b/>
                <w:bCs/>
                <w:color w:val="000000"/>
                <w:spacing w:val="-2"/>
                <w:lang w:eastAsia="ru-RU"/>
              </w:rPr>
              <w:t>Коньки женские</w:t>
            </w:r>
          </w:p>
        </w:tc>
        <w:tc>
          <w:tcPr>
            <w:tcW w:w="707" w:type="pct"/>
            <w:vAlign w:val="center"/>
          </w:tcPr>
          <w:p w14:paraId="1C7A3763"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29</w:t>
            </w:r>
          </w:p>
        </w:tc>
        <w:tc>
          <w:tcPr>
            <w:tcW w:w="628" w:type="pct"/>
            <w:vAlign w:val="center"/>
          </w:tcPr>
          <w:p w14:paraId="17ABA44A"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Пара</w:t>
            </w:r>
          </w:p>
        </w:tc>
        <w:tc>
          <w:tcPr>
            <w:tcW w:w="1788" w:type="pct"/>
            <w:vAlign w:val="center"/>
          </w:tcPr>
          <w:p w14:paraId="2ECA5DC3" w14:textId="77777777" w:rsidR="00391C29" w:rsidRPr="00391C29" w:rsidRDefault="00391C29" w:rsidP="00391C29">
            <w:pPr>
              <w:suppressAutoHyphens w:val="0"/>
              <w:autoSpaceDE w:val="0"/>
              <w:autoSpaceDN w:val="0"/>
              <w:adjustRightInd w:val="0"/>
              <w:jc w:val="center"/>
              <w:rPr>
                <w:color w:val="000000"/>
                <w:lang w:eastAsia="ru-RU"/>
              </w:rPr>
            </w:pPr>
          </w:p>
        </w:tc>
      </w:tr>
      <w:tr w:rsidR="00CA5986" w:rsidRPr="00391C29" w14:paraId="352AE792" w14:textId="77777777" w:rsidTr="00CA5986">
        <w:trPr>
          <w:trHeight w:val="567"/>
          <w:jc w:val="center"/>
        </w:trPr>
        <w:tc>
          <w:tcPr>
            <w:tcW w:w="319" w:type="pct"/>
            <w:vAlign w:val="center"/>
          </w:tcPr>
          <w:p w14:paraId="3AD33FFC" w14:textId="77777777" w:rsidR="00391C29" w:rsidRPr="00391C29" w:rsidRDefault="00391C29" w:rsidP="00391C29">
            <w:pPr>
              <w:widowControl w:val="0"/>
              <w:numPr>
                <w:ilvl w:val="0"/>
                <w:numId w:val="35"/>
              </w:numPr>
              <w:suppressAutoHyphens w:val="0"/>
              <w:autoSpaceDE w:val="0"/>
              <w:autoSpaceDN w:val="0"/>
              <w:adjustRightInd w:val="0"/>
              <w:jc w:val="center"/>
              <w:rPr>
                <w:color w:val="000000"/>
                <w:lang w:eastAsia="ru-RU"/>
              </w:rPr>
            </w:pPr>
          </w:p>
        </w:tc>
        <w:tc>
          <w:tcPr>
            <w:tcW w:w="1559" w:type="pct"/>
            <w:vAlign w:val="center"/>
          </w:tcPr>
          <w:p w14:paraId="554A71C6" w14:textId="77777777" w:rsidR="00391C29" w:rsidRPr="00391C29" w:rsidRDefault="00391C29" w:rsidP="00391C29">
            <w:pPr>
              <w:suppressAutoHyphens w:val="0"/>
              <w:autoSpaceDE w:val="0"/>
              <w:autoSpaceDN w:val="0"/>
              <w:adjustRightInd w:val="0"/>
              <w:rPr>
                <w:b/>
                <w:bCs/>
                <w:color w:val="000000"/>
                <w:spacing w:val="-2"/>
                <w:lang w:eastAsia="ru-RU"/>
              </w:rPr>
            </w:pPr>
            <w:r w:rsidRPr="00391C29">
              <w:rPr>
                <w:b/>
                <w:bCs/>
                <w:color w:val="000000"/>
                <w:spacing w:val="-2"/>
                <w:lang w:eastAsia="ru-RU"/>
              </w:rPr>
              <w:t>Коньки женские</w:t>
            </w:r>
          </w:p>
        </w:tc>
        <w:tc>
          <w:tcPr>
            <w:tcW w:w="707" w:type="pct"/>
            <w:vAlign w:val="center"/>
          </w:tcPr>
          <w:p w14:paraId="23FBA0DB"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30</w:t>
            </w:r>
          </w:p>
        </w:tc>
        <w:tc>
          <w:tcPr>
            <w:tcW w:w="628" w:type="pct"/>
            <w:vAlign w:val="center"/>
          </w:tcPr>
          <w:p w14:paraId="0756C8EE"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Пара</w:t>
            </w:r>
          </w:p>
        </w:tc>
        <w:tc>
          <w:tcPr>
            <w:tcW w:w="1788" w:type="pct"/>
            <w:vAlign w:val="center"/>
          </w:tcPr>
          <w:p w14:paraId="2766FDFF" w14:textId="77777777" w:rsidR="00391C29" w:rsidRPr="00391C29" w:rsidRDefault="00391C29" w:rsidP="00391C29">
            <w:pPr>
              <w:suppressAutoHyphens w:val="0"/>
              <w:autoSpaceDE w:val="0"/>
              <w:autoSpaceDN w:val="0"/>
              <w:adjustRightInd w:val="0"/>
              <w:jc w:val="center"/>
              <w:rPr>
                <w:color w:val="000000"/>
                <w:lang w:eastAsia="ru-RU"/>
              </w:rPr>
            </w:pPr>
          </w:p>
        </w:tc>
      </w:tr>
      <w:tr w:rsidR="00CA5986" w:rsidRPr="00391C29" w14:paraId="33BB2052" w14:textId="77777777" w:rsidTr="00CA5986">
        <w:trPr>
          <w:trHeight w:val="567"/>
          <w:jc w:val="center"/>
        </w:trPr>
        <w:tc>
          <w:tcPr>
            <w:tcW w:w="319" w:type="pct"/>
            <w:vAlign w:val="center"/>
          </w:tcPr>
          <w:p w14:paraId="4A028DE7" w14:textId="77777777" w:rsidR="00391C29" w:rsidRPr="00391C29" w:rsidRDefault="00391C29" w:rsidP="00391C29">
            <w:pPr>
              <w:widowControl w:val="0"/>
              <w:numPr>
                <w:ilvl w:val="0"/>
                <w:numId w:val="35"/>
              </w:numPr>
              <w:suppressAutoHyphens w:val="0"/>
              <w:autoSpaceDE w:val="0"/>
              <w:autoSpaceDN w:val="0"/>
              <w:adjustRightInd w:val="0"/>
              <w:jc w:val="center"/>
              <w:rPr>
                <w:color w:val="000000"/>
                <w:lang w:eastAsia="ru-RU"/>
              </w:rPr>
            </w:pPr>
          </w:p>
        </w:tc>
        <w:tc>
          <w:tcPr>
            <w:tcW w:w="1559" w:type="pct"/>
            <w:vAlign w:val="center"/>
          </w:tcPr>
          <w:p w14:paraId="5F0AA3CB" w14:textId="77777777" w:rsidR="00391C29" w:rsidRPr="00391C29" w:rsidRDefault="00391C29" w:rsidP="00391C29">
            <w:pPr>
              <w:suppressAutoHyphens w:val="0"/>
              <w:autoSpaceDE w:val="0"/>
              <w:autoSpaceDN w:val="0"/>
              <w:adjustRightInd w:val="0"/>
              <w:rPr>
                <w:b/>
                <w:bCs/>
                <w:color w:val="000000"/>
                <w:spacing w:val="-2"/>
                <w:lang w:eastAsia="ru-RU"/>
              </w:rPr>
            </w:pPr>
            <w:r w:rsidRPr="00391C29">
              <w:rPr>
                <w:b/>
                <w:bCs/>
                <w:color w:val="000000"/>
                <w:spacing w:val="-2"/>
                <w:lang w:eastAsia="ru-RU"/>
              </w:rPr>
              <w:t>Коньки женские</w:t>
            </w:r>
          </w:p>
        </w:tc>
        <w:tc>
          <w:tcPr>
            <w:tcW w:w="707" w:type="pct"/>
            <w:vAlign w:val="center"/>
          </w:tcPr>
          <w:p w14:paraId="363A8A86"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31</w:t>
            </w:r>
          </w:p>
        </w:tc>
        <w:tc>
          <w:tcPr>
            <w:tcW w:w="628" w:type="pct"/>
            <w:vAlign w:val="center"/>
          </w:tcPr>
          <w:p w14:paraId="7EE1001B"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Пара</w:t>
            </w:r>
          </w:p>
        </w:tc>
        <w:tc>
          <w:tcPr>
            <w:tcW w:w="1788" w:type="pct"/>
            <w:vAlign w:val="center"/>
          </w:tcPr>
          <w:p w14:paraId="18CE0C50" w14:textId="77777777" w:rsidR="00391C29" w:rsidRPr="00391C29" w:rsidRDefault="00391C29" w:rsidP="00391C29">
            <w:pPr>
              <w:suppressAutoHyphens w:val="0"/>
              <w:autoSpaceDE w:val="0"/>
              <w:autoSpaceDN w:val="0"/>
              <w:adjustRightInd w:val="0"/>
              <w:jc w:val="center"/>
              <w:rPr>
                <w:color w:val="000000"/>
                <w:lang w:eastAsia="ru-RU"/>
              </w:rPr>
            </w:pPr>
          </w:p>
        </w:tc>
      </w:tr>
      <w:tr w:rsidR="00CA5986" w:rsidRPr="00391C29" w14:paraId="1C5F8A80" w14:textId="77777777" w:rsidTr="00CA5986">
        <w:trPr>
          <w:trHeight w:val="567"/>
          <w:jc w:val="center"/>
        </w:trPr>
        <w:tc>
          <w:tcPr>
            <w:tcW w:w="319" w:type="pct"/>
            <w:vAlign w:val="center"/>
          </w:tcPr>
          <w:p w14:paraId="2CD3B9AA" w14:textId="77777777" w:rsidR="00391C29" w:rsidRPr="00391C29" w:rsidRDefault="00391C29" w:rsidP="00391C29">
            <w:pPr>
              <w:widowControl w:val="0"/>
              <w:numPr>
                <w:ilvl w:val="0"/>
                <w:numId w:val="35"/>
              </w:numPr>
              <w:suppressAutoHyphens w:val="0"/>
              <w:autoSpaceDE w:val="0"/>
              <w:autoSpaceDN w:val="0"/>
              <w:adjustRightInd w:val="0"/>
              <w:jc w:val="center"/>
              <w:rPr>
                <w:color w:val="000000"/>
                <w:lang w:eastAsia="ru-RU"/>
              </w:rPr>
            </w:pPr>
          </w:p>
        </w:tc>
        <w:tc>
          <w:tcPr>
            <w:tcW w:w="1559" w:type="pct"/>
            <w:vAlign w:val="center"/>
          </w:tcPr>
          <w:p w14:paraId="51867A5C" w14:textId="77777777" w:rsidR="00391C29" w:rsidRPr="00391C29" w:rsidRDefault="00391C29" w:rsidP="00391C29">
            <w:pPr>
              <w:suppressAutoHyphens w:val="0"/>
              <w:autoSpaceDE w:val="0"/>
              <w:autoSpaceDN w:val="0"/>
              <w:adjustRightInd w:val="0"/>
              <w:rPr>
                <w:b/>
                <w:bCs/>
                <w:color w:val="000000"/>
                <w:spacing w:val="-2"/>
                <w:lang w:eastAsia="ru-RU"/>
              </w:rPr>
            </w:pPr>
            <w:r w:rsidRPr="00391C29">
              <w:rPr>
                <w:b/>
                <w:bCs/>
                <w:color w:val="000000"/>
                <w:spacing w:val="-2"/>
                <w:lang w:eastAsia="ru-RU"/>
              </w:rPr>
              <w:t>Коньки женские</w:t>
            </w:r>
          </w:p>
        </w:tc>
        <w:tc>
          <w:tcPr>
            <w:tcW w:w="707" w:type="pct"/>
            <w:vAlign w:val="center"/>
          </w:tcPr>
          <w:p w14:paraId="2F10FFD4"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32</w:t>
            </w:r>
          </w:p>
        </w:tc>
        <w:tc>
          <w:tcPr>
            <w:tcW w:w="628" w:type="pct"/>
            <w:vAlign w:val="center"/>
          </w:tcPr>
          <w:p w14:paraId="3A332AC7"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Пара</w:t>
            </w:r>
          </w:p>
        </w:tc>
        <w:tc>
          <w:tcPr>
            <w:tcW w:w="1788" w:type="pct"/>
            <w:vAlign w:val="center"/>
          </w:tcPr>
          <w:p w14:paraId="57FCE810" w14:textId="77777777" w:rsidR="00391C29" w:rsidRPr="00391C29" w:rsidRDefault="00391C29" w:rsidP="00391C29">
            <w:pPr>
              <w:suppressAutoHyphens w:val="0"/>
              <w:autoSpaceDE w:val="0"/>
              <w:autoSpaceDN w:val="0"/>
              <w:adjustRightInd w:val="0"/>
              <w:jc w:val="center"/>
              <w:rPr>
                <w:color w:val="000000"/>
                <w:lang w:eastAsia="ru-RU"/>
              </w:rPr>
            </w:pPr>
          </w:p>
        </w:tc>
      </w:tr>
      <w:tr w:rsidR="00CA5986" w:rsidRPr="00391C29" w14:paraId="3EC35135" w14:textId="77777777" w:rsidTr="00CA5986">
        <w:trPr>
          <w:trHeight w:val="567"/>
          <w:jc w:val="center"/>
        </w:trPr>
        <w:tc>
          <w:tcPr>
            <w:tcW w:w="319" w:type="pct"/>
            <w:vAlign w:val="center"/>
          </w:tcPr>
          <w:p w14:paraId="18511E6E" w14:textId="77777777" w:rsidR="00391C29" w:rsidRPr="00391C29" w:rsidRDefault="00391C29" w:rsidP="00391C29">
            <w:pPr>
              <w:widowControl w:val="0"/>
              <w:numPr>
                <w:ilvl w:val="0"/>
                <w:numId w:val="35"/>
              </w:numPr>
              <w:suppressAutoHyphens w:val="0"/>
              <w:autoSpaceDE w:val="0"/>
              <w:autoSpaceDN w:val="0"/>
              <w:adjustRightInd w:val="0"/>
              <w:jc w:val="center"/>
              <w:rPr>
                <w:color w:val="000000"/>
                <w:lang w:eastAsia="ru-RU"/>
              </w:rPr>
            </w:pPr>
          </w:p>
        </w:tc>
        <w:tc>
          <w:tcPr>
            <w:tcW w:w="1559" w:type="pct"/>
            <w:vAlign w:val="center"/>
          </w:tcPr>
          <w:p w14:paraId="7B0911D6" w14:textId="77777777" w:rsidR="00391C29" w:rsidRPr="00391C29" w:rsidRDefault="00391C29" w:rsidP="00391C29">
            <w:pPr>
              <w:suppressAutoHyphens w:val="0"/>
              <w:autoSpaceDE w:val="0"/>
              <w:autoSpaceDN w:val="0"/>
              <w:adjustRightInd w:val="0"/>
              <w:rPr>
                <w:b/>
                <w:bCs/>
                <w:color w:val="000000"/>
                <w:spacing w:val="-2"/>
                <w:lang w:eastAsia="ru-RU"/>
              </w:rPr>
            </w:pPr>
            <w:r w:rsidRPr="00391C29">
              <w:rPr>
                <w:b/>
                <w:bCs/>
                <w:color w:val="000000"/>
                <w:spacing w:val="-2"/>
                <w:lang w:eastAsia="ru-RU"/>
              </w:rPr>
              <w:t>Коньки женские</w:t>
            </w:r>
          </w:p>
        </w:tc>
        <w:tc>
          <w:tcPr>
            <w:tcW w:w="707" w:type="pct"/>
            <w:vAlign w:val="center"/>
          </w:tcPr>
          <w:p w14:paraId="25FE4192"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33</w:t>
            </w:r>
          </w:p>
        </w:tc>
        <w:tc>
          <w:tcPr>
            <w:tcW w:w="628" w:type="pct"/>
            <w:vAlign w:val="center"/>
          </w:tcPr>
          <w:p w14:paraId="26263736"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Пара</w:t>
            </w:r>
          </w:p>
        </w:tc>
        <w:tc>
          <w:tcPr>
            <w:tcW w:w="1788" w:type="pct"/>
            <w:vAlign w:val="center"/>
          </w:tcPr>
          <w:p w14:paraId="2320DCCC" w14:textId="77777777" w:rsidR="00391C29" w:rsidRPr="00391C29" w:rsidRDefault="00391C29" w:rsidP="00391C29">
            <w:pPr>
              <w:suppressAutoHyphens w:val="0"/>
              <w:autoSpaceDE w:val="0"/>
              <w:autoSpaceDN w:val="0"/>
              <w:adjustRightInd w:val="0"/>
              <w:jc w:val="center"/>
              <w:rPr>
                <w:color w:val="000000"/>
                <w:lang w:eastAsia="ru-RU"/>
              </w:rPr>
            </w:pPr>
          </w:p>
        </w:tc>
      </w:tr>
      <w:tr w:rsidR="00CA5986" w:rsidRPr="00391C29" w14:paraId="70DC54DB" w14:textId="77777777" w:rsidTr="00CA5986">
        <w:trPr>
          <w:trHeight w:val="567"/>
          <w:jc w:val="center"/>
        </w:trPr>
        <w:tc>
          <w:tcPr>
            <w:tcW w:w="319" w:type="pct"/>
            <w:vAlign w:val="center"/>
          </w:tcPr>
          <w:p w14:paraId="660F2296" w14:textId="77777777" w:rsidR="00391C29" w:rsidRPr="00391C29" w:rsidRDefault="00391C29" w:rsidP="00391C29">
            <w:pPr>
              <w:widowControl w:val="0"/>
              <w:numPr>
                <w:ilvl w:val="0"/>
                <w:numId w:val="35"/>
              </w:numPr>
              <w:suppressAutoHyphens w:val="0"/>
              <w:autoSpaceDE w:val="0"/>
              <w:autoSpaceDN w:val="0"/>
              <w:adjustRightInd w:val="0"/>
              <w:jc w:val="center"/>
              <w:rPr>
                <w:color w:val="000000"/>
                <w:lang w:eastAsia="ru-RU"/>
              </w:rPr>
            </w:pPr>
          </w:p>
        </w:tc>
        <w:tc>
          <w:tcPr>
            <w:tcW w:w="1559" w:type="pct"/>
            <w:vAlign w:val="center"/>
          </w:tcPr>
          <w:p w14:paraId="6DAEC781" w14:textId="77777777" w:rsidR="00391C29" w:rsidRPr="00391C29" w:rsidRDefault="00391C29" w:rsidP="00391C29">
            <w:pPr>
              <w:suppressAutoHyphens w:val="0"/>
              <w:autoSpaceDE w:val="0"/>
              <w:autoSpaceDN w:val="0"/>
              <w:adjustRightInd w:val="0"/>
              <w:rPr>
                <w:b/>
                <w:bCs/>
                <w:color w:val="000000"/>
                <w:spacing w:val="-2"/>
                <w:lang w:eastAsia="ru-RU"/>
              </w:rPr>
            </w:pPr>
            <w:r w:rsidRPr="00391C29">
              <w:rPr>
                <w:b/>
                <w:bCs/>
                <w:color w:val="000000"/>
                <w:spacing w:val="-2"/>
                <w:lang w:eastAsia="ru-RU"/>
              </w:rPr>
              <w:t>Коньки женские</w:t>
            </w:r>
          </w:p>
        </w:tc>
        <w:tc>
          <w:tcPr>
            <w:tcW w:w="707" w:type="pct"/>
            <w:vAlign w:val="center"/>
          </w:tcPr>
          <w:p w14:paraId="65289918"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34</w:t>
            </w:r>
          </w:p>
        </w:tc>
        <w:tc>
          <w:tcPr>
            <w:tcW w:w="628" w:type="pct"/>
            <w:vAlign w:val="center"/>
          </w:tcPr>
          <w:p w14:paraId="61862A06"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Пара</w:t>
            </w:r>
          </w:p>
        </w:tc>
        <w:tc>
          <w:tcPr>
            <w:tcW w:w="1788" w:type="pct"/>
            <w:vAlign w:val="center"/>
          </w:tcPr>
          <w:p w14:paraId="73070F21" w14:textId="77777777" w:rsidR="00391C29" w:rsidRPr="00391C29" w:rsidRDefault="00391C29" w:rsidP="00391C29">
            <w:pPr>
              <w:suppressAutoHyphens w:val="0"/>
              <w:autoSpaceDE w:val="0"/>
              <w:autoSpaceDN w:val="0"/>
              <w:adjustRightInd w:val="0"/>
              <w:jc w:val="center"/>
              <w:rPr>
                <w:color w:val="000000"/>
                <w:lang w:eastAsia="ru-RU"/>
              </w:rPr>
            </w:pPr>
          </w:p>
        </w:tc>
      </w:tr>
      <w:tr w:rsidR="00CA5986" w:rsidRPr="00391C29" w14:paraId="616132A2" w14:textId="77777777" w:rsidTr="00CA5986">
        <w:trPr>
          <w:trHeight w:val="567"/>
          <w:jc w:val="center"/>
        </w:trPr>
        <w:tc>
          <w:tcPr>
            <w:tcW w:w="319" w:type="pct"/>
            <w:vAlign w:val="center"/>
          </w:tcPr>
          <w:p w14:paraId="4FB036BD" w14:textId="77777777" w:rsidR="00391C29" w:rsidRPr="00391C29" w:rsidRDefault="00391C29" w:rsidP="00391C29">
            <w:pPr>
              <w:widowControl w:val="0"/>
              <w:numPr>
                <w:ilvl w:val="0"/>
                <w:numId w:val="35"/>
              </w:numPr>
              <w:suppressAutoHyphens w:val="0"/>
              <w:autoSpaceDE w:val="0"/>
              <w:autoSpaceDN w:val="0"/>
              <w:adjustRightInd w:val="0"/>
              <w:jc w:val="center"/>
              <w:rPr>
                <w:color w:val="000000"/>
                <w:lang w:eastAsia="ru-RU"/>
              </w:rPr>
            </w:pPr>
          </w:p>
        </w:tc>
        <w:tc>
          <w:tcPr>
            <w:tcW w:w="1559" w:type="pct"/>
            <w:vAlign w:val="center"/>
          </w:tcPr>
          <w:p w14:paraId="3630E121" w14:textId="77777777" w:rsidR="00391C29" w:rsidRPr="00391C29" w:rsidRDefault="00391C29" w:rsidP="00391C29">
            <w:pPr>
              <w:suppressAutoHyphens w:val="0"/>
              <w:autoSpaceDE w:val="0"/>
              <w:autoSpaceDN w:val="0"/>
              <w:adjustRightInd w:val="0"/>
              <w:rPr>
                <w:b/>
                <w:bCs/>
                <w:color w:val="000000"/>
                <w:spacing w:val="-2"/>
                <w:lang w:eastAsia="ru-RU"/>
              </w:rPr>
            </w:pPr>
            <w:r w:rsidRPr="00391C29">
              <w:rPr>
                <w:b/>
                <w:bCs/>
                <w:color w:val="000000"/>
                <w:spacing w:val="-2"/>
                <w:lang w:eastAsia="ru-RU"/>
              </w:rPr>
              <w:t>Коньки женские</w:t>
            </w:r>
          </w:p>
        </w:tc>
        <w:tc>
          <w:tcPr>
            <w:tcW w:w="707" w:type="pct"/>
            <w:vAlign w:val="center"/>
          </w:tcPr>
          <w:p w14:paraId="0C397B1E"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35</w:t>
            </w:r>
          </w:p>
        </w:tc>
        <w:tc>
          <w:tcPr>
            <w:tcW w:w="628" w:type="pct"/>
            <w:vAlign w:val="center"/>
          </w:tcPr>
          <w:p w14:paraId="1434F65B"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Пара</w:t>
            </w:r>
          </w:p>
        </w:tc>
        <w:tc>
          <w:tcPr>
            <w:tcW w:w="1788" w:type="pct"/>
            <w:vAlign w:val="center"/>
          </w:tcPr>
          <w:p w14:paraId="4EDBCD56" w14:textId="77777777" w:rsidR="00391C29" w:rsidRPr="00391C29" w:rsidRDefault="00391C29" w:rsidP="00391C29">
            <w:pPr>
              <w:suppressAutoHyphens w:val="0"/>
              <w:autoSpaceDE w:val="0"/>
              <w:autoSpaceDN w:val="0"/>
              <w:adjustRightInd w:val="0"/>
              <w:jc w:val="center"/>
              <w:rPr>
                <w:color w:val="000000"/>
                <w:lang w:eastAsia="ru-RU"/>
              </w:rPr>
            </w:pPr>
          </w:p>
        </w:tc>
      </w:tr>
      <w:tr w:rsidR="00CA5986" w:rsidRPr="00391C29" w14:paraId="64E3517D" w14:textId="77777777" w:rsidTr="00CA5986">
        <w:trPr>
          <w:trHeight w:val="567"/>
          <w:jc w:val="center"/>
        </w:trPr>
        <w:tc>
          <w:tcPr>
            <w:tcW w:w="319" w:type="pct"/>
            <w:vAlign w:val="center"/>
          </w:tcPr>
          <w:p w14:paraId="68E05B3F" w14:textId="77777777" w:rsidR="00391C29" w:rsidRPr="00391C29" w:rsidRDefault="00391C29" w:rsidP="00391C29">
            <w:pPr>
              <w:widowControl w:val="0"/>
              <w:numPr>
                <w:ilvl w:val="0"/>
                <w:numId w:val="35"/>
              </w:numPr>
              <w:suppressAutoHyphens w:val="0"/>
              <w:autoSpaceDE w:val="0"/>
              <w:autoSpaceDN w:val="0"/>
              <w:adjustRightInd w:val="0"/>
              <w:jc w:val="center"/>
              <w:rPr>
                <w:color w:val="000000"/>
                <w:lang w:eastAsia="ru-RU"/>
              </w:rPr>
            </w:pPr>
          </w:p>
        </w:tc>
        <w:tc>
          <w:tcPr>
            <w:tcW w:w="1559" w:type="pct"/>
            <w:vAlign w:val="center"/>
          </w:tcPr>
          <w:p w14:paraId="02197D65" w14:textId="77777777" w:rsidR="00391C29" w:rsidRPr="00391C29" w:rsidRDefault="00391C29" w:rsidP="00391C29">
            <w:pPr>
              <w:suppressAutoHyphens w:val="0"/>
              <w:autoSpaceDE w:val="0"/>
              <w:autoSpaceDN w:val="0"/>
              <w:adjustRightInd w:val="0"/>
              <w:rPr>
                <w:b/>
                <w:bCs/>
                <w:color w:val="000000"/>
                <w:spacing w:val="-2"/>
                <w:lang w:eastAsia="ru-RU"/>
              </w:rPr>
            </w:pPr>
            <w:r w:rsidRPr="00391C29">
              <w:rPr>
                <w:b/>
                <w:bCs/>
                <w:color w:val="000000"/>
                <w:spacing w:val="-2"/>
                <w:lang w:eastAsia="ru-RU"/>
              </w:rPr>
              <w:t>Коньки женские</w:t>
            </w:r>
          </w:p>
        </w:tc>
        <w:tc>
          <w:tcPr>
            <w:tcW w:w="707" w:type="pct"/>
            <w:vAlign w:val="center"/>
          </w:tcPr>
          <w:p w14:paraId="26EC48AF"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36</w:t>
            </w:r>
          </w:p>
        </w:tc>
        <w:tc>
          <w:tcPr>
            <w:tcW w:w="628" w:type="pct"/>
            <w:vAlign w:val="center"/>
          </w:tcPr>
          <w:p w14:paraId="51AD35DF"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Пара</w:t>
            </w:r>
          </w:p>
        </w:tc>
        <w:tc>
          <w:tcPr>
            <w:tcW w:w="1788" w:type="pct"/>
            <w:vAlign w:val="center"/>
          </w:tcPr>
          <w:p w14:paraId="7CF883C0" w14:textId="77777777" w:rsidR="00391C29" w:rsidRPr="00391C29" w:rsidRDefault="00391C29" w:rsidP="00391C29">
            <w:pPr>
              <w:suppressAutoHyphens w:val="0"/>
              <w:autoSpaceDE w:val="0"/>
              <w:autoSpaceDN w:val="0"/>
              <w:adjustRightInd w:val="0"/>
              <w:jc w:val="center"/>
              <w:rPr>
                <w:color w:val="000000"/>
                <w:lang w:eastAsia="ru-RU"/>
              </w:rPr>
            </w:pPr>
          </w:p>
        </w:tc>
      </w:tr>
      <w:tr w:rsidR="00CA5986" w:rsidRPr="00391C29" w14:paraId="044FAAAA" w14:textId="77777777" w:rsidTr="00CA5986">
        <w:trPr>
          <w:trHeight w:val="567"/>
          <w:jc w:val="center"/>
        </w:trPr>
        <w:tc>
          <w:tcPr>
            <w:tcW w:w="319" w:type="pct"/>
            <w:vAlign w:val="center"/>
          </w:tcPr>
          <w:p w14:paraId="7FBA023F" w14:textId="77777777" w:rsidR="00391C29" w:rsidRPr="00391C29" w:rsidRDefault="00391C29" w:rsidP="00391C29">
            <w:pPr>
              <w:widowControl w:val="0"/>
              <w:numPr>
                <w:ilvl w:val="0"/>
                <w:numId w:val="35"/>
              </w:numPr>
              <w:suppressAutoHyphens w:val="0"/>
              <w:autoSpaceDE w:val="0"/>
              <w:autoSpaceDN w:val="0"/>
              <w:adjustRightInd w:val="0"/>
              <w:jc w:val="center"/>
              <w:rPr>
                <w:color w:val="000000"/>
                <w:lang w:eastAsia="ru-RU"/>
              </w:rPr>
            </w:pPr>
          </w:p>
        </w:tc>
        <w:tc>
          <w:tcPr>
            <w:tcW w:w="1559" w:type="pct"/>
            <w:vAlign w:val="center"/>
          </w:tcPr>
          <w:p w14:paraId="1DF522ED" w14:textId="77777777" w:rsidR="00391C29" w:rsidRPr="00391C29" w:rsidRDefault="00391C29" w:rsidP="00391C29">
            <w:pPr>
              <w:suppressAutoHyphens w:val="0"/>
              <w:autoSpaceDE w:val="0"/>
              <w:autoSpaceDN w:val="0"/>
              <w:adjustRightInd w:val="0"/>
              <w:rPr>
                <w:b/>
                <w:bCs/>
                <w:color w:val="000000"/>
                <w:spacing w:val="-2"/>
                <w:lang w:eastAsia="ru-RU"/>
              </w:rPr>
            </w:pPr>
            <w:r w:rsidRPr="00391C29">
              <w:rPr>
                <w:b/>
                <w:bCs/>
                <w:color w:val="000000"/>
                <w:spacing w:val="-2"/>
                <w:lang w:eastAsia="ru-RU"/>
              </w:rPr>
              <w:t>Коньки женские</w:t>
            </w:r>
          </w:p>
        </w:tc>
        <w:tc>
          <w:tcPr>
            <w:tcW w:w="707" w:type="pct"/>
            <w:vAlign w:val="center"/>
          </w:tcPr>
          <w:p w14:paraId="60499146"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37</w:t>
            </w:r>
          </w:p>
        </w:tc>
        <w:tc>
          <w:tcPr>
            <w:tcW w:w="628" w:type="pct"/>
            <w:vAlign w:val="center"/>
          </w:tcPr>
          <w:p w14:paraId="01570698"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Пара</w:t>
            </w:r>
          </w:p>
        </w:tc>
        <w:tc>
          <w:tcPr>
            <w:tcW w:w="1788" w:type="pct"/>
            <w:vAlign w:val="center"/>
          </w:tcPr>
          <w:p w14:paraId="02A4B8BC" w14:textId="77777777" w:rsidR="00391C29" w:rsidRPr="00391C29" w:rsidRDefault="00391C29" w:rsidP="00391C29">
            <w:pPr>
              <w:suppressAutoHyphens w:val="0"/>
              <w:autoSpaceDE w:val="0"/>
              <w:autoSpaceDN w:val="0"/>
              <w:adjustRightInd w:val="0"/>
              <w:jc w:val="center"/>
              <w:rPr>
                <w:color w:val="000000"/>
                <w:lang w:eastAsia="ru-RU"/>
              </w:rPr>
            </w:pPr>
          </w:p>
        </w:tc>
      </w:tr>
      <w:tr w:rsidR="00CA5986" w:rsidRPr="00391C29" w14:paraId="090D88B7" w14:textId="77777777" w:rsidTr="00CA5986">
        <w:trPr>
          <w:trHeight w:val="567"/>
          <w:jc w:val="center"/>
        </w:trPr>
        <w:tc>
          <w:tcPr>
            <w:tcW w:w="319" w:type="pct"/>
            <w:vAlign w:val="center"/>
          </w:tcPr>
          <w:p w14:paraId="7F52FABB" w14:textId="77777777" w:rsidR="00391C29" w:rsidRPr="00391C29" w:rsidRDefault="00391C29" w:rsidP="00391C29">
            <w:pPr>
              <w:widowControl w:val="0"/>
              <w:numPr>
                <w:ilvl w:val="0"/>
                <w:numId w:val="35"/>
              </w:numPr>
              <w:suppressAutoHyphens w:val="0"/>
              <w:autoSpaceDE w:val="0"/>
              <w:autoSpaceDN w:val="0"/>
              <w:adjustRightInd w:val="0"/>
              <w:jc w:val="center"/>
              <w:rPr>
                <w:color w:val="000000"/>
                <w:lang w:eastAsia="ru-RU"/>
              </w:rPr>
            </w:pPr>
          </w:p>
        </w:tc>
        <w:tc>
          <w:tcPr>
            <w:tcW w:w="1559" w:type="pct"/>
            <w:vAlign w:val="center"/>
          </w:tcPr>
          <w:p w14:paraId="2D69C7A0" w14:textId="77777777" w:rsidR="00391C29" w:rsidRPr="00391C29" w:rsidRDefault="00391C29" w:rsidP="00391C29">
            <w:pPr>
              <w:suppressAutoHyphens w:val="0"/>
              <w:autoSpaceDE w:val="0"/>
              <w:autoSpaceDN w:val="0"/>
              <w:adjustRightInd w:val="0"/>
              <w:rPr>
                <w:b/>
                <w:bCs/>
                <w:color w:val="000000"/>
                <w:spacing w:val="-2"/>
                <w:lang w:eastAsia="ru-RU"/>
              </w:rPr>
            </w:pPr>
            <w:r w:rsidRPr="00391C29">
              <w:rPr>
                <w:b/>
                <w:bCs/>
                <w:color w:val="000000"/>
                <w:spacing w:val="-2"/>
                <w:lang w:eastAsia="ru-RU"/>
              </w:rPr>
              <w:t>Коньки женские</w:t>
            </w:r>
          </w:p>
        </w:tc>
        <w:tc>
          <w:tcPr>
            <w:tcW w:w="707" w:type="pct"/>
            <w:vAlign w:val="center"/>
          </w:tcPr>
          <w:p w14:paraId="4E1C1107"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38</w:t>
            </w:r>
          </w:p>
        </w:tc>
        <w:tc>
          <w:tcPr>
            <w:tcW w:w="628" w:type="pct"/>
            <w:vAlign w:val="center"/>
          </w:tcPr>
          <w:p w14:paraId="25C61375"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Пара</w:t>
            </w:r>
          </w:p>
        </w:tc>
        <w:tc>
          <w:tcPr>
            <w:tcW w:w="1788" w:type="pct"/>
            <w:vAlign w:val="center"/>
          </w:tcPr>
          <w:p w14:paraId="3AE54825" w14:textId="77777777" w:rsidR="00391C29" w:rsidRPr="00391C29" w:rsidRDefault="00391C29" w:rsidP="00391C29">
            <w:pPr>
              <w:suppressAutoHyphens w:val="0"/>
              <w:autoSpaceDE w:val="0"/>
              <w:autoSpaceDN w:val="0"/>
              <w:adjustRightInd w:val="0"/>
              <w:jc w:val="center"/>
              <w:rPr>
                <w:color w:val="000000"/>
                <w:lang w:eastAsia="ru-RU"/>
              </w:rPr>
            </w:pPr>
          </w:p>
        </w:tc>
      </w:tr>
      <w:tr w:rsidR="00CA5986" w:rsidRPr="00391C29" w14:paraId="71ACF4E5" w14:textId="77777777" w:rsidTr="00CA5986">
        <w:trPr>
          <w:trHeight w:val="567"/>
          <w:jc w:val="center"/>
        </w:trPr>
        <w:tc>
          <w:tcPr>
            <w:tcW w:w="319" w:type="pct"/>
            <w:vAlign w:val="center"/>
          </w:tcPr>
          <w:p w14:paraId="67427CB7" w14:textId="77777777" w:rsidR="00391C29" w:rsidRPr="00391C29" w:rsidRDefault="00391C29" w:rsidP="00391C29">
            <w:pPr>
              <w:widowControl w:val="0"/>
              <w:numPr>
                <w:ilvl w:val="0"/>
                <w:numId w:val="35"/>
              </w:numPr>
              <w:suppressAutoHyphens w:val="0"/>
              <w:autoSpaceDE w:val="0"/>
              <w:autoSpaceDN w:val="0"/>
              <w:adjustRightInd w:val="0"/>
              <w:jc w:val="center"/>
              <w:rPr>
                <w:color w:val="000000"/>
                <w:lang w:eastAsia="ru-RU"/>
              </w:rPr>
            </w:pPr>
          </w:p>
        </w:tc>
        <w:tc>
          <w:tcPr>
            <w:tcW w:w="1559" w:type="pct"/>
            <w:vAlign w:val="center"/>
          </w:tcPr>
          <w:p w14:paraId="7CB76712" w14:textId="77777777" w:rsidR="00391C29" w:rsidRPr="00391C29" w:rsidRDefault="00391C29" w:rsidP="00391C29">
            <w:pPr>
              <w:suppressAutoHyphens w:val="0"/>
              <w:autoSpaceDE w:val="0"/>
              <w:autoSpaceDN w:val="0"/>
              <w:adjustRightInd w:val="0"/>
              <w:rPr>
                <w:b/>
                <w:bCs/>
                <w:color w:val="000000"/>
                <w:spacing w:val="-2"/>
                <w:lang w:eastAsia="ru-RU"/>
              </w:rPr>
            </w:pPr>
            <w:r w:rsidRPr="00391C29">
              <w:rPr>
                <w:b/>
                <w:bCs/>
                <w:color w:val="000000"/>
                <w:spacing w:val="-2"/>
                <w:lang w:eastAsia="ru-RU"/>
              </w:rPr>
              <w:t>Коньки женские</w:t>
            </w:r>
          </w:p>
        </w:tc>
        <w:tc>
          <w:tcPr>
            <w:tcW w:w="707" w:type="pct"/>
            <w:vAlign w:val="center"/>
          </w:tcPr>
          <w:p w14:paraId="22FA21A4"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39</w:t>
            </w:r>
          </w:p>
        </w:tc>
        <w:tc>
          <w:tcPr>
            <w:tcW w:w="628" w:type="pct"/>
            <w:vAlign w:val="center"/>
          </w:tcPr>
          <w:p w14:paraId="70E94D0B"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Пара</w:t>
            </w:r>
          </w:p>
        </w:tc>
        <w:tc>
          <w:tcPr>
            <w:tcW w:w="1788" w:type="pct"/>
            <w:vAlign w:val="center"/>
          </w:tcPr>
          <w:p w14:paraId="413D8F3D" w14:textId="77777777" w:rsidR="00391C29" w:rsidRPr="00391C29" w:rsidRDefault="00391C29" w:rsidP="00391C29">
            <w:pPr>
              <w:suppressAutoHyphens w:val="0"/>
              <w:autoSpaceDE w:val="0"/>
              <w:autoSpaceDN w:val="0"/>
              <w:adjustRightInd w:val="0"/>
              <w:jc w:val="center"/>
              <w:rPr>
                <w:color w:val="000000"/>
                <w:lang w:eastAsia="ru-RU"/>
              </w:rPr>
            </w:pPr>
          </w:p>
        </w:tc>
      </w:tr>
      <w:tr w:rsidR="00CA5986" w:rsidRPr="00391C29" w14:paraId="688EFBAA" w14:textId="77777777" w:rsidTr="00CA5986">
        <w:trPr>
          <w:trHeight w:val="567"/>
          <w:jc w:val="center"/>
        </w:trPr>
        <w:tc>
          <w:tcPr>
            <w:tcW w:w="319" w:type="pct"/>
            <w:vAlign w:val="center"/>
          </w:tcPr>
          <w:p w14:paraId="133BD7F3" w14:textId="77777777" w:rsidR="00391C29" w:rsidRPr="00391C29" w:rsidRDefault="00391C29" w:rsidP="00391C29">
            <w:pPr>
              <w:widowControl w:val="0"/>
              <w:numPr>
                <w:ilvl w:val="0"/>
                <w:numId w:val="35"/>
              </w:numPr>
              <w:suppressAutoHyphens w:val="0"/>
              <w:autoSpaceDE w:val="0"/>
              <w:autoSpaceDN w:val="0"/>
              <w:adjustRightInd w:val="0"/>
              <w:jc w:val="center"/>
              <w:rPr>
                <w:color w:val="000000"/>
                <w:lang w:eastAsia="ru-RU"/>
              </w:rPr>
            </w:pPr>
          </w:p>
        </w:tc>
        <w:tc>
          <w:tcPr>
            <w:tcW w:w="1559" w:type="pct"/>
            <w:vAlign w:val="center"/>
          </w:tcPr>
          <w:p w14:paraId="79D84856" w14:textId="77777777" w:rsidR="00391C29" w:rsidRPr="00391C29" w:rsidRDefault="00391C29" w:rsidP="00391C29">
            <w:pPr>
              <w:suppressAutoHyphens w:val="0"/>
              <w:autoSpaceDE w:val="0"/>
              <w:autoSpaceDN w:val="0"/>
              <w:adjustRightInd w:val="0"/>
              <w:rPr>
                <w:b/>
                <w:bCs/>
                <w:color w:val="000000"/>
                <w:spacing w:val="-2"/>
                <w:lang w:eastAsia="ru-RU"/>
              </w:rPr>
            </w:pPr>
            <w:r w:rsidRPr="00391C29">
              <w:rPr>
                <w:b/>
                <w:bCs/>
                <w:color w:val="000000"/>
                <w:spacing w:val="-2"/>
                <w:lang w:eastAsia="ru-RU"/>
              </w:rPr>
              <w:t>Коньки женские</w:t>
            </w:r>
          </w:p>
        </w:tc>
        <w:tc>
          <w:tcPr>
            <w:tcW w:w="707" w:type="pct"/>
            <w:vAlign w:val="center"/>
          </w:tcPr>
          <w:p w14:paraId="795BFAE2"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40</w:t>
            </w:r>
          </w:p>
        </w:tc>
        <w:tc>
          <w:tcPr>
            <w:tcW w:w="628" w:type="pct"/>
            <w:vAlign w:val="center"/>
          </w:tcPr>
          <w:p w14:paraId="58B4A2D1"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Пара</w:t>
            </w:r>
          </w:p>
        </w:tc>
        <w:tc>
          <w:tcPr>
            <w:tcW w:w="1788" w:type="pct"/>
            <w:vAlign w:val="center"/>
          </w:tcPr>
          <w:p w14:paraId="24D7095D" w14:textId="77777777" w:rsidR="00391C29" w:rsidRPr="00391C29" w:rsidRDefault="00391C29" w:rsidP="00391C29">
            <w:pPr>
              <w:suppressAutoHyphens w:val="0"/>
              <w:autoSpaceDE w:val="0"/>
              <w:autoSpaceDN w:val="0"/>
              <w:adjustRightInd w:val="0"/>
              <w:jc w:val="center"/>
              <w:rPr>
                <w:color w:val="000000"/>
                <w:lang w:eastAsia="ru-RU"/>
              </w:rPr>
            </w:pPr>
          </w:p>
        </w:tc>
      </w:tr>
      <w:tr w:rsidR="00CA5986" w:rsidRPr="00391C29" w14:paraId="13514E8A" w14:textId="77777777" w:rsidTr="00CA5986">
        <w:trPr>
          <w:trHeight w:val="567"/>
          <w:jc w:val="center"/>
        </w:trPr>
        <w:tc>
          <w:tcPr>
            <w:tcW w:w="319" w:type="pct"/>
            <w:vAlign w:val="center"/>
          </w:tcPr>
          <w:p w14:paraId="5059A284" w14:textId="77777777" w:rsidR="00391C29" w:rsidRPr="00391C29" w:rsidRDefault="00391C29" w:rsidP="00391C29">
            <w:pPr>
              <w:widowControl w:val="0"/>
              <w:numPr>
                <w:ilvl w:val="0"/>
                <w:numId w:val="35"/>
              </w:numPr>
              <w:suppressAutoHyphens w:val="0"/>
              <w:autoSpaceDE w:val="0"/>
              <w:autoSpaceDN w:val="0"/>
              <w:adjustRightInd w:val="0"/>
              <w:jc w:val="center"/>
              <w:rPr>
                <w:color w:val="000000"/>
                <w:lang w:eastAsia="ru-RU"/>
              </w:rPr>
            </w:pPr>
          </w:p>
        </w:tc>
        <w:tc>
          <w:tcPr>
            <w:tcW w:w="1559" w:type="pct"/>
            <w:vAlign w:val="center"/>
          </w:tcPr>
          <w:p w14:paraId="19BC822A" w14:textId="77777777" w:rsidR="00391C29" w:rsidRPr="00391C29" w:rsidRDefault="00391C29" w:rsidP="00391C29">
            <w:pPr>
              <w:suppressAutoHyphens w:val="0"/>
              <w:autoSpaceDE w:val="0"/>
              <w:autoSpaceDN w:val="0"/>
              <w:adjustRightInd w:val="0"/>
              <w:rPr>
                <w:b/>
                <w:bCs/>
                <w:color w:val="000000"/>
                <w:spacing w:val="-2"/>
                <w:lang w:eastAsia="ru-RU"/>
              </w:rPr>
            </w:pPr>
            <w:r w:rsidRPr="00391C29">
              <w:rPr>
                <w:b/>
                <w:bCs/>
                <w:color w:val="000000"/>
                <w:spacing w:val="-2"/>
                <w:lang w:eastAsia="ru-RU"/>
              </w:rPr>
              <w:t>Коньки женские</w:t>
            </w:r>
          </w:p>
        </w:tc>
        <w:tc>
          <w:tcPr>
            <w:tcW w:w="707" w:type="pct"/>
            <w:vAlign w:val="center"/>
          </w:tcPr>
          <w:p w14:paraId="6FDA416C"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41</w:t>
            </w:r>
          </w:p>
        </w:tc>
        <w:tc>
          <w:tcPr>
            <w:tcW w:w="628" w:type="pct"/>
            <w:vAlign w:val="center"/>
          </w:tcPr>
          <w:p w14:paraId="230CC6F8"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Пара</w:t>
            </w:r>
          </w:p>
        </w:tc>
        <w:tc>
          <w:tcPr>
            <w:tcW w:w="1788" w:type="pct"/>
            <w:vAlign w:val="center"/>
          </w:tcPr>
          <w:p w14:paraId="3C39DFF3" w14:textId="77777777" w:rsidR="00391C29" w:rsidRPr="00391C29" w:rsidRDefault="00391C29" w:rsidP="00391C29">
            <w:pPr>
              <w:suppressAutoHyphens w:val="0"/>
              <w:autoSpaceDE w:val="0"/>
              <w:autoSpaceDN w:val="0"/>
              <w:adjustRightInd w:val="0"/>
              <w:jc w:val="center"/>
              <w:rPr>
                <w:color w:val="000000"/>
                <w:lang w:eastAsia="ru-RU"/>
              </w:rPr>
            </w:pPr>
          </w:p>
        </w:tc>
      </w:tr>
      <w:tr w:rsidR="00CA5986" w:rsidRPr="00391C29" w14:paraId="0C27C079" w14:textId="77777777" w:rsidTr="00CA5986">
        <w:trPr>
          <w:trHeight w:val="567"/>
          <w:jc w:val="center"/>
        </w:trPr>
        <w:tc>
          <w:tcPr>
            <w:tcW w:w="319" w:type="pct"/>
            <w:vAlign w:val="center"/>
          </w:tcPr>
          <w:p w14:paraId="313EAEC5" w14:textId="77777777" w:rsidR="00391C29" w:rsidRPr="00391C29" w:rsidRDefault="00391C29" w:rsidP="00391C29">
            <w:pPr>
              <w:widowControl w:val="0"/>
              <w:numPr>
                <w:ilvl w:val="0"/>
                <w:numId w:val="35"/>
              </w:numPr>
              <w:suppressAutoHyphens w:val="0"/>
              <w:autoSpaceDE w:val="0"/>
              <w:autoSpaceDN w:val="0"/>
              <w:adjustRightInd w:val="0"/>
              <w:jc w:val="center"/>
              <w:rPr>
                <w:color w:val="000000"/>
                <w:lang w:eastAsia="ru-RU"/>
              </w:rPr>
            </w:pPr>
          </w:p>
        </w:tc>
        <w:tc>
          <w:tcPr>
            <w:tcW w:w="1559" w:type="pct"/>
            <w:vAlign w:val="center"/>
          </w:tcPr>
          <w:p w14:paraId="4CC37C9B" w14:textId="77777777" w:rsidR="00391C29" w:rsidRPr="00391C29" w:rsidRDefault="00391C29" w:rsidP="00391C29">
            <w:pPr>
              <w:suppressAutoHyphens w:val="0"/>
              <w:autoSpaceDE w:val="0"/>
              <w:autoSpaceDN w:val="0"/>
              <w:adjustRightInd w:val="0"/>
              <w:rPr>
                <w:b/>
                <w:bCs/>
                <w:color w:val="000000"/>
                <w:spacing w:val="-2"/>
                <w:lang w:eastAsia="ru-RU"/>
              </w:rPr>
            </w:pPr>
            <w:r w:rsidRPr="00391C29">
              <w:rPr>
                <w:b/>
                <w:bCs/>
                <w:color w:val="000000"/>
                <w:spacing w:val="-2"/>
                <w:lang w:eastAsia="ru-RU"/>
              </w:rPr>
              <w:t>Коньки женские</w:t>
            </w:r>
          </w:p>
        </w:tc>
        <w:tc>
          <w:tcPr>
            <w:tcW w:w="707" w:type="pct"/>
            <w:vAlign w:val="center"/>
          </w:tcPr>
          <w:p w14:paraId="02901344"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42</w:t>
            </w:r>
          </w:p>
        </w:tc>
        <w:tc>
          <w:tcPr>
            <w:tcW w:w="628" w:type="pct"/>
            <w:vAlign w:val="center"/>
          </w:tcPr>
          <w:p w14:paraId="6C3FB9B8" w14:textId="77777777" w:rsidR="00391C29" w:rsidRPr="00391C29" w:rsidRDefault="00391C29" w:rsidP="00391C29">
            <w:pPr>
              <w:suppressAutoHyphens w:val="0"/>
              <w:autoSpaceDE w:val="0"/>
              <w:autoSpaceDN w:val="0"/>
              <w:adjustRightInd w:val="0"/>
              <w:jc w:val="center"/>
              <w:rPr>
                <w:color w:val="000000"/>
                <w:lang w:eastAsia="ru-RU"/>
              </w:rPr>
            </w:pPr>
            <w:r w:rsidRPr="00391C29">
              <w:rPr>
                <w:color w:val="000000"/>
                <w:lang w:eastAsia="ru-RU"/>
              </w:rPr>
              <w:t>Пара</w:t>
            </w:r>
          </w:p>
        </w:tc>
        <w:tc>
          <w:tcPr>
            <w:tcW w:w="1788" w:type="pct"/>
            <w:vAlign w:val="center"/>
          </w:tcPr>
          <w:p w14:paraId="63C4B384" w14:textId="77777777" w:rsidR="00391C29" w:rsidRPr="00391C29" w:rsidRDefault="00391C29" w:rsidP="00391C29">
            <w:pPr>
              <w:suppressAutoHyphens w:val="0"/>
              <w:autoSpaceDE w:val="0"/>
              <w:autoSpaceDN w:val="0"/>
              <w:adjustRightInd w:val="0"/>
              <w:jc w:val="center"/>
              <w:rPr>
                <w:color w:val="000000"/>
                <w:lang w:eastAsia="ru-RU"/>
              </w:rPr>
            </w:pPr>
          </w:p>
        </w:tc>
      </w:tr>
    </w:tbl>
    <w:p w14:paraId="6C0F9C8C" w14:textId="77777777" w:rsidR="00391C29" w:rsidRPr="00391C29" w:rsidRDefault="00391C29" w:rsidP="00391C29">
      <w:pPr>
        <w:widowControl w:val="0"/>
        <w:suppressAutoHyphens w:val="0"/>
        <w:autoSpaceDE w:val="0"/>
        <w:autoSpaceDN w:val="0"/>
        <w:jc w:val="both"/>
        <w:rPr>
          <w:rFonts w:eastAsia="ヒラギノ角ゴ Pro W3"/>
          <w:bdr w:val="none" w:sz="0" w:space="0" w:color="auto" w:frame="1"/>
          <w:lang w:eastAsia="en-US"/>
        </w:rPr>
      </w:pPr>
    </w:p>
    <w:p w14:paraId="2DF5A8B6" w14:textId="77777777" w:rsidR="00391C29" w:rsidRPr="00391C29" w:rsidRDefault="00391C29" w:rsidP="00391C29">
      <w:pPr>
        <w:widowControl w:val="0"/>
        <w:suppressAutoHyphens w:val="0"/>
        <w:autoSpaceDE w:val="0"/>
        <w:autoSpaceDN w:val="0"/>
        <w:jc w:val="both"/>
        <w:rPr>
          <w:rFonts w:eastAsia="ヒラギノ角ゴ Pro W3"/>
          <w:bdr w:val="none" w:sz="0" w:space="0" w:color="auto" w:frame="1"/>
          <w:lang w:eastAsia="en-US"/>
        </w:rPr>
      </w:pPr>
      <w:r w:rsidRPr="00391C29">
        <w:rPr>
          <w:rFonts w:eastAsia="ヒラギノ角ゴ Pro W3"/>
          <w:bdr w:val="none" w:sz="0" w:space="0" w:color="auto" w:frame="1"/>
          <w:lang w:eastAsia="en-US"/>
        </w:rPr>
        <w:t>* в стоимость Товара, включена стоимость услуг по доставке и погрузочно-разгрузочных услуг, а также прочие расходы и налоги.</w:t>
      </w:r>
    </w:p>
    <w:p w14:paraId="44561FB7" w14:textId="77777777" w:rsidR="00391C29" w:rsidRDefault="00391C29" w:rsidP="00391C29">
      <w:pPr>
        <w:widowControl w:val="0"/>
        <w:suppressAutoHyphens w:val="0"/>
        <w:autoSpaceDE w:val="0"/>
        <w:autoSpaceDN w:val="0"/>
        <w:rPr>
          <w:lang w:eastAsia="en-US"/>
        </w:rPr>
      </w:pPr>
    </w:p>
    <w:p w14:paraId="370B81E7" w14:textId="77777777" w:rsidR="009036EC" w:rsidRDefault="009036EC" w:rsidP="00391C29">
      <w:pPr>
        <w:widowControl w:val="0"/>
        <w:suppressAutoHyphens w:val="0"/>
        <w:autoSpaceDE w:val="0"/>
        <w:autoSpaceDN w:val="0"/>
        <w:rPr>
          <w:lang w:eastAsia="en-US"/>
        </w:rPr>
      </w:pPr>
    </w:p>
    <w:tbl>
      <w:tblPr>
        <w:tblW w:w="5000" w:type="pct"/>
        <w:shd w:val="clear" w:color="auto" w:fill="FFFFFF"/>
        <w:tblCellMar>
          <w:left w:w="0" w:type="dxa"/>
          <w:right w:w="0" w:type="dxa"/>
        </w:tblCellMar>
        <w:tblLook w:val="04A0" w:firstRow="1" w:lastRow="0" w:firstColumn="1" w:lastColumn="0" w:noHBand="0" w:noVBand="1"/>
      </w:tblPr>
      <w:tblGrid>
        <w:gridCol w:w="4783"/>
        <w:gridCol w:w="4848"/>
      </w:tblGrid>
      <w:tr w:rsidR="00D03D9C" w:rsidRPr="00D14F95" w14:paraId="74154E0D" w14:textId="77777777" w:rsidTr="00E3199B">
        <w:tc>
          <w:tcPr>
            <w:tcW w:w="2483" w:type="pct"/>
            <w:shd w:val="clear" w:color="auto" w:fill="FFFFFF"/>
            <w:tcMar>
              <w:top w:w="0" w:type="dxa"/>
              <w:left w:w="45" w:type="dxa"/>
              <w:bottom w:w="0" w:type="dxa"/>
              <w:right w:w="45" w:type="dxa"/>
            </w:tcMar>
          </w:tcPr>
          <w:p w14:paraId="4F834D43" w14:textId="77777777" w:rsidR="00D03D9C" w:rsidRPr="00D14F95" w:rsidRDefault="00D03D9C" w:rsidP="00E3199B">
            <w:pPr>
              <w:shd w:val="clear" w:color="auto" w:fill="FFFFFF"/>
              <w:ind w:left="95"/>
              <w:rPr>
                <w:rFonts w:eastAsia="ヒラギノ角ゴ Pro W3"/>
                <w:b/>
                <w:lang w:eastAsia="ru-RU"/>
              </w:rPr>
            </w:pPr>
            <w:r w:rsidRPr="00D14F95">
              <w:rPr>
                <w:rFonts w:eastAsia="ヒラギノ角ゴ Pro W3"/>
                <w:b/>
                <w:lang w:eastAsia="ru-RU"/>
              </w:rPr>
              <w:t>Заказчик:</w:t>
            </w:r>
          </w:p>
          <w:p w14:paraId="7B37F514" w14:textId="77777777" w:rsidR="00D03D9C" w:rsidRPr="00D14F95" w:rsidRDefault="00D03D9C" w:rsidP="00E3199B">
            <w:pPr>
              <w:shd w:val="clear" w:color="auto" w:fill="FFFFFF"/>
              <w:ind w:left="95"/>
              <w:rPr>
                <w:rFonts w:eastAsia="ヒラギノ角ゴ Pro W3"/>
                <w:b/>
                <w:i/>
                <w:iCs/>
                <w:lang w:eastAsia="ru-RU"/>
              </w:rPr>
            </w:pPr>
            <w:r w:rsidRPr="00D14F95">
              <w:rPr>
                <w:rFonts w:eastAsia="ヒラギノ角ゴ Pro W3"/>
                <w:bCs/>
                <w:i/>
                <w:iCs/>
                <w:lang w:eastAsia="ru-RU"/>
              </w:rPr>
              <w:t>(должность)</w:t>
            </w:r>
          </w:p>
        </w:tc>
        <w:tc>
          <w:tcPr>
            <w:tcW w:w="2517" w:type="pct"/>
            <w:shd w:val="clear" w:color="auto" w:fill="FFFFFF"/>
            <w:tcMar>
              <w:top w:w="0" w:type="dxa"/>
              <w:left w:w="45" w:type="dxa"/>
              <w:bottom w:w="0" w:type="dxa"/>
              <w:right w:w="45" w:type="dxa"/>
            </w:tcMar>
          </w:tcPr>
          <w:p w14:paraId="2CC1F621" w14:textId="77777777" w:rsidR="00D03D9C" w:rsidRPr="00D14F95" w:rsidRDefault="00D03D9C" w:rsidP="00E3199B">
            <w:pPr>
              <w:shd w:val="clear" w:color="auto" w:fill="FFFFFF"/>
              <w:ind w:left="95"/>
              <w:rPr>
                <w:b/>
                <w:bCs/>
                <w:lang w:eastAsia="ru-RU"/>
              </w:rPr>
            </w:pPr>
            <w:r w:rsidRPr="00D14F95">
              <w:rPr>
                <w:b/>
                <w:bCs/>
                <w:lang w:eastAsia="ru-RU"/>
              </w:rPr>
              <w:t>Поставщик:</w:t>
            </w:r>
          </w:p>
          <w:p w14:paraId="280C1F30" w14:textId="77777777" w:rsidR="00D03D9C" w:rsidRPr="00D14F95" w:rsidRDefault="00D03D9C" w:rsidP="00E3199B">
            <w:pPr>
              <w:shd w:val="clear" w:color="auto" w:fill="FFFFFF"/>
              <w:ind w:left="95"/>
              <w:rPr>
                <w:bCs/>
                <w:i/>
                <w:iCs/>
                <w:lang w:eastAsia="ru-RU"/>
              </w:rPr>
            </w:pPr>
            <w:r w:rsidRPr="00D14F95">
              <w:rPr>
                <w:rFonts w:eastAsia="ヒラギノ角ゴ Pro W3"/>
                <w:bCs/>
                <w:i/>
                <w:iCs/>
                <w:lang w:eastAsia="ru-RU"/>
              </w:rPr>
              <w:t>(должность)</w:t>
            </w:r>
          </w:p>
        </w:tc>
      </w:tr>
      <w:tr w:rsidR="00D03D9C" w:rsidRPr="005B2AF7" w14:paraId="4E33821C" w14:textId="77777777" w:rsidTr="00E3199B">
        <w:tc>
          <w:tcPr>
            <w:tcW w:w="2483" w:type="pct"/>
            <w:shd w:val="clear" w:color="auto" w:fill="FFFFFF"/>
            <w:tcMar>
              <w:top w:w="0" w:type="dxa"/>
              <w:left w:w="45" w:type="dxa"/>
              <w:bottom w:w="0" w:type="dxa"/>
              <w:right w:w="45" w:type="dxa"/>
            </w:tcMar>
          </w:tcPr>
          <w:p w14:paraId="70602BDA" w14:textId="77777777" w:rsidR="00D03D9C" w:rsidRPr="00D14F95" w:rsidRDefault="00D03D9C" w:rsidP="00E3199B">
            <w:pPr>
              <w:shd w:val="clear" w:color="auto" w:fill="FFFFFF"/>
              <w:ind w:left="95"/>
              <w:rPr>
                <w:b/>
                <w:bCs/>
                <w:lang w:eastAsia="ru-RU"/>
              </w:rPr>
            </w:pPr>
            <w:r w:rsidRPr="00D14F95">
              <w:rPr>
                <w:bCs/>
                <w:lang w:eastAsia="ru-RU"/>
              </w:rPr>
              <w:t xml:space="preserve">_________________/____________ / </w:t>
            </w:r>
          </w:p>
          <w:p w14:paraId="347F3006" w14:textId="77777777" w:rsidR="00D03D9C" w:rsidRPr="00D14F95" w:rsidRDefault="00D03D9C" w:rsidP="00E3199B">
            <w:pPr>
              <w:shd w:val="clear" w:color="auto" w:fill="FFFFFF"/>
              <w:ind w:left="95"/>
              <w:rPr>
                <w:bCs/>
                <w:lang w:eastAsia="ru-RU"/>
              </w:rPr>
            </w:pPr>
            <w:r w:rsidRPr="00D14F95">
              <w:rPr>
                <w:bCs/>
                <w:lang w:eastAsia="ru-RU"/>
              </w:rPr>
              <w:t>М.П.</w:t>
            </w:r>
          </w:p>
        </w:tc>
        <w:tc>
          <w:tcPr>
            <w:tcW w:w="2517" w:type="pct"/>
            <w:shd w:val="clear" w:color="auto" w:fill="FFFFFF"/>
            <w:tcMar>
              <w:top w:w="0" w:type="dxa"/>
              <w:left w:w="45" w:type="dxa"/>
              <w:bottom w:w="0" w:type="dxa"/>
              <w:right w:w="45" w:type="dxa"/>
            </w:tcMar>
          </w:tcPr>
          <w:p w14:paraId="0E622A54" w14:textId="77777777" w:rsidR="00D03D9C" w:rsidRPr="00D14F95" w:rsidRDefault="00D03D9C" w:rsidP="00E3199B">
            <w:pPr>
              <w:shd w:val="clear" w:color="auto" w:fill="FFFFFF"/>
              <w:ind w:left="95"/>
              <w:rPr>
                <w:b/>
                <w:bCs/>
                <w:lang w:eastAsia="ru-RU"/>
              </w:rPr>
            </w:pPr>
            <w:r w:rsidRPr="00D14F95">
              <w:rPr>
                <w:bCs/>
                <w:lang w:eastAsia="ru-RU"/>
              </w:rPr>
              <w:t>_________________/___________ /</w:t>
            </w:r>
          </w:p>
          <w:p w14:paraId="66FE8B51" w14:textId="77777777" w:rsidR="00D03D9C" w:rsidRPr="00D14F95" w:rsidRDefault="00D03D9C" w:rsidP="00E3199B">
            <w:pPr>
              <w:shd w:val="clear" w:color="auto" w:fill="FFFFFF"/>
              <w:ind w:left="95"/>
              <w:rPr>
                <w:bCs/>
                <w:lang w:eastAsia="ru-RU"/>
              </w:rPr>
            </w:pPr>
            <w:r w:rsidRPr="00D14F95">
              <w:rPr>
                <w:bCs/>
                <w:lang w:eastAsia="ru-RU"/>
              </w:rPr>
              <w:t>М.П.</w:t>
            </w:r>
          </w:p>
        </w:tc>
      </w:tr>
    </w:tbl>
    <w:p w14:paraId="2913444A" w14:textId="77777777" w:rsidR="009036EC" w:rsidRPr="00391C29" w:rsidRDefault="009036EC" w:rsidP="00391C29">
      <w:pPr>
        <w:widowControl w:val="0"/>
        <w:suppressAutoHyphens w:val="0"/>
        <w:autoSpaceDE w:val="0"/>
        <w:autoSpaceDN w:val="0"/>
        <w:rPr>
          <w:lang w:eastAsia="en-US"/>
        </w:rPr>
        <w:sectPr w:rsidR="009036EC" w:rsidRPr="00391C29" w:rsidSect="00CA5986">
          <w:pgSz w:w="11900" w:h="16840"/>
          <w:pgMar w:top="1134" w:right="851" w:bottom="1134" w:left="1418" w:header="0" w:footer="686" w:gutter="0"/>
          <w:cols w:space="720"/>
          <w:docGrid w:linePitch="299"/>
        </w:sectPr>
      </w:pPr>
    </w:p>
    <w:p w14:paraId="632F95BC" w14:textId="77777777" w:rsidR="00CA5986" w:rsidRPr="00391C29" w:rsidRDefault="00CA5986" w:rsidP="00CA5986">
      <w:pPr>
        <w:widowControl w:val="0"/>
        <w:suppressAutoHyphens w:val="0"/>
        <w:autoSpaceDE w:val="0"/>
        <w:autoSpaceDN w:val="0"/>
        <w:jc w:val="right"/>
        <w:rPr>
          <w:color w:val="000000"/>
          <w:lang w:eastAsia="en-US"/>
        </w:rPr>
      </w:pPr>
      <w:r w:rsidRPr="00391C29">
        <w:rPr>
          <w:color w:val="000000"/>
          <w:lang w:eastAsia="en-US"/>
        </w:rPr>
        <w:lastRenderedPageBreak/>
        <w:t xml:space="preserve">Приложение № </w:t>
      </w:r>
      <w:r w:rsidR="0004606B">
        <w:rPr>
          <w:color w:val="000000"/>
          <w:lang w:eastAsia="en-US"/>
        </w:rPr>
        <w:t>3</w:t>
      </w:r>
      <w:r w:rsidRPr="00391C29">
        <w:rPr>
          <w:color w:val="000000"/>
          <w:lang w:eastAsia="en-US"/>
        </w:rPr>
        <w:t xml:space="preserve"> к Техническому заданию</w:t>
      </w:r>
    </w:p>
    <w:p w14:paraId="339038BF" w14:textId="77777777" w:rsidR="00CA5986" w:rsidRPr="00391C29" w:rsidRDefault="00CA5986" w:rsidP="00CA5986">
      <w:pPr>
        <w:jc w:val="right"/>
        <w:rPr>
          <w:color w:val="000000" w:themeColor="text1"/>
        </w:rPr>
      </w:pPr>
      <w:r w:rsidRPr="00391C29">
        <w:rPr>
          <w:color w:val="000000" w:themeColor="text1"/>
        </w:rPr>
        <w:t xml:space="preserve">к Договору № _________ </w:t>
      </w:r>
    </w:p>
    <w:p w14:paraId="3EDDBCFF" w14:textId="77777777" w:rsidR="00CA5986" w:rsidRPr="00391C29" w:rsidRDefault="00CA5986" w:rsidP="00CA5986">
      <w:pPr>
        <w:jc w:val="right"/>
        <w:rPr>
          <w:color w:val="000000" w:themeColor="text1"/>
        </w:rPr>
      </w:pPr>
      <w:r w:rsidRPr="00391C29">
        <w:rPr>
          <w:color w:val="000000" w:themeColor="text1"/>
        </w:rPr>
        <w:t>от «____»___________ 202__г.</w:t>
      </w:r>
    </w:p>
    <w:p w14:paraId="5BA852A9" w14:textId="77777777" w:rsidR="00391C29" w:rsidRDefault="00391C29" w:rsidP="00391C29">
      <w:pPr>
        <w:widowControl w:val="0"/>
        <w:suppressAutoHyphens w:val="0"/>
        <w:autoSpaceDE w:val="0"/>
        <w:autoSpaceDN w:val="0"/>
        <w:rPr>
          <w:lang w:eastAsia="en-US"/>
        </w:rPr>
      </w:pPr>
    </w:p>
    <w:p w14:paraId="6377F6EF" w14:textId="77777777" w:rsidR="0004606B" w:rsidRPr="006163C2" w:rsidRDefault="0004606B" w:rsidP="0004606B">
      <w:pPr>
        <w:jc w:val="center"/>
        <w:rPr>
          <w:b/>
        </w:rPr>
      </w:pPr>
      <w:r w:rsidRPr="006163C2">
        <w:rPr>
          <w:b/>
        </w:rPr>
        <w:t>Форма заявки</w:t>
      </w:r>
    </w:p>
    <w:p w14:paraId="0C490AFD" w14:textId="77777777" w:rsidR="0004606B" w:rsidRDefault="0004606B" w:rsidP="0004606B">
      <w:pPr>
        <w:widowControl w:val="0"/>
        <w:tabs>
          <w:tab w:val="left" w:pos="3131"/>
        </w:tabs>
        <w:suppressAutoHyphens w:val="0"/>
        <w:autoSpaceDE w:val="0"/>
        <w:autoSpaceDN w:val="0"/>
        <w:jc w:val="center"/>
        <w:rPr>
          <w:lang w:eastAsia="en-US"/>
        </w:rPr>
      </w:pPr>
    </w:p>
    <w:p w14:paraId="69374F6B" w14:textId="77777777" w:rsidR="00391C29" w:rsidRPr="0004606B" w:rsidRDefault="0004606B" w:rsidP="0004606B">
      <w:pPr>
        <w:widowControl w:val="0"/>
        <w:suppressAutoHyphens w:val="0"/>
        <w:autoSpaceDE w:val="0"/>
        <w:autoSpaceDN w:val="0"/>
        <w:rPr>
          <w:lang w:eastAsia="en-US"/>
        </w:rPr>
      </w:pPr>
      <w:r w:rsidRPr="00391C29">
        <w:rPr>
          <w:lang w:eastAsia="en-US"/>
        </w:rPr>
        <w:t>от ______________ 20___г.</w:t>
      </w:r>
      <w:r>
        <w:rPr>
          <w:lang w:eastAsia="en-US"/>
        </w:rPr>
        <w:t xml:space="preserve">                                                                               </w:t>
      </w:r>
      <w:r w:rsidR="00391C29" w:rsidRPr="00391C29">
        <w:rPr>
          <w:lang w:eastAsia="en-US"/>
        </w:rPr>
        <w:t xml:space="preserve">Кому: </w:t>
      </w:r>
      <w:r w:rsidRPr="00391C29">
        <w:rPr>
          <w:lang w:eastAsia="en-US"/>
        </w:rPr>
        <w:t>______________</w:t>
      </w:r>
    </w:p>
    <w:p w14:paraId="09EEAEF7" w14:textId="77777777" w:rsidR="00391C29" w:rsidRPr="00391C29" w:rsidRDefault="00391C29" w:rsidP="00391C29">
      <w:pPr>
        <w:widowControl w:val="0"/>
        <w:suppressAutoHyphens w:val="0"/>
        <w:autoSpaceDE w:val="0"/>
        <w:autoSpaceDN w:val="0"/>
        <w:rPr>
          <w:lang w:eastAsia="en-US"/>
        </w:rPr>
      </w:pPr>
    </w:p>
    <w:p w14:paraId="24BAED35" w14:textId="77777777" w:rsidR="00391C29" w:rsidRPr="00391C29" w:rsidRDefault="00391C29" w:rsidP="00391C29">
      <w:pPr>
        <w:widowControl w:val="0"/>
        <w:tabs>
          <w:tab w:val="left" w:pos="1287"/>
        </w:tabs>
        <w:suppressAutoHyphens w:val="0"/>
        <w:autoSpaceDE w:val="0"/>
        <w:autoSpaceDN w:val="0"/>
        <w:jc w:val="center"/>
        <w:outlineLvl w:val="0"/>
        <w:rPr>
          <w:b/>
          <w:bCs/>
          <w:u w:color="000000"/>
          <w:lang w:eastAsia="en-US"/>
        </w:rPr>
      </w:pPr>
      <w:r w:rsidRPr="00391C29">
        <w:rPr>
          <w:b/>
          <w:bCs/>
          <w:u w:color="000000"/>
          <w:lang w:eastAsia="en-US"/>
        </w:rPr>
        <w:t>Заявка №</w:t>
      </w:r>
      <w:r w:rsidRPr="00391C29">
        <w:rPr>
          <w:b/>
          <w:bCs/>
          <w:u w:val="single" w:color="000000"/>
          <w:lang w:eastAsia="en-US"/>
        </w:rPr>
        <w:t xml:space="preserve"> </w:t>
      </w:r>
      <w:r w:rsidRPr="00391C29">
        <w:rPr>
          <w:b/>
          <w:bCs/>
          <w:u w:val="single" w:color="000000"/>
          <w:lang w:eastAsia="en-US"/>
        </w:rPr>
        <w:tab/>
      </w:r>
    </w:p>
    <w:p w14:paraId="322ADBED" w14:textId="77777777" w:rsidR="00391C29" w:rsidRPr="00391C29" w:rsidRDefault="00391C29" w:rsidP="00391C29">
      <w:pPr>
        <w:widowControl w:val="0"/>
        <w:suppressAutoHyphens w:val="0"/>
        <w:autoSpaceDE w:val="0"/>
        <w:autoSpaceDN w:val="0"/>
        <w:rPr>
          <w:b/>
          <w:lang w:eastAsia="en-US"/>
        </w:rPr>
      </w:pPr>
    </w:p>
    <w:p w14:paraId="3143EC7D" w14:textId="77777777" w:rsidR="00391C29" w:rsidRPr="00391C29" w:rsidRDefault="00391C29" w:rsidP="00391C29">
      <w:pPr>
        <w:widowControl w:val="0"/>
        <w:suppressAutoHyphens w:val="0"/>
        <w:autoSpaceDE w:val="0"/>
        <w:autoSpaceDN w:val="0"/>
        <w:jc w:val="center"/>
        <w:rPr>
          <w:b/>
          <w:lang w:eastAsia="en-US"/>
        </w:rPr>
      </w:pPr>
      <w:r w:rsidRPr="00391C29">
        <w:rPr>
          <w:b/>
          <w:lang w:eastAsia="en-US"/>
        </w:rPr>
        <w:t>на поставку товара</w:t>
      </w:r>
    </w:p>
    <w:p w14:paraId="15D445A3" w14:textId="77777777" w:rsidR="00391C29" w:rsidRPr="00391C29" w:rsidRDefault="00391C29" w:rsidP="00391C29">
      <w:pPr>
        <w:widowControl w:val="0"/>
        <w:suppressAutoHyphens w:val="0"/>
        <w:autoSpaceDE w:val="0"/>
        <w:autoSpaceDN w:val="0"/>
        <w:rPr>
          <w:b/>
          <w:lang w:eastAsia="en-US"/>
        </w:rPr>
      </w:pPr>
    </w:p>
    <w:p w14:paraId="0B8049F9" w14:textId="00DD8FC6" w:rsidR="00391C29" w:rsidRPr="00391C29" w:rsidRDefault="00391C29" w:rsidP="0004606B">
      <w:pPr>
        <w:widowControl w:val="0"/>
        <w:suppressAutoHyphens w:val="0"/>
        <w:autoSpaceDE w:val="0"/>
        <w:autoSpaceDN w:val="0"/>
        <w:ind w:firstLine="709"/>
        <w:jc w:val="both"/>
        <w:rPr>
          <w:lang w:eastAsia="en-US"/>
        </w:rPr>
      </w:pPr>
      <w:r w:rsidRPr="00391C29">
        <w:rPr>
          <w:lang w:eastAsia="en-US"/>
        </w:rPr>
        <w:t>На основании Договора №</w:t>
      </w:r>
      <w:r w:rsidRPr="00391C29">
        <w:rPr>
          <w:u w:val="single"/>
          <w:lang w:eastAsia="en-US"/>
        </w:rPr>
        <w:tab/>
      </w:r>
      <w:r w:rsidRPr="00391C29">
        <w:rPr>
          <w:lang w:eastAsia="en-US"/>
        </w:rPr>
        <w:t>от «</w:t>
      </w:r>
      <w:r w:rsidRPr="00391C29">
        <w:rPr>
          <w:u w:val="single"/>
          <w:lang w:eastAsia="en-US"/>
        </w:rPr>
        <w:t xml:space="preserve">   </w:t>
      </w:r>
      <w:bookmarkStart w:id="12" w:name="_GoBack"/>
      <w:bookmarkEnd w:id="12"/>
      <w:r w:rsidR="00501A58">
        <w:rPr>
          <w:u w:val="single"/>
          <w:lang w:eastAsia="en-US"/>
        </w:rPr>
        <w:t>»</w:t>
      </w:r>
      <w:r w:rsidRPr="00391C29">
        <w:rPr>
          <w:lang w:eastAsia="en-US"/>
        </w:rPr>
        <w:t xml:space="preserve"> </w:t>
      </w:r>
      <w:r w:rsidRPr="00391C29">
        <w:rPr>
          <w:u w:val="single"/>
          <w:lang w:eastAsia="en-US"/>
        </w:rPr>
        <w:t xml:space="preserve"> </w:t>
      </w:r>
      <w:r w:rsidRPr="00391C29">
        <w:rPr>
          <w:u w:val="single"/>
          <w:lang w:eastAsia="en-US"/>
        </w:rPr>
        <w:tab/>
        <w:t xml:space="preserve"> </w:t>
      </w:r>
      <w:r w:rsidRPr="00391C29">
        <w:rPr>
          <w:u w:val="single"/>
          <w:lang w:eastAsia="en-US"/>
        </w:rPr>
        <w:tab/>
      </w:r>
      <w:r w:rsidRPr="00391C29">
        <w:rPr>
          <w:lang w:eastAsia="en-US"/>
        </w:rPr>
        <w:t>г. просим Вас осуществить поставку следующего товара:</w:t>
      </w:r>
    </w:p>
    <w:p w14:paraId="53A27B12" w14:textId="77777777" w:rsidR="00391C29" w:rsidRPr="00391C29" w:rsidRDefault="00391C29" w:rsidP="00391C29">
      <w:pPr>
        <w:widowControl w:val="0"/>
        <w:suppressAutoHyphens w:val="0"/>
        <w:autoSpaceDE w:val="0"/>
        <w:autoSpaceDN w:val="0"/>
        <w:rPr>
          <w:lang w:eastAsia="en-US"/>
        </w:rPr>
      </w:pPr>
    </w:p>
    <w:tbl>
      <w:tblPr>
        <w:tblStyle w:val="TableNormal1"/>
        <w:tblW w:w="5000" w:type="pct"/>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1E0" w:firstRow="1" w:lastRow="1" w:firstColumn="1" w:lastColumn="1" w:noHBand="0" w:noVBand="0"/>
      </w:tblPr>
      <w:tblGrid>
        <w:gridCol w:w="437"/>
        <w:gridCol w:w="2101"/>
        <w:gridCol w:w="2358"/>
        <w:gridCol w:w="874"/>
        <w:gridCol w:w="1367"/>
        <w:gridCol w:w="1442"/>
        <w:gridCol w:w="1312"/>
      </w:tblGrid>
      <w:tr w:rsidR="00391C29" w:rsidRPr="00391C29" w14:paraId="1D7ECA94" w14:textId="77777777" w:rsidTr="00AA6437">
        <w:trPr>
          <w:trHeight w:val="801"/>
          <w:jc w:val="center"/>
        </w:trPr>
        <w:tc>
          <w:tcPr>
            <w:tcW w:w="221" w:type="pct"/>
            <w:vAlign w:val="center"/>
          </w:tcPr>
          <w:p w14:paraId="1B58426D" w14:textId="77777777" w:rsidR="00391C29" w:rsidRPr="00391C29" w:rsidRDefault="00391C29" w:rsidP="00391C29">
            <w:pPr>
              <w:suppressAutoHyphens w:val="0"/>
              <w:rPr>
                <w:rFonts w:ascii="Times New Roman" w:hAnsi="Times New Roman"/>
                <w:lang w:eastAsia="en-US"/>
              </w:rPr>
            </w:pPr>
            <w:r w:rsidRPr="00391C29">
              <w:rPr>
                <w:rFonts w:ascii="Times New Roman" w:hAnsi="Times New Roman"/>
                <w:lang w:eastAsia="en-US"/>
              </w:rPr>
              <w:t>№ п/п</w:t>
            </w:r>
          </w:p>
        </w:tc>
        <w:tc>
          <w:tcPr>
            <w:tcW w:w="1062" w:type="pct"/>
            <w:vAlign w:val="center"/>
          </w:tcPr>
          <w:p w14:paraId="23F8FDC1" w14:textId="77777777" w:rsidR="00391C29" w:rsidRPr="00391C29" w:rsidRDefault="00391C29" w:rsidP="00391C29">
            <w:pPr>
              <w:suppressAutoHyphens w:val="0"/>
              <w:jc w:val="center"/>
              <w:rPr>
                <w:rFonts w:ascii="Times New Roman" w:hAnsi="Times New Roman"/>
                <w:lang w:val="ru-RU" w:eastAsia="en-US"/>
              </w:rPr>
            </w:pPr>
            <w:r w:rsidRPr="00391C29">
              <w:rPr>
                <w:rFonts w:ascii="Times New Roman" w:hAnsi="Times New Roman"/>
                <w:lang w:val="ru-RU" w:eastAsia="en-US"/>
              </w:rPr>
              <w:t>Наименование товара</w:t>
            </w:r>
          </w:p>
          <w:p w14:paraId="222BAAC2" w14:textId="77777777" w:rsidR="00391C29" w:rsidRPr="00391C29" w:rsidRDefault="00391C29" w:rsidP="00391C29">
            <w:pPr>
              <w:suppressAutoHyphens w:val="0"/>
              <w:jc w:val="center"/>
              <w:rPr>
                <w:rFonts w:ascii="Times New Roman" w:hAnsi="Times New Roman"/>
                <w:lang w:val="ru-RU" w:eastAsia="en-US"/>
              </w:rPr>
            </w:pPr>
            <w:r w:rsidRPr="00391C29">
              <w:rPr>
                <w:rFonts w:ascii="Times New Roman" w:hAnsi="Times New Roman"/>
                <w:lang w:val="ru-RU" w:eastAsia="en-US"/>
              </w:rPr>
              <w:t>(в соответствии с Договором)</w:t>
            </w:r>
          </w:p>
        </w:tc>
        <w:tc>
          <w:tcPr>
            <w:tcW w:w="1192" w:type="pct"/>
            <w:vAlign w:val="center"/>
          </w:tcPr>
          <w:p w14:paraId="00429F8F" w14:textId="77777777" w:rsidR="00391C29" w:rsidRPr="00391C29" w:rsidRDefault="00391C29" w:rsidP="00391C29">
            <w:pPr>
              <w:suppressAutoHyphens w:val="0"/>
              <w:jc w:val="center"/>
              <w:rPr>
                <w:rFonts w:ascii="Times New Roman" w:hAnsi="Times New Roman"/>
                <w:lang w:val="ru-RU" w:eastAsia="en-US"/>
              </w:rPr>
            </w:pPr>
            <w:r w:rsidRPr="00391C29">
              <w:rPr>
                <w:rFonts w:ascii="Times New Roman" w:hAnsi="Times New Roman"/>
                <w:lang w:val="ru-RU" w:eastAsia="en-US"/>
              </w:rPr>
              <w:t>Характеристики</w:t>
            </w:r>
          </w:p>
          <w:p w14:paraId="16EFE494" w14:textId="77777777" w:rsidR="00391C29" w:rsidRPr="00391C29" w:rsidRDefault="00391C29" w:rsidP="00391C29">
            <w:pPr>
              <w:suppressAutoHyphens w:val="0"/>
              <w:jc w:val="center"/>
              <w:rPr>
                <w:rFonts w:ascii="Times New Roman" w:hAnsi="Times New Roman"/>
                <w:lang w:val="ru-RU" w:eastAsia="en-US"/>
              </w:rPr>
            </w:pPr>
            <w:r w:rsidRPr="00391C29">
              <w:rPr>
                <w:rFonts w:ascii="Times New Roman" w:hAnsi="Times New Roman"/>
                <w:lang w:val="ru-RU" w:eastAsia="en-US"/>
              </w:rPr>
              <w:t>(в соответствии с Договором)</w:t>
            </w:r>
          </w:p>
        </w:tc>
        <w:tc>
          <w:tcPr>
            <w:tcW w:w="442" w:type="pct"/>
            <w:vAlign w:val="center"/>
          </w:tcPr>
          <w:p w14:paraId="0C20BB04" w14:textId="77777777" w:rsidR="00391C29" w:rsidRPr="00391C29" w:rsidRDefault="00391C29" w:rsidP="00391C29">
            <w:pPr>
              <w:suppressAutoHyphens w:val="0"/>
              <w:jc w:val="center"/>
              <w:rPr>
                <w:rFonts w:ascii="Times New Roman" w:hAnsi="Times New Roman"/>
                <w:lang w:eastAsia="en-US"/>
              </w:rPr>
            </w:pPr>
            <w:r w:rsidRPr="00391C29">
              <w:rPr>
                <w:rFonts w:ascii="Times New Roman" w:hAnsi="Times New Roman"/>
                <w:lang w:eastAsia="en-US"/>
              </w:rPr>
              <w:t>Объем</w:t>
            </w:r>
          </w:p>
        </w:tc>
        <w:tc>
          <w:tcPr>
            <w:tcW w:w="691" w:type="pct"/>
            <w:vAlign w:val="center"/>
          </w:tcPr>
          <w:p w14:paraId="5EB3419A" w14:textId="77777777" w:rsidR="00391C29" w:rsidRPr="00391C29" w:rsidRDefault="00391C29" w:rsidP="00391C29">
            <w:pPr>
              <w:suppressAutoHyphens w:val="0"/>
              <w:jc w:val="center"/>
              <w:rPr>
                <w:rFonts w:ascii="Times New Roman" w:hAnsi="Times New Roman"/>
                <w:lang w:eastAsia="en-US"/>
              </w:rPr>
            </w:pPr>
            <w:r w:rsidRPr="00391C29">
              <w:rPr>
                <w:rFonts w:ascii="Times New Roman" w:hAnsi="Times New Roman"/>
                <w:lang w:eastAsia="en-US"/>
              </w:rPr>
              <w:t>Единица измерения</w:t>
            </w:r>
          </w:p>
        </w:tc>
        <w:tc>
          <w:tcPr>
            <w:tcW w:w="729" w:type="pct"/>
            <w:vAlign w:val="center"/>
          </w:tcPr>
          <w:p w14:paraId="1DE8A957" w14:textId="77777777" w:rsidR="00391C29" w:rsidRPr="00391C29" w:rsidRDefault="00391C29" w:rsidP="00391C29">
            <w:pPr>
              <w:suppressAutoHyphens w:val="0"/>
              <w:jc w:val="center"/>
              <w:rPr>
                <w:rFonts w:ascii="Times New Roman" w:hAnsi="Times New Roman"/>
                <w:lang w:eastAsia="en-US"/>
              </w:rPr>
            </w:pPr>
            <w:r w:rsidRPr="00391C29">
              <w:rPr>
                <w:rFonts w:ascii="Times New Roman" w:hAnsi="Times New Roman"/>
                <w:lang w:eastAsia="en-US"/>
              </w:rPr>
              <w:t>Адрес поставки товара</w:t>
            </w:r>
          </w:p>
        </w:tc>
        <w:tc>
          <w:tcPr>
            <w:tcW w:w="663" w:type="pct"/>
            <w:vAlign w:val="center"/>
          </w:tcPr>
          <w:p w14:paraId="01B525FB" w14:textId="77777777" w:rsidR="00391C29" w:rsidRPr="00391C29" w:rsidRDefault="00391C29" w:rsidP="00391C29">
            <w:pPr>
              <w:suppressAutoHyphens w:val="0"/>
              <w:jc w:val="center"/>
              <w:rPr>
                <w:rFonts w:ascii="Times New Roman" w:hAnsi="Times New Roman"/>
                <w:lang w:eastAsia="en-US"/>
              </w:rPr>
            </w:pPr>
            <w:r w:rsidRPr="00391C29">
              <w:rPr>
                <w:rFonts w:ascii="Times New Roman" w:hAnsi="Times New Roman"/>
                <w:lang w:eastAsia="en-US"/>
              </w:rPr>
              <w:t>Дата поставки</w:t>
            </w:r>
          </w:p>
        </w:tc>
      </w:tr>
      <w:tr w:rsidR="00391C29" w:rsidRPr="00391C29" w14:paraId="25FB6939" w14:textId="77777777" w:rsidTr="00AA6437">
        <w:trPr>
          <w:trHeight w:val="214"/>
          <w:jc w:val="center"/>
        </w:trPr>
        <w:tc>
          <w:tcPr>
            <w:tcW w:w="221" w:type="pct"/>
            <w:vAlign w:val="center"/>
          </w:tcPr>
          <w:p w14:paraId="242E52AE" w14:textId="77777777" w:rsidR="00391C29" w:rsidRPr="00391C29" w:rsidRDefault="00391C29" w:rsidP="00391C29">
            <w:pPr>
              <w:suppressAutoHyphens w:val="0"/>
              <w:rPr>
                <w:rFonts w:ascii="Times New Roman" w:hAnsi="Times New Roman"/>
                <w:lang w:eastAsia="en-US"/>
              </w:rPr>
            </w:pPr>
          </w:p>
        </w:tc>
        <w:tc>
          <w:tcPr>
            <w:tcW w:w="1062" w:type="pct"/>
            <w:vAlign w:val="center"/>
          </w:tcPr>
          <w:p w14:paraId="2026AF8F" w14:textId="77777777" w:rsidR="00391C29" w:rsidRPr="00391C29" w:rsidRDefault="00391C29" w:rsidP="00391C29">
            <w:pPr>
              <w:suppressAutoHyphens w:val="0"/>
              <w:rPr>
                <w:rFonts w:ascii="Times New Roman" w:hAnsi="Times New Roman"/>
                <w:lang w:eastAsia="en-US"/>
              </w:rPr>
            </w:pPr>
          </w:p>
        </w:tc>
        <w:tc>
          <w:tcPr>
            <w:tcW w:w="1192" w:type="pct"/>
            <w:vAlign w:val="center"/>
          </w:tcPr>
          <w:p w14:paraId="0729CC55" w14:textId="77777777" w:rsidR="00391C29" w:rsidRPr="00391C29" w:rsidRDefault="00391C29" w:rsidP="00391C29">
            <w:pPr>
              <w:suppressAutoHyphens w:val="0"/>
              <w:rPr>
                <w:rFonts w:ascii="Times New Roman" w:hAnsi="Times New Roman"/>
                <w:lang w:eastAsia="en-US"/>
              </w:rPr>
            </w:pPr>
          </w:p>
        </w:tc>
        <w:tc>
          <w:tcPr>
            <w:tcW w:w="442" w:type="pct"/>
            <w:vAlign w:val="center"/>
          </w:tcPr>
          <w:p w14:paraId="69908203" w14:textId="77777777" w:rsidR="00391C29" w:rsidRPr="00391C29" w:rsidRDefault="00391C29" w:rsidP="00391C29">
            <w:pPr>
              <w:suppressAutoHyphens w:val="0"/>
              <w:rPr>
                <w:rFonts w:ascii="Times New Roman" w:hAnsi="Times New Roman"/>
                <w:lang w:eastAsia="en-US"/>
              </w:rPr>
            </w:pPr>
          </w:p>
        </w:tc>
        <w:tc>
          <w:tcPr>
            <w:tcW w:w="691" w:type="pct"/>
            <w:vAlign w:val="center"/>
          </w:tcPr>
          <w:p w14:paraId="67D8A293" w14:textId="77777777" w:rsidR="00391C29" w:rsidRPr="00391C29" w:rsidRDefault="00391C29" w:rsidP="00391C29">
            <w:pPr>
              <w:suppressAutoHyphens w:val="0"/>
              <w:rPr>
                <w:rFonts w:ascii="Times New Roman" w:hAnsi="Times New Roman"/>
                <w:lang w:eastAsia="en-US"/>
              </w:rPr>
            </w:pPr>
          </w:p>
        </w:tc>
        <w:tc>
          <w:tcPr>
            <w:tcW w:w="729" w:type="pct"/>
            <w:vAlign w:val="center"/>
          </w:tcPr>
          <w:p w14:paraId="7CE1DA68" w14:textId="77777777" w:rsidR="00391C29" w:rsidRPr="00391C29" w:rsidRDefault="00391C29" w:rsidP="00391C29">
            <w:pPr>
              <w:suppressAutoHyphens w:val="0"/>
              <w:rPr>
                <w:rFonts w:ascii="Times New Roman" w:hAnsi="Times New Roman"/>
                <w:lang w:eastAsia="en-US"/>
              </w:rPr>
            </w:pPr>
          </w:p>
        </w:tc>
        <w:tc>
          <w:tcPr>
            <w:tcW w:w="663" w:type="pct"/>
            <w:vAlign w:val="center"/>
          </w:tcPr>
          <w:p w14:paraId="7F84D564" w14:textId="77777777" w:rsidR="00391C29" w:rsidRPr="00391C29" w:rsidRDefault="00391C29" w:rsidP="00391C29">
            <w:pPr>
              <w:suppressAutoHyphens w:val="0"/>
              <w:rPr>
                <w:rFonts w:ascii="Times New Roman" w:hAnsi="Times New Roman"/>
                <w:lang w:eastAsia="en-US"/>
              </w:rPr>
            </w:pPr>
          </w:p>
        </w:tc>
      </w:tr>
    </w:tbl>
    <w:p w14:paraId="390067FB" w14:textId="77777777" w:rsidR="00391C29" w:rsidRPr="00391C29" w:rsidRDefault="00391C29" w:rsidP="00391C29">
      <w:pPr>
        <w:widowControl w:val="0"/>
        <w:suppressAutoHyphens w:val="0"/>
        <w:autoSpaceDE w:val="0"/>
        <w:autoSpaceDN w:val="0"/>
        <w:rPr>
          <w:lang w:val="en-US" w:eastAsia="en-US"/>
        </w:rPr>
      </w:pPr>
    </w:p>
    <w:p w14:paraId="5FA1CB78" w14:textId="77777777" w:rsidR="00391C29" w:rsidRPr="00391C29" w:rsidRDefault="00391C29" w:rsidP="00391C29">
      <w:pPr>
        <w:widowControl w:val="0"/>
        <w:tabs>
          <w:tab w:val="left" w:pos="2262"/>
          <w:tab w:val="left" w:pos="13339"/>
        </w:tabs>
        <w:suppressAutoHyphens w:val="0"/>
        <w:autoSpaceDE w:val="0"/>
        <w:autoSpaceDN w:val="0"/>
        <w:rPr>
          <w:lang w:eastAsia="en-US"/>
        </w:rPr>
      </w:pPr>
      <w:r w:rsidRPr="00391C29">
        <w:rPr>
          <w:lang w:eastAsia="en-US"/>
        </w:rPr>
        <w:t>подпись</w:t>
      </w:r>
      <w:r w:rsidRPr="00391C29">
        <w:rPr>
          <w:lang w:eastAsia="en-US"/>
        </w:rPr>
        <w:tab/>
        <w:t>инициалы, фамилия ответственного лица Заказчика</w:t>
      </w:r>
      <w:r w:rsidRPr="00391C29">
        <w:rPr>
          <w:lang w:eastAsia="en-US"/>
        </w:rPr>
        <w:tab/>
      </w:r>
    </w:p>
    <w:p w14:paraId="5D0798C7" w14:textId="77777777" w:rsidR="00391C29" w:rsidRDefault="00391C29" w:rsidP="00391C29">
      <w:pPr>
        <w:widowControl w:val="0"/>
        <w:suppressAutoHyphens w:val="0"/>
        <w:autoSpaceDE w:val="0"/>
        <w:autoSpaceDN w:val="0"/>
        <w:rPr>
          <w:lang w:eastAsia="en-US"/>
        </w:rPr>
      </w:pPr>
    </w:p>
    <w:p w14:paraId="077CF080" w14:textId="77777777" w:rsidR="00AA6437" w:rsidRPr="00391C29" w:rsidRDefault="00AA6437" w:rsidP="00391C29">
      <w:pPr>
        <w:widowControl w:val="0"/>
        <w:suppressAutoHyphens w:val="0"/>
        <w:autoSpaceDE w:val="0"/>
        <w:autoSpaceDN w:val="0"/>
        <w:rPr>
          <w:lang w:eastAsia="en-US"/>
        </w:rPr>
      </w:pPr>
    </w:p>
    <w:p w14:paraId="5F2308AF" w14:textId="77777777" w:rsidR="00391C29" w:rsidRPr="00391C29" w:rsidRDefault="00391C29" w:rsidP="00391C29">
      <w:pPr>
        <w:widowControl w:val="0"/>
        <w:suppressAutoHyphens w:val="0"/>
        <w:autoSpaceDE w:val="0"/>
        <w:autoSpaceDN w:val="0"/>
        <w:rPr>
          <w:lang w:eastAsia="en-US"/>
        </w:rPr>
      </w:pPr>
    </w:p>
    <w:p w14:paraId="5E110587" w14:textId="77777777" w:rsidR="00CA5986" w:rsidRPr="00D14F95" w:rsidRDefault="00CA5986" w:rsidP="00CA5986">
      <w:pPr>
        <w:jc w:val="center"/>
        <w:rPr>
          <w:bCs/>
          <w:lang w:eastAsia="ru-RU"/>
        </w:rPr>
      </w:pPr>
      <w:r w:rsidRPr="00D14F95">
        <w:rPr>
          <w:bCs/>
          <w:lang w:eastAsia="ru-RU"/>
        </w:rPr>
        <w:t xml:space="preserve">Форму </w:t>
      </w:r>
      <w:r>
        <w:rPr>
          <w:bCs/>
          <w:lang w:eastAsia="ru-RU"/>
        </w:rPr>
        <w:t>Заявки</w:t>
      </w:r>
      <w:r w:rsidRPr="00D14F95">
        <w:rPr>
          <w:bCs/>
          <w:lang w:eastAsia="ru-RU"/>
        </w:rPr>
        <w:t xml:space="preserve"> согласовываем:</w:t>
      </w:r>
    </w:p>
    <w:p w14:paraId="4E0DF1B8" w14:textId="77777777" w:rsidR="00A84649" w:rsidRPr="00391C29" w:rsidRDefault="00A84649" w:rsidP="00055BFC">
      <w:pPr>
        <w:jc w:val="right"/>
        <w:rPr>
          <w:color w:val="000000" w:themeColor="text1"/>
        </w:rPr>
      </w:pPr>
    </w:p>
    <w:tbl>
      <w:tblPr>
        <w:tblW w:w="5000" w:type="pct"/>
        <w:shd w:val="clear" w:color="auto" w:fill="FFFFFF"/>
        <w:tblCellMar>
          <w:left w:w="0" w:type="dxa"/>
          <w:right w:w="0" w:type="dxa"/>
        </w:tblCellMar>
        <w:tblLook w:val="04A0" w:firstRow="1" w:lastRow="0" w:firstColumn="1" w:lastColumn="0" w:noHBand="0" w:noVBand="1"/>
      </w:tblPr>
      <w:tblGrid>
        <w:gridCol w:w="4927"/>
        <w:gridCol w:w="4994"/>
      </w:tblGrid>
      <w:tr w:rsidR="006D1FEA" w:rsidRPr="00391C29" w14:paraId="25C50A73" w14:textId="77777777" w:rsidTr="00E3199B">
        <w:tc>
          <w:tcPr>
            <w:tcW w:w="2483" w:type="pct"/>
            <w:shd w:val="clear" w:color="auto" w:fill="FFFFFF"/>
            <w:tcMar>
              <w:top w:w="0" w:type="dxa"/>
              <w:left w:w="45" w:type="dxa"/>
              <w:bottom w:w="0" w:type="dxa"/>
              <w:right w:w="45" w:type="dxa"/>
            </w:tcMar>
          </w:tcPr>
          <w:bookmarkEnd w:id="8"/>
          <w:p w14:paraId="07FF0C58" w14:textId="77777777" w:rsidR="006D1FEA" w:rsidRPr="00391C29" w:rsidRDefault="006D1FEA" w:rsidP="00E3199B">
            <w:pPr>
              <w:shd w:val="clear" w:color="auto" w:fill="FFFFFF"/>
              <w:ind w:left="95"/>
              <w:rPr>
                <w:rFonts w:eastAsia="ヒラギノ角ゴ Pro W3"/>
                <w:b/>
                <w:lang w:eastAsia="ru-RU"/>
              </w:rPr>
            </w:pPr>
            <w:r w:rsidRPr="00391C29">
              <w:rPr>
                <w:rFonts w:eastAsia="ヒラギノ角ゴ Pro W3"/>
                <w:b/>
                <w:lang w:eastAsia="ru-RU"/>
              </w:rPr>
              <w:t>Заказчик:</w:t>
            </w:r>
          </w:p>
          <w:p w14:paraId="5E89400B" w14:textId="77777777" w:rsidR="006D1FEA" w:rsidRPr="00391C29" w:rsidRDefault="006D1FEA" w:rsidP="00E3199B">
            <w:pPr>
              <w:shd w:val="clear" w:color="auto" w:fill="FFFFFF"/>
              <w:ind w:left="95"/>
              <w:rPr>
                <w:rFonts w:eastAsia="ヒラギノ角ゴ Pro W3"/>
                <w:b/>
                <w:i/>
                <w:iCs/>
                <w:lang w:eastAsia="ru-RU"/>
              </w:rPr>
            </w:pPr>
            <w:r w:rsidRPr="00391C29">
              <w:rPr>
                <w:rFonts w:eastAsia="ヒラギノ角ゴ Pro W3"/>
                <w:bCs/>
                <w:i/>
                <w:iCs/>
                <w:lang w:eastAsia="ru-RU"/>
              </w:rPr>
              <w:t>(должность)</w:t>
            </w:r>
          </w:p>
        </w:tc>
        <w:tc>
          <w:tcPr>
            <w:tcW w:w="2517" w:type="pct"/>
            <w:shd w:val="clear" w:color="auto" w:fill="FFFFFF"/>
            <w:tcMar>
              <w:top w:w="0" w:type="dxa"/>
              <w:left w:w="45" w:type="dxa"/>
              <w:bottom w:w="0" w:type="dxa"/>
              <w:right w:w="45" w:type="dxa"/>
            </w:tcMar>
          </w:tcPr>
          <w:p w14:paraId="526AC90D" w14:textId="77777777" w:rsidR="006D1FEA" w:rsidRPr="00391C29" w:rsidRDefault="006D1FEA" w:rsidP="00E3199B">
            <w:pPr>
              <w:shd w:val="clear" w:color="auto" w:fill="FFFFFF"/>
              <w:ind w:left="95"/>
              <w:rPr>
                <w:b/>
                <w:bCs/>
                <w:lang w:eastAsia="ru-RU"/>
              </w:rPr>
            </w:pPr>
            <w:r w:rsidRPr="00391C29">
              <w:rPr>
                <w:b/>
                <w:bCs/>
                <w:lang w:eastAsia="ru-RU"/>
              </w:rPr>
              <w:t>Поставщик:</w:t>
            </w:r>
          </w:p>
          <w:p w14:paraId="65AFD681" w14:textId="77777777" w:rsidR="006D1FEA" w:rsidRPr="00391C29" w:rsidRDefault="006D1FEA" w:rsidP="00E3199B">
            <w:pPr>
              <w:shd w:val="clear" w:color="auto" w:fill="FFFFFF"/>
              <w:ind w:left="95"/>
              <w:rPr>
                <w:bCs/>
                <w:i/>
                <w:iCs/>
                <w:lang w:eastAsia="ru-RU"/>
              </w:rPr>
            </w:pPr>
            <w:r w:rsidRPr="00391C29">
              <w:rPr>
                <w:rFonts w:eastAsia="ヒラギノ角ゴ Pro W3"/>
                <w:bCs/>
                <w:i/>
                <w:iCs/>
                <w:lang w:eastAsia="ru-RU"/>
              </w:rPr>
              <w:t>(должность)</w:t>
            </w:r>
          </w:p>
        </w:tc>
      </w:tr>
      <w:tr w:rsidR="006D1FEA" w:rsidRPr="00391C29" w14:paraId="4F6D2081" w14:textId="77777777" w:rsidTr="00E3199B">
        <w:tc>
          <w:tcPr>
            <w:tcW w:w="2483" w:type="pct"/>
            <w:shd w:val="clear" w:color="auto" w:fill="FFFFFF"/>
            <w:tcMar>
              <w:top w:w="0" w:type="dxa"/>
              <w:left w:w="45" w:type="dxa"/>
              <w:bottom w:w="0" w:type="dxa"/>
              <w:right w:w="45" w:type="dxa"/>
            </w:tcMar>
          </w:tcPr>
          <w:p w14:paraId="132EB3B9" w14:textId="77777777" w:rsidR="006D1FEA" w:rsidRPr="00391C29" w:rsidRDefault="006D1FEA" w:rsidP="00E3199B">
            <w:pPr>
              <w:shd w:val="clear" w:color="auto" w:fill="FFFFFF"/>
              <w:ind w:left="95"/>
              <w:rPr>
                <w:b/>
                <w:bCs/>
                <w:lang w:eastAsia="ru-RU"/>
              </w:rPr>
            </w:pPr>
            <w:r w:rsidRPr="00391C29">
              <w:rPr>
                <w:bCs/>
                <w:lang w:eastAsia="ru-RU"/>
              </w:rPr>
              <w:t xml:space="preserve">_________________/____________ / </w:t>
            </w:r>
          </w:p>
          <w:p w14:paraId="01B180CD" w14:textId="77777777" w:rsidR="006D1FEA" w:rsidRPr="00391C29" w:rsidRDefault="006D1FEA" w:rsidP="00E3199B">
            <w:pPr>
              <w:shd w:val="clear" w:color="auto" w:fill="FFFFFF"/>
              <w:ind w:left="95"/>
              <w:rPr>
                <w:bCs/>
                <w:lang w:eastAsia="ru-RU"/>
              </w:rPr>
            </w:pPr>
            <w:r w:rsidRPr="00391C29">
              <w:rPr>
                <w:bCs/>
                <w:lang w:eastAsia="ru-RU"/>
              </w:rPr>
              <w:t>М.П.</w:t>
            </w:r>
          </w:p>
        </w:tc>
        <w:tc>
          <w:tcPr>
            <w:tcW w:w="2517" w:type="pct"/>
            <w:shd w:val="clear" w:color="auto" w:fill="FFFFFF"/>
            <w:tcMar>
              <w:top w:w="0" w:type="dxa"/>
              <w:left w:w="45" w:type="dxa"/>
              <w:bottom w:w="0" w:type="dxa"/>
              <w:right w:w="45" w:type="dxa"/>
            </w:tcMar>
          </w:tcPr>
          <w:p w14:paraId="11A6DB9E" w14:textId="77777777" w:rsidR="006D1FEA" w:rsidRPr="00391C29" w:rsidRDefault="006D1FEA" w:rsidP="00E3199B">
            <w:pPr>
              <w:shd w:val="clear" w:color="auto" w:fill="FFFFFF"/>
              <w:ind w:left="95"/>
              <w:rPr>
                <w:b/>
                <w:bCs/>
                <w:lang w:eastAsia="ru-RU"/>
              </w:rPr>
            </w:pPr>
            <w:r w:rsidRPr="00391C29">
              <w:rPr>
                <w:bCs/>
                <w:lang w:eastAsia="ru-RU"/>
              </w:rPr>
              <w:t>_________________/___________ /</w:t>
            </w:r>
          </w:p>
          <w:p w14:paraId="4943F725" w14:textId="77777777" w:rsidR="006D1FEA" w:rsidRPr="00391C29" w:rsidRDefault="006D1FEA" w:rsidP="00E3199B">
            <w:pPr>
              <w:shd w:val="clear" w:color="auto" w:fill="FFFFFF"/>
              <w:ind w:left="95"/>
              <w:rPr>
                <w:bCs/>
                <w:lang w:eastAsia="ru-RU"/>
              </w:rPr>
            </w:pPr>
            <w:r w:rsidRPr="00391C29">
              <w:rPr>
                <w:bCs/>
                <w:lang w:eastAsia="ru-RU"/>
              </w:rPr>
              <w:t>М.П.</w:t>
            </w:r>
          </w:p>
        </w:tc>
      </w:tr>
    </w:tbl>
    <w:p w14:paraId="2884DB71" w14:textId="77777777" w:rsidR="009325AA" w:rsidRPr="00EE385E" w:rsidRDefault="009325AA" w:rsidP="00A33409">
      <w:pPr>
        <w:rPr>
          <w:color w:val="000000" w:themeColor="text1"/>
        </w:rPr>
      </w:pPr>
    </w:p>
    <w:p w14:paraId="0BE34B15" w14:textId="77E7B14B" w:rsidR="00C51609" w:rsidRPr="00C51609" w:rsidRDefault="00501A58"/>
    <w:sectPr w:rsidR="00C51609" w:rsidRPr="00C51609" w:rsidSect="00CA5986">
      <w:footerReference w:type="default" r:id="rId12"/>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3D3D42" w14:textId="77777777" w:rsidR="00464359" w:rsidRDefault="00464359">
      <w:r>
        <w:separator/>
      </w:r>
    </w:p>
  </w:endnote>
  <w:endnote w:type="continuationSeparator" w:id="0">
    <w:p w14:paraId="7A4A09B5" w14:textId="77777777" w:rsidR="00464359" w:rsidRDefault="00464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ヒラギノ角ゴ Pro W3">
    <w:altName w:val="MS Mincho"/>
    <w:charset w:val="4E"/>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E62233" w14:textId="77777777" w:rsidR="00DD1963" w:rsidRDefault="00DD1963">
    <w:pPr>
      <w:pStyle w:val="ae"/>
      <w:tabs>
        <w:tab w:val="right" w:pos="1049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52E591" w14:textId="77777777" w:rsidR="00391C29" w:rsidRDefault="00501A58">
    <w:pPr>
      <w:pStyle w:val="a8"/>
      <w:spacing w:line="14" w:lineRule="auto"/>
      <w:rPr>
        <w:sz w:val="20"/>
      </w:rPr>
    </w:pPr>
    <w:r>
      <w:pict w14:anchorId="0D0D00E9">
        <v:shapetype id="_x0000_t202" coordsize="21600,21600" o:spt="202" path="m,l,21600r21600,l21600,xe">
          <v:stroke joinstyle="miter"/>
          <v:path gradientshapeok="t" o:connecttype="rect"/>
        </v:shapetype>
        <v:shape id="_x0000_s1028" type="#_x0000_t202" style="position:absolute;margin-left:291.75pt;margin-top:792.7pt;width:11.5pt;height:14.2pt;z-index:-251658752;mso-position-horizontal-relative:page;mso-position-vertical-relative:page" filled="f" stroked="f">
          <v:textbox style="mso-next-textbox:#_x0000_s1028" inset="0,0,0,0">
            <w:txbxContent>
              <w:p w14:paraId="46E89DD2" w14:textId="77777777" w:rsidR="00391C29" w:rsidRDefault="00391C29">
                <w:pPr>
                  <w:spacing w:before="10"/>
                </w:pPr>
                <w:r>
                  <w:fldChar w:fldCharType="begin"/>
                </w:r>
                <w:r>
                  <w:instrText xml:space="preserve"> PAGE </w:instrText>
                </w:r>
                <w:r>
                  <w:fldChar w:fldCharType="separate"/>
                </w:r>
                <w:r>
                  <w:t>1</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DA7E98" w14:textId="77777777" w:rsidR="00391C29" w:rsidRDefault="00391C29">
    <w:pPr>
      <w:pStyle w:val="a8"/>
      <w:spacing w:line="14" w:lineRule="auto"/>
      <w:rPr>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365A2F" w14:textId="77777777" w:rsidR="00BD2F0C" w:rsidRDefault="00BD2F0C">
    <w:pPr>
      <w:pStyle w:val="a8"/>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3A8062" w14:textId="77777777" w:rsidR="00464359" w:rsidRDefault="00464359">
      <w:r>
        <w:separator/>
      </w:r>
    </w:p>
  </w:footnote>
  <w:footnote w:type="continuationSeparator" w:id="0">
    <w:p w14:paraId="18091216" w14:textId="77777777" w:rsidR="00464359" w:rsidRDefault="004643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C3309BFE"/>
    <w:name w:val="WW8Num2"/>
    <w:lvl w:ilvl="0">
      <w:start w:val="1"/>
      <w:numFmt w:val="decimal"/>
      <w:lvlText w:val="%1."/>
      <w:lvlJc w:val="left"/>
      <w:pPr>
        <w:tabs>
          <w:tab w:val="num" w:pos="720"/>
        </w:tabs>
        <w:ind w:left="794" w:hanging="437"/>
      </w:pPr>
      <w:rPr>
        <w:rFonts w:hint="default"/>
        <w:b/>
      </w:rPr>
    </w:lvl>
    <w:lvl w:ilvl="1">
      <w:start w:val="2"/>
      <w:numFmt w:val="decimal"/>
      <w:lvlText w:val="2.%2."/>
      <w:lvlJc w:val="left"/>
      <w:pPr>
        <w:tabs>
          <w:tab w:val="num" w:pos="1147"/>
        </w:tabs>
        <w:ind w:left="1147" w:hanging="437"/>
      </w:pPr>
      <w:rPr>
        <w:rFonts w:ascii="Times New Roman" w:hAnsi="Times New Roman" w:cs="Times New Roman" w:hint="default"/>
        <w:b/>
        <w:bCs/>
        <w:sz w:val="24"/>
        <w:szCs w:val="24"/>
      </w:rPr>
    </w:lvl>
    <w:lvl w:ilvl="2">
      <w:start w:val="1"/>
      <w:numFmt w:val="decimal"/>
      <w:lvlText w:val="%1.%2.%3."/>
      <w:lvlJc w:val="left"/>
      <w:pPr>
        <w:tabs>
          <w:tab w:val="num" w:pos="720"/>
        </w:tabs>
        <w:ind w:left="794" w:hanging="437"/>
      </w:pPr>
      <w:rPr>
        <w:rFonts w:hint="default"/>
      </w:rPr>
    </w:lvl>
    <w:lvl w:ilvl="3">
      <w:start w:val="1"/>
      <w:numFmt w:val="decimal"/>
      <w:lvlText w:val="%1.%2.%3.%4."/>
      <w:lvlJc w:val="left"/>
      <w:pPr>
        <w:tabs>
          <w:tab w:val="num" w:pos="720"/>
        </w:tabs>
        <w:ind w:left="794" w:hanging="437"/>
      </w:pPr>
      <w:rPr>
        <w:rFonts w:hint="default"/>
      </w:rPr>
    </w:lvl>
    <w:lvl w:ilvl="4">
      <w:start w:val="1"/>
      <w:numFmt w:val="decimal"/>
      <w:lvlText w:val="%1.%2.%3.%4.%5."/>
      <w:lvlJc w:val="left"/>
      <w:pPr>
        <w:tabs>
          <w:tab w:val="num" w:pos="720"/>
        </w:tabs>
        <w:ind w:left="794" w:hanging="437"/>
      </w:pPr>
      <w:rPr>
        <w:rFonts w:hint="default"/>
      </w:rPr>
    </w:lvl>
    <w:lvl w:ilvl="5">
      <w:start w:val="1"/>
      <w:numFmt w:val="decimal"/>
      <w:lvlText w:val="%1.%2.%3.%4.%5.%6."/>
      <w:lvlJc w:val="left"/>
      <w:pPr>
        <w:tabs>
          <w:tab w:val="num" w:pos="720"/>
        </w:tabs>
        <w:ind w:left="794" w:hanging="437"/>
      </w:pPr>
      <w:rPr>
        <w:rFonts w:hint="default"/>
      </w:rPr>
    </w:lvl>
    <w:lvl w:ilvl="6">
      <w:start w:val="1"/>
      <w:numFmt w:val="decimal"/>
      <w:lvlText w:val="%1.%2.%3.%4.%5.%6.%7."/>
      <w:lvlJc w:val="left"/>
      <w:pPr>
        <w:tabs>
          <w:tab w:val="num" w:pos="720"/>
        </w:tabs>
        <w:ind w:left="794" w:hanging="437"/>
      </w:pPr>
      <w:rPr>
        <w:rFonts w:hint="default"/>
      </w:rPr>
    </w:lvl>
    <w:lvl w:ilvl="7">
      <w:start w:val="1"/>
      <w:numFmt w:val="decimal"/>
      <w:lvlText w:val="%1.%2.%3.%4.%5.%6.%7.%8."/>
      <w:lvlJc w:val="left"/>
      <w:pPr>
        <w:tabs>
          <w:tab w:val="num" w:pos="720"/>
        </w:tabs>
        <w:ind w:left="794" w:hanging="437"/>
      </w:pPr>
      <w:rPr>
        <w:rFonts w:hint="default"/>
      </w:rPr>
    </w:lvl>
    <w:lvl w:ilvl="8">
      <w:start w:val="1"/>
      <w:numFmt w:val="decimal"/>
      <w:lvlText w:val="%1.%2.%3.%4.%5.%6.%7.%8.%9."/>
      <w:lvlJc w:val="left"/>
      <w:pPr>
        <w:tabs>
          <w:tab w:val="num" w:pos="720"/>
        </w:tabs>
        <w:ind w:left="794" w:hanging="437"/>
      </w:pPr>
      <w:rPr>
        <w:rFonts w:hint="default"/>
      </w:rPr>
    </w:lvl>
  </w:abstractNum>
  <w:abstractNum w:abstractNumId="2" w15:restartNumberingAfterBreak="0">
    <w:nsid w:val="00000003"/>
    <w:multiLevelType w:val="multilevel"/>
    <w:tmpl w:val="DA3264CE"/>
    <w:name w:val="WW8Num3"/>
    <w:lvl w:ilvl="0">
      <w:start w:val="3"/>
      <w:numFmt w:val="none"/>
      <w:suff w:val="nothing"/>
      <w:lvlText w:val="5."/>
      <w:lvlJc w:val="left"/>
      <w:pPr>
        <w:tabs>
          <w:tab w:val="num" w:pos="0"/>
        </w:tabs>
        <w:ind w:left="794" w:hanging="437"/>
      </w:pPr>
      <w:rPr>
        <w:rFonts w:ascii="Symbol" w:hAnsi="Symbol" w:cs="Symbol"/>
      </w:rPr>
    </w:lvl>
    <w:lvl w:ilvl="1">
      <w:start w:val="1"/>
      <w:numFmt w:val="decimal"/>
      <w:lvlText w:val="6.%2"/>
      <w:lvlJc w:val="left"/>
      <w:pPr>
        <w:tabs>
          <w:tab w:val="num" w:pos="794"/>
        </w:tabs>
        <w:ind w:left="794" w:hanging="437"/>
      </w:pPr>
      <w:rPr>
        <w:rFonts w:ascii="Times New Roman" w:hAnsi="Times New Roman" w:cs="Times New Roman" w:hint="default"/>
        <w:b/>
        <w:bCs/>
        <w:sz w:val="20"/>
        <w:szCs w:val="20"/>
      </w:rPr>
    </w:lvl>
    <w:lvl w:ilvl="2">
      <w:start w:val="1"/>
      <w:numFmt w:val="decimal"/>
      <w:lvlText w:val="....%2.%3."/>
      <w:lvlJc w:val="left"/>
      <w:pPr>
        <w:tabs>
          <w:tab w:val="num" w:pos="720"/>
        </w:tabs>
        <w:ind w:left="794" w:hanging="437"/>
      </w:pPr>
      <w:rPr>
        <w:rFonts w:ascii="Wingdings" w:hAnsi="Wingdings" w:cs="Wingdings"/>
      </w:rPr>
    </w:lvl>
    <w:lvl w:ilvl="3">
      <w:start w:val="1"/>
      <w:numFmt w:val="decimal"/>
      <w:lvlText w:val="....%2.%3.%4."/>
      <w:lvlJc w:val="left"/>
      <w:pPr>
        <w:tabs>
          <w:tab w:val="num" w:pos="720"/>
        </w:tabs>
        <w:ind w:left="794" w:hanging="437"/>
      </w:pPr>
    </w:lvl>
    <w:lvl w:ilvl="4">
      <w:start w:val="1"/>
      <w:numFmt w:val="decimal"/>
      <w:lvlText w:val="....%2.%3.%4.%5."/>
      <w:lvlJc w:val="left"/>
      <w:pPr>
        <w:tabs>
          <w:tab w:val="num" w:pos="720"/>
        </w:tabs>
        <w:ind w:left="794" w:hanging="437"/>
      </w:pPr>
    </w:lvl>
    <w:lvl w:ilvl="5">
      <w:start w:val="1"/>
      <w:numFmt w:val="decimal"/>
      <w:lvlText w:val="....%2.%3.%4.%5.%6."/>
      <w:lvlJc w:val="left"/>
      <w:pPr>
        <w:tabs>
          <w:tab w:val="num" w:pos="720"/>
        </w:tabs>
        <w:ind w:left="794" w:hanging="437"/>
      </w:pPr>
    </w:lvl>
    <w:lvl w:ilvl="6">
      <w:start w:val="1"/>
      <w:numFmt w:val="decimal"/>
      <w:lvlText w:val="....%2.%3.%4.%5.%6.%7."/>
      <w:lvlJc w:val="left"/>
      <w:pPr>
        <w:tabs>
          <w:tab w:val="num" w:pos="720"/>
        </w:tabs>
        <w:ind w:left="794" w:hanging="437"/>
      </w:pPr>
    </w:lvl>
    <w:lvl w:ilvl="7">
      <w:start w:val="1"/>
      <w:numFmt w:val="decimal"/>
      <w:lvlText w:val="....%2.%3.%4.%5.%6.%7.%8."/>
      <w:lvlJc w:val="left"/>
      <w:pPr>
        <w:tabs>
          <w:tab w:val="num" w:pos="720"/>
        </w:tabs>
        <w:ind w:left="794" w:hanging="437"/>
      </w:pPr>
    </w:lvl>
    <w:lvl w:ilvl="8">
      <w:start w:val="1"/>
      <w:numFmt w:val="decimal"/>
      <w:lvlText w:val="....%2.%3.%4.%5.%6.%7.%8.%9."/>
      <w:lvlJc w:val="left"/>
      <w:pPr>
        <w:tabs>
          <w:tab w:val="num" w:pos="720"/>
        </w:tabs>
        <w:ind w:left="794" w:hanging="437"/>
      </w:pPr>
    </w:lvl>
  </w:abstractNum>
  <w:abstractNum w:abstractNumId="3" w15:restartNumberingAfterBreak="0">
    <w:nsid w:val="00000004"/>
    <w:multiLevelType w:val="multilevel"/>
    <w:tmpl w:val="00000004"/>
    <w:name w:val="WW8Num4"/>
    <w:lvl w:ilvl="0">
      <w:start w:val="3"/>
      <w:numFmt w:val="none"/>
      <w:suff w:val="nothing"/>
      <w:lvlText w:val="5."/>
      <w:lvlJc w:val="left"/>
      <w:pPr>
        <w:tabs>
          <w:tab w:val="num" w:pos="0"/>
        </w:tabs>
        <w:ind w:left="794" w:hanging="437"/>
      </w:pPr>
    </w:lvl>
    <w:lvl w:ilvl="1">
      <w:start w:val="1"/>
      <w:numFmt w:val="decimal"/>
      <w:lvlText w:val="8.%2"/>
      <w:lvlJc w:val="left"/>
      <w:pPr>
        <w:tabs>
          <w:tab w:val="num" w:pos="794"/>
        </w:tabs>
        <w:ind w:left="794" w:hanging="437"/>
      </w:pPr>
      <w:rPr>
        <w:b/>
        <w:bCs/>
        <w:sz w:val="20"/>
        <w:szCs w:val="20"/>
      </w:rPr>
    </w:lvl>
    <w:lvl w:ilvl="2">
      <w:start w:val="1"/>
      <w:numFmt w:val="decimal"/>
      <w:lvlText w:val="....%2.%3."/>
      <w:lvlJc w:val="left"/>
      <w:pPr>
        <w:tabs>
          <w:tab w:val="num" w:pos="720"/>
        </w:tabs>
        <w:ind w:left="794" w:hanging="437"/>
      </w:pPr>
    </w:lvl>
    <w:lvl w:ilvl="3">
      <w:start w:val="1"/>
      <w:numFmt w:val="decimal"/>
      <w:lvlText w:val="....%2.%3.%4."/>
      <w:lvlJc w:val="left"/>
      <w:pPr>
        <w:tabs>
          <w:tab w:val="num" w:pos="720"/>
        </w:tabs>
        <w:ind w:left="794" w:hanging="437"/>
      </w:pPr>
    </w:lvl>
    <w:lvl w:ilvl="4">
      <w:start w:val="1"/>
      <w:numFmt w:val="decimal"/>
      <w:lvlText w:val="....%2.%3.%4.%5."/>
      <w:lvlJc w:val="left"/>
      <w:pPr>
        <w:tabs>
          <w:tab w:val="num" w:pos="720"/>
        </w:tabs>
        <w:ind w:left="794" w:hanging="437"/>
      </w:pPr>
    </w:lvl>
    <w:lvl w:ilvl="5">
      <w:start w:val="1"/>
      <w:numFmt w:val="decimal"/>
      <w:lvlText w:val="....%2.%3.%4.%5.%6."/>
      <w:lvlJc w:val="left"/>
      <w:pPr>
        <w:tabs>
          <w:tab w:val="num" w:pos="720"/>
        </w:tabs>
        <w:ind w:left="794" w:hanging="437"/>
      </w:pPr>
    </w:lvl>
    <w:lvl w:ilvl="6">
      <w:start w:val="1"/>
      <w:numFmt w:val="decimal"/>
      <w:lvlText w:val="....%2.%3.%4.%5.%6.%7."/>
      <w:lvlJc w:val="left"/>
      <w:pPr>
        <w:tabs>
          <w:tab w:val="num" w:pos="720"/>
        </w:tabs>
        <w:ind w:left="794" w:hanging="437"/>
      </w:pPr>
    </w:lvl>
    <w:lvl w:ilvl="7">
      <w:start w:val="1"/>
      <w:numFmt w:val="decimal"/>
      <w:lvlText w:val="....%2.%3.%4.%5.%6.%7.%8."/>
      <w:lvlJc w:val="left"/>
      <w:pPr>
        <w:tabs>
          <w:tab w:val="num" w:pos="720"/>
        </w:tabs>
        <w:ind w:left="794" w:hanging="437"/>
      </w:pPr>
    </w:lvl>
    <w:lvl w:ilvl="8">
      <w:start w:val="1"/>
      <w:numFmt w:val="decimal"/>
      <w:lvlText w:val="....%2.%3.%4.%5.%6.%7.%8.%9."/>
      <w:lvlJc w:val="left"/>
      <w:pPr>
        <w:tabs>
          <w:tab w:val="num" w:pos="720"/>
        </w:tabs>
        <w:ind w:left="794" w:hanging="437"/>
      </w:pPr>
    </w:lvl>
  </w:abstractNum>
  <w:abstractNum w:abstractNumId="4" w15:restartNumberingAfterBreak="0">
    <w:nsid w:val="00000005"/>
    <w:multiLevelType w:val="multilevel"/>
    <w:tmpl w:val="00000005"/>
    <w:name w:val="WW8Num5"/>
    <w:lvl w:ilvl="0">
      <w:start w:val="3"/>
      <w:numFmt w:val="none"/>
      <w:suff w:val="nothing"/>
      <w:lvlText w:val="5."/>
      <w:lvlJc w:val="left"/>
      <w:pPr>
        <w:tabs>
          <w:tab w:val="num" w:pos="0"/>
        </w:tabs>
        <w:ind w:left="794" w:hanging="437"/>
      </w:pPr>
    </w:lvl>
    <w:lvl w:ilvl="1">
      <w:start w:val="1"/>
      <w:numFmt w:val="decimal"/>
      <w:lvlText w:val="9.%2"/>
      <w:lvlJc w:val="left"/>
      <w:pPr>
        <w:tabs>
          <w:tab w:val="num" w:pos="794"/>
        </w:tabs>
        <w:ind w:left="794" w:hanging="437"/>
      </w:pPr>
      <w:rPr>
        <w:b/>
        <w:bCs/>
        <w:sz w:val="20"/>
        <w:szCs w:val="20"/>
      </w:rPr>
    </w:lvl>
    <w:lvl w:ilvl="2">
      <w:start w:val="1"/>
      <w:numFmt w:val="decimal"/>
      <w:lvlText w:val="....%2.%3."/>
      <w:lvlJc w:val="left"/>
      <w:pPr>
        <w:tabs>
          <w:tab w:val="num" w:pos="720"/>
        </w:tabs>
        <w:ind w:left="794" w:hanging="437"/>
      </w:pPr>
    </w:lvl>
    <w:lvl w:ilvl="3">
      <w:start w:val="1"/>
      <w:numFmt w:val="decimal"/>
      <w:lvlText w:val="....%2.%3.%4."/>
      <w:lvlJc w:val="left"/>
      <w:pPr>
        <w:tabs>
          <w:tab w:val="num" w:pos="720"/>
        </w:tabs>
        <w:ind w:left="794" w:hanging="437"/>
      </w:pPr>
    </w:lvl>
    <w:lvl w:ilvl="4">
      <w:start w:val="1"/>
      <w:numFmt w:val="decimal"/>
      <w:lvlText w:val="....%2.%3.%4.%5."/>
      <w:lvlJc w:val="left"/>
      <w:pPr>
        <w:tabs>
          <w:tab w:val="num" w:pos="720"/>
        </w:tabs>
        <w:ind w:left="794" w:hanging="437"/>
      </w:pPr>
    </w:lvl>
    <w:lvl w:ilvl="5">
      <w:start w:val="1"/>
      <w:numFmt w:val="decimal"/>
      <w:lvlText w:val="....%2.%3.%4.%5.%6."/>
      <w:lvlJc w:val="left"/>
      <w:pPr>
        <w:tabs>
          <w:tab w:val="num" w:pos="720"/>
        </w:tabs>
        <w:ind w:left="794" w:hanging="437"/>
      </w:pPr>
    </w:lvl>
    <w:lvl w:ilvl="6">
      <w:start w:val="1"/>
      <w:numFmt w:val="decimal"/>
      <w:lvlText w:val="....%2.%3.%4.%5.%6.%7."/>
      <w:lvlJc w:val="left"/>
      <w:pPr>
        <w:tabs>
          <w:tab w:val="num" w:pos="720"/>
        </w:tabs>
        <w:ind w:left="794" w:hanging="437"/>
      </w:pPr>
    </w:lvl>
    <w:lvl w:ilvl="7">
      <w:start w:val="1"/>
      <w:numFmt w:val="decimal"/>
      <w:lvlText w:val="....%2.%3.%4.%5.%6.%7.%8."/>
      <w:lvlJc w:val="left"/>
      <w:pPr>
        <w:tabs>
          <w:tab w:val="num" w:pos="720"/>
        </w:tabs>
        <w:ind w:left="794" w:hanging="437"/>
      </w:pPr>
    </w:lvl>
    <w:lvl w:ilvl="8">
      <w:start w:val="1"/>
      <w:numFmt w:val="decimal"/>
      <w:lvlText w:val="....%2.%3.%4.%5.%6.%7.%8.%9."/>
      <w:lvlJc w:val="left"/>
      <w:pPr>
        <w:tabs>
          <w:tab w:val="num" w:pos="720"/>
        </w:tabs>
        <w:ind w:left="794" w:hanging="437"/>
      </w:pPr>
    </w:lvl>
  </w:abstractNum>
  <w:abstractNum w:abstractNumId="5" w15:restartNumberingAfterBreak="0">
    <w:nsid w:val="00000006"/>
    <w:multiLevelType w:val="multilevel"/>
    <w:tmpl w:val="FF1C7584"/>
    <w:name w:val="WW8Num6"/>
    <w:lvl w:ilvl="0">
      <w:start w:val="3"/>
      <w:numFmt w:val="none"/>
      <w:suff w:val="nothing"/>
      <w:lvlText w:val="5."/>
      <w:lvlJc w:val="left"/>
      <w:pPr>
        <w:tabs>
          <w:tab w:val="num" w:pos="0"/>
        </w:tabs>
        <w:ind w:left="794" w:hanging="437"/>
      </w:pPr>
    </w:lvl>
    <w:lvl w:ilvl="1">
      <w:start w:val="1"/>
      <w:numFmt w:val="decimal"/>
      <w:lvlText w:val="11.%2"/>
      <w:lvlJc w:val="left"/>
      <w:pPr>
        <w:tabs>
          <w:tab w:val="num" w:pos="794"/>
        </w:tabs>
        <w:ind w:left="794" w:hanging="437"/>
      </w:pPr>
      <w:rPr>
        <w:b/>
        <w:sz w:val="18"/>
        <w:szCs w:val="18"/>
      </w:rPr>
    </w:lvl>
    <w:lvl w:ilvl="2">
      <w:start w:val="1"/>
      <w:numFmt w:val="decimal"/>
      <w:lvlText w:val="....%2.%3."/>
      <w:lvlJc w:val="left"/>
      <w:pPr>
        <w:tabs>
          <w:tab w:val="num" w:pos="720"/>
        </w:tabs>
        <w:ind w:left="794" w:hanging="437"/>
      </w:pPr>
    </w:lvl>
    <w:lvl w:ilvl="3">
      <w:start w:val="1"/>
      <w:numFmt w:val="decimal"/>
      <w:lvlText w:val="....%2.%3.%4."/>
      <w:lvlJc w:val="left"/>
      <w:pPr>
        <w:tabs>
          <w:tab w:val="num" w:pos="720"/>
        </w:tabs>
        <w:ind w:left="794" w:hanging="437"/>
      </w:pPr>
    </w:lvl>
    <w:lvl w:ilvl="4">
      <w:start w:val="1"/>
      <w:numFmt w:val="decimal"/>
      <w:lvlText w:val="....%2.%3.%4.%5."/>
      <w:lvlJc w:val="left"/>
      <w:pPr>
        <w:tabs>
          <w:tab w:val="num" w:pos="720"/>
        </w:tabs>
        <w:ind w:left="794" w:hanging="437"/>
      </w:pPr>
    </w:lvl>
    <w:lvl w:ilvl="5">
      <w:start w:val="1"/>
      <w:numFmt w:val="decimal"/>
      <w:lvlText w:val="....%2.%3.%4.%5.%6."/>
      <w:lvlJc w:val="left"/>
      <w:pPr>
        <w:tabs>
          <w:tab w:val="num" w:pos="720"/>
        </w:tabs>
        <w:ind w:left="794" w:hanging="437"/>
      </w:pPr>
    </w:lvl>
    <w:lvl w:ilvl="6">
      <w:start w:val="1"/>
      <w:numFmt w:val="decimal"/>
      <w:lvlText w:val="....%2.%3.%4.%5.%6.%7."/>
      <w:lvlJc w:val="left"/>
      <w:pPr>
        <w:tabs>
          <w:tab w:val="num" w:pos="720"/>
        </w:tabs>
        <w:ind w:left="794" w:hanging="437"/>
      </w:pPr>
    </w:lvl>
    <w:lvl w:ilvl="7">
      <w:start w:val="1"/>
      <w:numFmt w:val="decimal"/>
      <w:lvlText w:val="....%2.%3.%4.%5.%6.%7.%8."/>
      <w:lvlJc w:val="left"/>
      <w:pPr>
        <w:tabs>
          <w:tab w:val="num" w:pos="720"/>
        </w:tabs>
        <w:ind w:left="794" w:hanging="437"/>
      </w:pPr>
    </w:lvl>
    <w:lvl w:ilvl="8">
      <w:start w:val="1"/>
      <w:numFmt w:val="decimal"/>
      <w:lvlText w:val="....%2.%3.%4.%5.%6.%7.%8.%9."/>
      <w:lvlJc w:val="left"/>
      <w:pPr>
        <w:tabs>
          <w:tab w:val="num" w:pos="720"/>
        </w:tabs>
        <w:ind w:left="794" w:hanging="437"/>
      </w:pPr>
    </w:lvl>
  </w:abstractNum>
  <w:abstractNum w:abstractNumId="6" w15:restartNumberingAfterBreak="0">
    <w:nsid w:val="00000007"/>
    <w:multiLevelType w:val="multilevel"/>
    <w:tmpl w:val="00000007"/>
    <w:name w:val="WW8Num7"/>
    <w:lvl w:ilvl="0">
      <w:start w:val="3"/>
      <w:numFmt w:val="none"/>
      <w:suff w:val="nothing"/>
      <w:lvlText w:val="5."/>
      <w:lvlJc w:val="left"/>
      <w:pPr>
        <w:tabs>
          <w:tab w:val="num" w:pos="0"/>
        </w:tabs>
        <w:ind w:left="794" w:hanging="437"/>
      </w:pPr>
    </w:lvl>
    <w:lvl w:ilvl="1">
      <w:start w:val="1"/>
      <w:numFmt w:val="decimal"/>
      <w:lvlText w:val="4.%2"/>
      <w:lvlJc w:val="left"/>
      <w:pPr>
        <w:tabs>
          <w:tab w:val="num" w:pos="794"/>
        </w:tabs>
        <w:ind w:left="794" w:hanging="437"/>
      </w:pPr>
      <w:rPr>
        <w:b/>
        <w:sz w:val="20"/>
        <w:szCs w:val="20"/>
      </w:rPr>
    </w:lvl>
    <w:lvl w:ilvl="2">
      <w:start w:val="1"/>
      <w:numFmt w:val="decimal"/>
      <w:lvlText w:val="....%2.%3."/>
      <w:lvlJc w:val="left"/>
      <w:pPr>
        <w:tabs>
          <w:tab w:val="num" w:pos="720"/>
        </w:tabs>
        <w:ind w:left="794" w:hanging="437"/>
      </w:pPr>
    </w:lvl>
    <w:lvl w:ilvl="3">
      <w:start w:val="1"/>
      <w:numFmt w:val="decimal"/>
      <w:lvlText w:val="....%2.%3.%4."/>
      <w:lvlJc w:val="left"/>
      <w:pPr>
        <w:tabs>
          <w:tab w:val="num" w:pos="720"/>
        </w:tabs>
        <w:ind w:left="794" w:hanging="437"/>
      </w:pPr>
    </w:lvl>
    <w:lvl w:ilvl="4">
      <w:start w:val="1"/>
      <w:numFmt w:val="decimal"/>
      <w:lvlText w:val="....%2.%3.%4.%5."/>
      <w:lvlJc w:val="left"/>
      <w:pPr>
        <w:tabs>
          <w:tab w:val="num" w:pos="720"/>
        </w:tabs>
        <w:ind w:left="794" w:hanging="437"/>
      </w:pPr>
    </w:lvl>
    <w:lvl w:ilvl="5">
      <w:start w:val="1"/>
      <w:numFmt w:val="decimal"/>
      <w:lvlText w:val="....%2.%3.%4.%5.%6."/>
      <w:lvlJc w:val="left"/>
      <w:pPr>
        <w:tabs>
          <w:tab w:val="num" w:pos="720"/>
        </w:tabs>
        <w:ind w:left="794" w:hanging="437"/>
      </w:pPr>
    </w:lvl>
    <w:lvl w:ilvl="6">
      <w:start w:val="1"/>
      <w:numFmt w:val="decimal"/>
      <w:lvlText w:val="....%2.%3.%4.%5.%6.%7."/>
      <w:lvlJc w:val="left"/>
      <w:pPr>
        <w:tabs>
          <w:tab w:val="num" w:pos="720"/>
        </w:tabs>
        <w:ind w:left="794" w:hanging="437"/>
      </w:pPr>
    </w:lvl>
    <w:lvl w:ilvl="7">
      <w:start w:val="1"/>
      <w:numFmt w:val="decimal"/>
      <w:lvlText w:val="....%2.%3.%4.%5.%6.%7.%8."/>
      <w:lvlJc w:val="left"/>
      <w:pPr>
        <w:tabs>
          <w:tab w:val="num" w:pos="720"/>
        </w:tabs>
        <w:ind w:left="794" w:hanging="437"/>
      </w:pPr>
    </w:lvl>
    <w:lvl w:ilvl="8">
      <w:start w:val="1"/>
      <w:numFmt w:val="decimal"/>
      <w:lvlText w:val="....%2.%3.%4.%5.%6.%7.%8.%9."/>
      <w:lvlJc w:val="left"/>
      <w:pPr>
        <w:tabs>
          <w:tab w:val="num" w:pos="720"/>
        </w:tabs>
        <w:ind w:left="794" w:hanging="437"/>
      </w:pPr>
    </w:lvl>
  </w:abstractNum>
  <w:abstractNum w:abstractNumId="7" w15:restartNumberingAfterBreak="0">
    <w:nsid w:val="00000008"/>
    <w:multiLevelType w:val="multilevel"/>
    <w:tmpl w:val="00000008"/>
    <w:name w:val="WW8Num8"/>
    <w:lvl w:ilvl="0">
      <w:start w:val="3"/>
      <w:numFmt w:val="none"/>
      <w:suff w:val="nothing"/>
      <w:lvlText w:val="5."/>
      <w:lvlJc w:val="left"/>
      <w:pPr>
        <w:tabs>
          <w:tab w:val="num" w:pos="0"/>
        </w:tabs>
        <w:ind w:left="794" w:hanging="437"/>
      </w:pPr>
    </w:lvl>
    <w:lvl w:ilvl="1">
      <w:start w:val="1"/>
      <w:numFmt w:val="decimal"/>
      <w:lvlText w:val="5.%2"/>
      <w:lvlJc w:val="left"/>
      <w:pPr>
        <w:tabs>
          <w:tab w:val="num" w:pos="794"/>
        </w:tabs>
        <w:ind w:left="794" w:hanging="437"/>
      </w:pPr>
      <w:rPr>
        <w:b/>
        <w:bCs/>
        <w:sz w:val="20"/>
        <w:szCs w:val="20"/>
      </w:rPr>
    </w:lvl>
    <w:lvl w:ilvl="2">
      <w:start w:val="1"/>
      <w:numFmt w:val="decimal"/>
      <w:lvlText w:val="....%2.%3."/>
      <w:lvlJc w:val="left"/>
      <w:pPr>
        <w:tabs>
          <w:tab w:val="num" w:pos="720"/>
        </w:tabs>
        <w:ind w:left="794" w:hanging="437"/>
      </w:pPr>
    </w:lvl>
    <w:lvl w:ilvl="3">
      <w:start w:val="1"/>
      <w:numFmt w:val="decimal"/>
      <w:lvlText w:val="....%2.%3.%4."/>
      <w:lvlJc w:val="left"/>
      <w:pPr>
        <w:tabs>
          <w:tab w:val="num" w:pos="720"/>
        </w:tabs>
        <w:ind w:left="794" w:hanging="437"/>
      </w:pPr>
    </w:lvl>
    <w:lvl w:ilvl="4">
      <w:start w:val="1"/>
      <w:numFmt w:val="decimal"/>
      <w:lvlText w:val="....%2.%3.%4.%5."/>
      <w:lvlJc w:val="left"/>
      <w:pPr>
        <w:tabs>
          <w:tab w:val="num" w:pos="720"/>
        </w:tabs>
        <w:ind w:left="794" w:hanging="437"/>
      </w:pPr>
    </w:lvl>
    <w:lvl w:ilvl="5">
      <w:start w:val="1"/>
      <w:numFmt w:val="decimal"/>
      <w:lvlText w:val="....%2.%3.%4.%5.%6."/>
      <w:lvlJc w:val="left"/>
      <w:pPr>
        <w:tabs>
          <w:tab w:val="num" w:pos="720"/>
        </w:tabs>
        <w:ind w:left="794" w:hanging="437"/>
      </w:pPr>
    </w:lvl>
    <w:lvl w:ilvl="6">
      <w:start w:val="1"/>
      <w:numFmt w:val="decimal"/>
      <w:lvlText w:val="....%2.%3.%4.%5.%6.%7."/>
      <w:lvlJc w:val="left"/>
      <w:pPr>
        <w:tabs>
          <w:tab w:val="num" w:pos="720"/>
        </w:tabs>
        <w:ind w:left="794" w:hanging="437"/>
      </w:pPr>
    </w:lvl>
    <w:lvl w:ilvl="7">
      <w:start w:val="1"/>
      <w:numFmt w:val="decimal"/>
      <w:lvlText w:val="....%2.%3.%4.%5.%6.%7.%8."/>
      <w:lvlJc w:val="left"/>
      <w:pPr>
        <w:tabs>
          <w:tab w:val="num" w:pos="720"/>
        </w:tabs>
        <w:ind w:left="794" w:hanging="437"/>
      </w:pPr>
    </w:lvl>
    <w:lvl w:ilvl="8">
      <w:start w:val="1"/>
      <w:numFmt w:val="decimal"/>
      <w:lvlText w:val="....%2.%3.%4.%5.%6.%7.%8.%9."/>
      <w:lvlJc w:val="left"/>
      <w:pPr>
        <w:tabs>
          <w:tab w:val="num" w:pos="720"/>
        </w:tabs>
        <w:ind w:left="794" w:hanging="437"/>
      </w:pPr>
    </w:lvl>
  </w:abstractNum>
  <w:abstractNum w:abstractNumId="8" w15:restartNumberingAfterBreak="0">
    <w:nsid w:val="00000009"/>
    <w:multiLevelType w:val="multilevel"/>
    <w:tmpl w:val="00000009"/>
    <w:name w:val="WW8Num9"/>
    <w:lvl w:ilvl="0">
      <w:start w:val="3"/>
      <w:numFmt w:val="none"/>
      <w:suff w:val="nothing"/>
      <w:lvlText w:val="5."/>
      <w:lvlJc w:val="left"/>
      <w:pPr>
        <w:tabs>
          <w:tab w:val="num" w:pos="0"/>
        </w:tabs>
        <w:ind w:left="794" w:hanging="437"/>
      </w:pPr>
    </w:lvl>
    <w:lvl w:ilvl="1">
      <w:start w:val="1"/>
      <w:numFmt w:val="decimal"/>
      <w:lvlText w:val="7.%2"/>
      <w:lvlJc w:val="left"/>
      <w:pPr>
        <w:tabs>
          <w:tab w:val="num" w:pos="794"/>
        </w:tabs>
        <w:ind w:left="794" w:hanging="437"/>
      </w:pPr>
      <w:rPr>
        <w:b/>
      </w:rPr>
    </w:lvl>
    <w:lvl w:ilvl="2">
      <w:start w:val="1"/>
      <w:numFmt w:val="decimal"/>
      <w:lvlText w:val="....%2.%3."/>
      <w:lvlJc w:val="left"/>
      <w:pPr>
        <w:tabs>
          <w:tab w:val="num" w:pos="720"/>
        </w:tabs>
        <w:ind w:left="794" w:hanging="437"/>
      </w:pPr>
    </w:lvl>
    <w:lvl w:ilvl="3">
      <w:start w:val="1"/>
      <w:numFmt w:val="decimal"/>
      <w:lvlText w:val="....%2.%3.%4."/>
      <w:lvlJc w:val="left"/>
      <w:pPr>
        <w:tabs>
          <w:tab w:val="num" w:pos="720"/>
        </w:tabs>
        <w:ind w:left="794" w:hanging="437"/>
      </w:pPr>
    </w:lvl>
    <w:lvl w:ilvl="4">
      <w:start w:val="1"/>
      <w:numFmt w:val="decimal"/>
      <w:lvlText w:val="....%2.%3.%4.%5."/>
      <w:lvlJc w:val="left"/>
      <w:pPr>
        <w:tabs>
          <w:tab w:val="num" w:pos="720"/>
        </w:tabs>
        <w:ind w:left="794" w:hanging="437"/>
      </w:pPr>
    </w:lvl>
    <w:lvl w:ilvl="5">
      <w:start w:val="1"/>
      <w:numFmt w:val="decimal"/>
      <w:lvlText w:val="....%2.%3.%4.%5.%6."/>
      <w:lvlJc w:val="left"/>
      <w:pPr>
        <w:tabs>
          <w:tab w:val="num" w:pos="720"/>
        </w:tabs>
        <w:ind w:left="794" w:hanging="437"/>
      </w:pPr>
    </w:lvl>
    <w:lvl w:ilvl="6">
      <w:start w:val="1"/>
      <w:numFmt w:val="decimal"/>
      <w:lvlText w:val="....%2.%3.%4.%5.%6.%7."/>
      <w:lvlJc w:val="left"/>
      <w:pPr>
        <w:tabs>
          <w:tab w:val="num" w:pos="720"/>
        </w:tabs>
        <w:ind w:left="794" w:hanging="437"/>
      </w:pPr>
    </w:lvl>
    <w:lvl w:ilvl="7">
      <w:start w:val="1"/>
      <w:numFmt w:val="decimal"/>
      <w:lvlText w:val="....%2.%3.%4.%5.%6.%7.%8."/>
      <w:lvlJc w:val="left"/>
      <w:pPr>
        <w:tabs>
          <w:tab w:val="num" w:pos="720"/>
        </w:tabs>
        <w:ind w:left="794" w:hanging="437"/>
      </w:pPr>
    </w:lvl>
    <w:lvl w:ilvl="8">
      <w:start w:val="1"/>
      <w:numFmt w:val="decimal"/>
      <w:lvlText w:val="....%2.%3.%4.%5.%6.%7.%8.%9."/>
      <w:lvlJc w:val="left"/>
      <w:pPr>
        <w:tabs>
          <w:tab w:val="num" w:pos="720"/>
        </w:tabs>
        <w:ind w:left="794" w:hanging="437"/>
      </w:pPr>
    </w:lvl>
  </w:abstractNum>
  <w:abstractNum w:abstractNumId="9" w15:restartNumberingAfterBreak="0">
    <w:nsid w:val="0000000A"/>
    <w:multiLevelType w:val="multilevel"/>
    <w:tmpl w:val="0000000A"/>
    <w:name w:val="WW8Num10"/>
    <w:lvl w:ilvl="0">
      <w:start w:val="3"/>
      <w:numFmt w:val="none"/>
      <w:suff w:val="nothing"/>
      <w:lvlText w:val="5."/>
      <w:lvlJc w:val="left"/>
      <w:pPr>
        <w:tabs>
          <w:tab w:val="num" w:pos="0"/>
        </w:tabs>
        <w:ind w:left="794" w:hanging="437"/>
      </w:pPr>
    </w:lvl>
    <w:lvl w:ilvl="1">
      <w:start w:val="1"/>
      <w:numFmt w:val="decimal"/>
      <w:lvlText w:val="10. %2"/>
      <w:lvlJc w:val="left"/>
      <w:pPr>
        <w:tabs>
          <w:tab w:val="num" w:pos="794"/>
        </w:tabs>
        <w:ind w:left="794" w:hanging="437"/>
      </w:pPr>
      <w:rPr>
        <w:b/>
        <w:bCs/>
        <w:sz w:val="20"/>
        <w:szCs w:val="20"/>
      </w:rPr>
    </w:lvl>
    <w:lvl w:ilvl="2">
      <w:start w:val="1"/>
      <w:numFmt w:val="decimal"/>
      <w:lvlText w:val="....%2.%3."/>
      <w:lvlJc w:val="left"/>
      <w:pPr>
        <w:tabs>
          <w:tab w:val="num" w:pos="720"/>
        </w:tabs>
        <w:ind w:left="794" w:hanging="437"/>
      </w:pPr>
    </w:lvl>
    <w:lvl w:ilvl="3">
      <w:start w:val="1"/>
      <w:numFmt w:val="decimal"/>
      <w:lvlText w:val="....%2.%3.%4."/>
      <w:lvlJc w:val="left"/>
      <w:pPr>
        <w:tabs>
          <w:tab w:val="num" w:pos="720"/>
        </w:tabs>
        <w:ind w:left="794" w:hanging="437"/>
      </w:pPr>
    </w:lvl>
    <w:lvl w:ilvl="4">
      <w:start w:val="1"/>
      <w:numFmt w:val="decimal"/>
      <w:lvlText w:val="....%2.%3.%4.%5."/>
      <w:lvlJc w:val="left"/>
      <w:pPr>
        <w:tabs>
          <w:tab w:val="num" w:pos="720"/>
        </w:tabs>
        <w:ind w:left="794" w:hanging="437"/>
      </w:pPr>
    </w:lvl>
    <w:lvl w:ilvl="5">
      <w:start w:val="1"/>
      <w:numFmt w:val="decimal"/>
      <w:lvlText w:val="....%2.%3.%4.%5.%6."/>
      <w:lvlJc w:val="left"/>
      <w:pPr>
        <w:tabs>
          <w:tab w:val="num" w:pos="720"/>
        </w:tabs>
        <w:ind w:left="794" w:hanging="437"/>
      </w:pPr>
    </w:lvl>
    <w:lvl w:ilvl="6">
      <w:start w:val="1"/>
      <w:numFmt w:val="decimal"/>
      <w:lvlText w:val="....%2.%3.%4.%5.%6.%7."/>
      <w:lvlJc w:val="left"/>
      <w:pPr>
        <w:tabs>
          <w:tab w:val="num" w:pos="720"/>
        </w:tabs>
        <w:ind w:left="794" w:hanging="437"/>
      </w:pPr>
    </w:lvl>
    <w:lvl w:ilvl="7">
      <w:start w:val="1"/>
      <w:numFmt w:val="decimal"/>
      <w:lvlText w:val="....%2.%3.%4.%5.%6.%7.%8."/>
      <w:lvlJc w:val="left"/>
      <w:pPr>
        <w:tabs>
          <w:tab w:val="num" w:pos="720"/>
        </w:tabs>
        <w:ind w:left="794" w:hanging="437"/>
      </w:pPr>
    </w:lvl>
    <w:lvl w:ilvl="8">
      <w:start w:val="1"/>
      <w:numFmt w:val="decimal"/>
      <w:lvlText w:val="....%2.%3.%4.%5.%6.%7.%8.%9."/>
      <w:lvlJc w:val="left"/>
      <w:pPr>
        <w:tabs>
          <w:tab w:val="num" w:pos="720"/>
        </w:tabs>
        <w:ind w:left="794" w:hanging="437"/>
      </w:pPr>
    </w:lvl>
  </w:abstractNum>
  <w:abstractNum w:abstractNumId="10" w15:restartNumberingAfterBreak="0">
    <w:nsid w:val="0000000B"/>
    <w:multiLevelType w:val="multilevel"/>
    <w:tmpl w:val="3FF876D4"/>
    <w:name w:val="WW8Num11"/>
    <w:lvl w:ilvl="0">
      <w:start w:val="3"/>
      <w:numFmt w:val="none"/>
      <w:suff w:val="nothing"/>
      <w:lvlText w:val="5."/>
      <w:lvlJc w:val="left"/>
      <w:pPr>
        <w:tabs>
          <w:tab w:val="num" w:pos="0"/>
        </w:tabs>
        <w:ind w:left="794" w:hanging="437"/>
      </w:pPr>
    </w:lvl>
    <w:lvl w:ilvl="1">
      <w:start w:val="2"/>
      <w:numFmt w:val="decimal"/>
      <w:lvlText w:val="11.%2"/>
      <w:lvlJc w:val="left"/>
      <w:pPr>
        <w:tabs>
          <w:tab w:val="num" w:pos="794"/>
        </w:tabs>
        <w:ind w:left="794" w:hanging="437"/>
      </w:pPr>
      <w:rPr>
        <w:rFonts w:eastAsia="Calibri"/>
        <w:b/>
        <w:sz w:val="18"/>
        <w:szCs w:val="18"/>
        <w:lang w:eastAsia="en-US"/>
      </w:rPr>
    </w:lvl>
    <w:lvl w:ilvl="2">
      <w:start w:val="1"/>
      <w:numFmt w:val="decimal"/>
      <w:lvlText w:val="....%2.%3."/>
      <w:lvlJc w:val="left"/>
      <w:pPr>
        <w:tabs>
          <w:tab w:val="num" w:pos="720"/>
        </w:tabs>
        <w:ind w:left="794" w:hanging="437"/>
      </w:pPr>
    </w:lvl>
    <w:lvl w:ilvl="3">
      <w:start w:val="1"/>
      <w:numFmt w:val="decimal"/>
      <w:lvlText w:val="....%2.%3.%4."/>
      <w:lvlJc w:val="left"/>
      <w:pPr>
        <w:tabs>
          <w:tab w:val="num" w:pos="720"/>
        </w:tabs>
        <w:ind w:left="794" w:hanging="437"/>
      </w:pPr>
    </w:lvl>
    <w:lvl w:ilvl="4">
      <w:start w:val="1"/>
      <w:numFmt w:val="decimal"/>
      <w:lvlText w:val="....%2.%3.%4.%5."/>
      <w:lvlJc w:val="left"/>
      <w:pPr>
        <w:tabs>
          <w:tab w:val="num" w:pos="720"/>
        </w:tabs>
        <w:ind w:left="794" w:hanging="437"/>
      </w:pPr>
    </w:lvl>
    <w:lvl w:ilvl="5">
      <w:start w:val="1"/>
      <w:numFmt w:val="decimal"/>
      <w:lvlText w:val="....%2.%3.%4.%5.%6."/>
      <w:lvlJc w:val="left"/>
      <w:pPr>
        <w:tabs>
          <w:tab w:val="num" w:pos="720"/>
        </w:tabs>
        <w:ind w:left="794" w:hanging="437"/>
      </w:pPr>
    </w:lvl>
    <w:lvl w:ilvl="6">
      <w:start w:val="1"/>
      <w:numFmt w:val="decimal"/>
      <w:lvlText w:val="....%2.%3.%4.%5.%6.%7."/>
      <w:lvlJc w:val="left"/>
      <w:pPr>
        <w:tabs>
          <w:tab w:val="num" w:pos="720"/>
        </w:tabs>
        <w:ind w:left="794" w:hanging="437"/>
      </w:pPr>
    </w:lvl>
    <w:lvl w:ilvl="7">
      <w:start w:val="1"/>
      <w:numFmt w:val="decimal"/>
      <w:lvlText w:val="....%2.%3.%4.%5.%6.%7.%8."/>
      <w:lvlJc w:val="left"/>
      <w:pPr>
        <w:tabs>
          <w:tab w:val="num" w:pos="720"/>
        </w:tabs>
        <w:ind w:left="794" w:hanging="437"/>
      </w:pPr>
    </w:lvl>
    <w:lvl w:ilvl="8">
      <w:start w:val="1"/>
      <w:numFmt w:val="decimal"/>
      <w:lvlText w:val="....%2.%3.%4.%5.%6.%7.%8.%9."/>
      <w:lvlJc w:val="left"/>
      <w:pPr>
        <w:tabs>
          <w:tab w:val="num" w:pos="720"/>
        </w:tabs>
        <w:ind w:left="794" w:hanging="437"/>
      </w:pPr>
    </w:lvl>
  </w:abstractNum>
  <w:abstractNum w:abstractNumId="11" w15:restartNumberingAfterBreak="0">
    <w:nsid w:val="0CC80FDC"/>
    <w:multiLevelType w:val="multilevel"/>
    <w:tmpl w:val="3F701E2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B3222C"/>
    <w:multiLevelType w:val="multilevel"/>
    <w:tmpl w:val="38A8E23A"/>
    <w:lvl w:ilvl="0">
      <w:start w:val="1"/>
      <w:numFmt w:val="decimal"/>
      <w:lvlText w:val="%1."/>
      <w:lvlJc w:val="left"/>
      <w:pPr>
        <w:ind w:left="465" w:hanging="465"/>
      </w:pPr>
      <w:rPr>
        <w:rFonts w:hint="default"/>
        <w:b w:val="0"/>
      </w:rPr>
    </w:lvl>
    <w:lvl w:ilvl="1">
      <w:start w:val="1"/>
      <w:numFmt w:val="decimal"/>
      <w:lvlText w:val="%1.%2."/>
      <w:lvlJc w:val="left"/>
      <w:pPr>
        <w:ind w:left="465" w:hanging="46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16B00959"/>
    <w:multiLevelType w:val="multilevel"/>
    <w:tmpl w:val="5302DB2C"/>
    <w:lvl w:ilvl="0">
      <w:start w:val="2"/>
      <w:numFmt w:val="decimal"/>
      <w:lvlText w:val="%1"/>
      <w:lvlJc w:val="left"/>
      <w:pPr>
        <w:ind w:left="140" w:hanging="442"/>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spacing w:val="0"/>
        <w:w w:val="100"/>
        <w:sz w:val="24"/>
        <w:szCs w:val="24"/>
      </w:rPr>
    </w:lvl>
    <w:lvl w:ilvl="2">
      <w:start w:val="1"/>
      <w:numFmt w:val="decimal"/>
      <w:suff w:val="space"/>
      <w:lvlText w:val="%1.%2.%3"/>
      <w:lvlJc w:val="left"/>
      <w:pPr>
        <w:ind w:left="0" w:firstLine="0"/>
      </w:pPr>
      <w:rPr>
        <w:rFonts w:ascii="Times New Roman" w:eastAsia="Times New Roman" w:hAnsi="Times New Roman" w:cs="Times New Roman" w:hint="default"/>
        <w:w w:val="100"/>
        <w:sz w:val="24"/>
        <w:szCs w:val="24"/>
      </w:rPr>
    </w:lvl>
    <w:lvl w:ilvl="3">
      <w:numFmt w:val="bullet"/>
      <w:lvlText w:val="•"/>
      <w:lvlJc w:val="left"/>
      <w:pPr>
        <w:ind w:left="3002" w:hanging="630"/>
      </w:pPr>
      <w:rPr>
        <w:rFonts w:hint="default"/>
      </w:rPr>
    </w:lvl>
    <w:lvl w:ilvl="4">
      <w:numFmt w:val="bullet"/>
      <w:lvlText w:val="•"/>
      <w:lvlJc w:val="left"/>
      <w:pPr>
        <w:ind w:left="4113" w:hanging="630"/>
      </w:pPr>
      <w:rPr>
        <w:rFonts w:hint="default"/>
      </w:rPr>
    </w:lvl>
    <w:lvl w:ilvl="5">
      <w:numFmt w:val="bullet"/>
      <w:lvlText w:val="•"/>
      <w:lvlJc w:val="left"/>
      <w:pPr>
        <w:ind w:left="5224" w:hanging="630"/>
      </w:pPr>
      <w:rPr>
        <w:rFonts w:hint="default"/>
      </w:rPr>
    </w:lvl>
    <w:lvl w:ilvl="6">
      <w:numFmt w:val="bullet"/>
      <w:lvlText w:val="•"/>
      <w:lvlJc w:val="left"/>
      <w:pPr>
        <w:ind w:left="6335" w:hanging="630"/>
      </w:pPr>
      <w:rPr>
        <w:rFonts w:hint="default"/>
      </w:rPr>
    </w:lvl>
    <w:lvl w:ilvl="7">
      <w:numFmt w:val="bullet"/>
      <w:lvlText w:val="•"/>
      <w:lvlJc w:val="left"/>
      <w:pPr>
        <w:ind w:left="7446" w:hanging="630"/>
      </w:pPr>
      <w:rPr>
        <w:rFonts w:hint="default"/>
      </w:rPr>
    </w:lvl>
    <w:lvl w:ilvl="8">
      <w:numFmt w:val="bullet"/>
      <w:lvlText w:val="•"/>
      <w:lvlJc w:val="left"/>
      <w:pPr>
        <w:ind w:left="8557" w:hanging="630"/>
      </w:pPr>
      <w:rPr>
        <w:rFonts w:hint="default"/>
      </w:rPr>
    </w:lvl>
  </w:abstractNum>
  <w:abstractNum w:abstractNumId="14" w15:restartNumberingAfterBreak="0">
    <w:nsid w:val="1A7F3F46"/>
    <w:multiLevelType w:val="hybridMultilevel"/>
    <w:tmpl w:val="4ADE8AEA"/>
    <w:name w:val="WW8Num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8697C3B"/>
    <w:multiLevelType w:val="hybridMultilevel"/>
    <w:tmpl w:val="C498B574"/>
    <w:lvl w:ilvl="0" w:tplc="6DD040DC">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8D363D7"/>
    <w:multiLevelType w:val="hybridMultilevel"/>
    <w:tmpl w:val="DA7EC90A"/>
    <w:lvl w:ilvl="0" w:tplc="02888522">
      <w:start w:val="1"/>
      <w:numFmt w:val="decimal"/>
      <w:lvlText w:val="%1."/>
      <w:lvlJc w:val="left"/>
      <w:pPr>
        <w:ind w:left="900" w:hanging="360"/>
      </w:pPr>
      <w:rPr>
        <w:rFonts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29DE6D9F"/>
    <w:multiLevelType w:val="multilevel"/>
    <w:tmpl w:val="74F41382"/>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b/>
        <w:sz w:val="20"/>
        <w:szCs w:val="20"/>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8" w15:restartNumberingAfterBreak="0">
    <w:nsid w:val="427E2FA7"/>
    <w:multiLevelType w:val="multilevel"/>
    <w:tmpl w:val="987C65B6"/>
    <w:lvl w:ilvl="0">
      <w:start w:val="1"/>
      <w:numFmt w:val="decimal"/>
      <w:lvlText w:val="%1."/>
      <w:lvlJc w:val="left"/>
      <w:pPr>
        <w:tabs>
          <w:tab w:val="num" w:pos="4897"/>
        </w:tabs>
        <w:ind w:left="4897" w:hanging="360"/>
      </w:pPr>
      <w:rPr>
        <w:rFonts w:hint="default"/>
      </w:rPr>
    </w:lvl>
    <w:lvl w:ilvl="1">
      <w:start w:val="1"/>
      <w:numFmt w:val="decimal"/>
      <w:isLgl/>
      <w:lvlText w:val="2.%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9" w15:restartNumberingAfterBreak="0">
    <w:nsid w:val="45156DD9"/>
    <w:multiLevelType w:val="multilevel"/>
    <w:tmpl w:val="42AAD27E"/>
    <w:lvl w:ilvl="0">
      <w:start w:val="8"/>
      <w:numFmt w:val="decimal"/>
      <w:lvlText w:val="%1"/>
      <w:lvlJc w:val="left"/>
      <w:pPr>
        <w:ind w:left="560" w:hanging="42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w w:val="100"/>
        <w:sz w:val="24"/>
        <w:szCs w:val="24"/>
      </w:rPr>
    </w:lvl>
    <w:lvl w:ilvl="2">
      <w:start w:val="1"/>
      <w:numFmt w:val="decimal"/>
      <w:suff w:val="space"/>
      <w:lvlText w:val="%1.%2.%3"/>
      <w:lvlJc w:val="left"/>
      <w:pPr>
        <w:ind w:left="0" w:firstLine="0"/>
      </w:pPr>
      <w:rPr>
        <w:rFonts w:ascii="Times New Roman" w:eastAsia="Times New Roman" w:hAnsi="Times New Roman" w:cs="Times New Roman" w:hint="default"/>
        <w:spacing w:val="0"/>
        <w:w w:val="100"/>
        <w:sz w:val="24"/>
        <w:szCs w:val="24"/>
      </w:rPr>
    </w:lvl>
    <w:lvl w:ilvl="3">
      <w:start w:val="1"/>
      <w:numFmt w:val="decimal"/>
      <w:suff w:val="space"/>
      <w:lvlText w:val="%1.%2.%3.%4"/>
      <w:lvlJc w:val="left"/>
      <w:pPr>
        <w:ind w:left="0" w:firstLine="0"/>
      </w:pPr>
      <w:rPr>
        <w:rFonts w:ascii="Times New Roman" w:eastAsia="Times New Roman" w:hAnsi="Times New Roman" w:cs="Times New Roman" w:hint="default"/>
        <w:spacing w:val="0"/>
        <w:w w:val="100"/>
        <w:sz w:val="24"/>
        <w:szCs w:val="24"/>
      </w:rPr>
    </w:lvl>
    <w:lvl w:ilvl="4">
      <w:numFmt w:val="bullet"/>
      <w:lvlText w:val="•"/>
      <w:lvlJc w:val="left"/>
      <w:pPr>
        <w:ind w:left="3966" w:hanging="894"/>
      </w:pPr>
      <w:rPr>
        <w:rFonts w:hint="default"/>
      </w:rPr>
    </w:lvl>
    <w:lvl w:ilvl="5">
      <w:numFmt w:val="bullet"/>
      <w:lvlText w:val="•"/>
      <w:lvlJc w:val="left"/>
      <w:pPr>
        <w:ind w:left="5102" w:hanging="894"/>
      </w:pPr>
      <w:rPr>
        <w:rFonts w:hint="default"/>
      </w:rPr>
    </w:lvl>
    <w:lvl w:ilvl="6">
      <w:numFmt w:val="bullet"/>
      <w:lvlText w:val="•"/>
      <w:lvlJc w:val="left"/>
      <w:pPr>
        <w:ind w:left="6237" w:hanging="894"/>
      </w:pPr>
      <w:rPr>
        <w:rFonts w:hint="default"/>
      </w:rPr>
    </w:lvl>
    <w:lvl w:ilvl="7">
      <w:numFmt w:val="bullet"/>
      <w:lvlText w:val="•"/>
      <w:lvlJc w:val="left"/>
      <w:pPr>
        <w:ind w:left="7373" w:hanging="894"/>
      </w:pPr>
      <w:rPr>
        <w:rFonts w:hint="default"/>
      </w:rPr>
    </w:lvl>
    <w:lvl w:ilvl="8">
      <w:numFmt w:val="bullet"/>
      <w:lvlText w:val="•"/>
      <w:lvlJc w:val="left"/>
      <w:pPr>
        <w:ind w:left="8508" w:hanging="894"/>
      </w:pPr>
      <w:rPr>
        <w:rFonts w:hint="default"/>
      </w:rPr>
    </w:lvl>
  </w:abstractNum>
  <w:abstractNum w:abstractNumId="20" w15:restartNumberingAfterBreak="0">
    <w:nsid w:val="4D185EF8"/>
    <w:multiLevelType w:val="multilevel"/>
    <w:tmpl w:val="9176D794"/>
    <w:lvl w:ilvl="0">
      <w:start w:val="7"/>
      <w:numFmt w:val="decimal"/>
      <w:lvlText w:val="%1"/>
      <w:lvlJc w:val="left"/>
      <w:pPr>
        <w:ind w:left="375" w:hanging="375"/>
      </w:pPr>
      <w:rPr>
        <w:rFonts w:hint="default"/>
      </w:rPr>
    </w:lvl>
    <w:lvl w:ilvl="1">
      <w:start w:val="1"/>
      <w:numFmt w:val="decimal"/>
      <w:lvlText w:val="%1.%2"/>
      <w:lvlJc w:val="left"/>
      <w:pPr>
        <w:ind w:left="8314" w:hanging="375"/>
      </w:pPr>
      <w:rPr>
        <w:rFonts w:hint="default"/>
        <w:b/>
        <w:sz w:val="20"/>
        <w:szCs w:val="18"/>
      </w:rPr>
    </w:lvl>
    <w:lvl w:ilvl="2">
      <w:start w:val="1"/>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4299" w:hanging="1800"/>
      </w:pPr>
      <w:rPr>
        <w:rFonts w:hint="default"/>
      </w:rPr>
    </w:lvl>
    <w:lvl w:ilvl="8">
      <w:start w:val="1"/>
      <w:numFmt w:val="decimal"/>
      <w:lvlText w:val="%1.%2.%3.%4.%5.%6.%7.%8.%9"/>
      <w:lvlJc w:val="left"/>
      <w:pPr>
        <w:ind w:left="5016" w:hanging="2160"/>
      </w:pPr>
      <w:rPr>
        <w:rFonts w:hint="default"/>
      </w:rPr>
    </w:lvl>
  </w:abstractNum>
  <w:abstractNum w:abstractNumId="21" w15:restartNumberingAfterBreak="0">
    <w:nsid w:val="4E083E75"/>
    <w:multiLevelType w:val="hybridMultilevel"/>
    <w:tmpl w:val="C5607354"/>
    <w:lvl w:ilvl="0" w:tplc="EB1C28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1672FFF"/>
    <w:multiLevelType w:val="multilevel"/>
    <w:tmpl w:val="3CB2F3BC"/>
    <w:lvl w:ilvl="0">
      <w:start w:val="11"/>
      <w:numFmt w:val="decimal"/>
      <w:lvlText w:val="%1"/>
      <w:lvlJc w:val="left"/>
      <w:pPr>
        <w:ind w:left="420" w:hanging="420"/>
      </w:pPr>
      <w:rPr>
        <w:rFonts w:hint="default"/>
      </w:rPr>
    </w:lvl>
    <w:lvl w:ilvl="1">
      <w:start w:val="3"/>
      <w:numFmt w:val="decimal"/>
      <w:lvlText w:val="%1.%2"/>
      <w:lvlJc w:val="left"/>
      <w:pPr>
        <w:ind w:left="777" w:hanging="420"/>
      </w:pPr>
      <w:rPr>
        <w:rFonts w:hint="default"/>
        <w:b/>
        <w:sz w:val="20"/>
        <w:szCs w:val="20"/>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3" w15:restartNumberingAfterBreak="0">
    <w:nsid w:val="564F60A4"/>
    <w:multiLevelType w:val="hybridMultilevel"/>
    <w:tmpl w:val="A1085F68"/>
    <w:lvl w:ilvl="0" w:tplc="344CA606">
      <w:start w:val="1"/>
      <w:numFmt w:val="bullet"/>
      <w:suff w:val="space"/>
      <w:lvlText w:val=""/>
      <w:lvlJc w:val="left"/>
      <w:pPr>
        <w:ind w:left="0" w:firstLine="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A547EF7"/>
    <w:multiLevelType w:val="multilevel"/>
    <w:tmpl w:val="E52089F0"/>
    <w:lvl w:ilvl="0">
      <w:start w:val="10"/>
      <w:numFmt w:val="decimal"/>
      <w:lvlText w:val="%1"/>
      <w:lvlJc w:val="left"/>
      <w:pPr>
        <w:ind w:left="420" w:hanging="420"/>
      </w:pPr>
      <w:rPr>
        <w:rFonts w:hint="default"/>
      </w:rPr>
    </w:lvl>
    <w:lvl w:ilvl="1">
      <w:start w:val="1"/>
      <w:numFmt w:val="decimal"/>
      <w:lvlText w:val="%1.%2"/>
      <w:lvlJc w:val="left"/>
      <w:pPr>
        <w:ind w:left="777" w:hanging="420"/>
      </w:pPr>
      <w:rPr>
        <w:rFonts w:hint="default"/>
        <w:b/>
        <w:sz w:val="20"/>
        <w:szCs w:val="20"/>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5" w15:restartNumberingAfterBreak="0">
    <w:nsid w:val="5A7B6E58"/>
    <w:multiLevelType w:val="multilevel"/>
    <w:tmpl w:val="E52089F0"/>
    <w:lvl w:ilvl="0">
      <w:start w:val="10"/>
      <w:numFmt w:val="decimal"/>
      <w:lvlText w:val="%1"/>
      <w:lvlJc w:val="left"/>
      <w:pPr>
        <w:ind w:left="420" w:hanging="420"/>
      </w:pPr>
      <w:rPr>
        <w:rFonts w:hint="default"/>
      </w:rPr>
    </w:lvl>
    <w:lvl w:ilvl="1">
      <w:start w:val="1"/>
      <w:numFmt w:val="decimal"/>
      <w:lvlText w:val="%1.%2"/>
      <w:lvlJc w:val="left"/>
      <w:pPr>
        <w:ind w:left="777" w:hanging="420"/>
      </w:pPr>
      <w:rPr>
        <w:rFonts w:hint="default"/>
        <w:b/>
        <w:sz w:val="20"/>
        <w:szCs w:val="20"/>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6" w15:restartNumberingAfterBreak="0">
    <w:nsid w:val="5B3254CC"/>
    <w:multiLevelType w:val="multilevel"/>
    <w:tmpl w:val="E284625C"/>
    <w:lvl w:ilvl="0">
      <w:start w:val="1"/>
      <w:numFmt w:val="decimal"/>
      <w:lvlText w:val="%1."/>
      <w:lvlJc w:val="left"/>
      <w:pPr>
        <w:ind w:left="927" w:hanging="360"/>
      </w:pPr>
      <w:rPr>
        <w:b/>
      </w:rPr>
    </w:lvl>
    <w:lvl w:ilvl="1">
      <w:start w:val="1"/>
      <w:numFmt w:val="decimal"/>
      <w:isLgl/>
      <w:lvlText w:val="%1.%2."/>
      <w:lvlJc w:val="left"/>
      <w:pPr>
        <w:ind w:left="4046"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62C57BB1"/>
    <w:multiLevelType w:val="multilevel"/>
    <w:tmpl w:val="1A0C8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8CF15B9"/>
    <w:multiLevelType w:val="multilevel"/>
    <w:tmpl w:val="00000002"/>
    <w:lvl w:ilvl="0">
      <w:start w:val="1"/>
      <w:numFmt w:val="decimal"/>
      <w:lvlText w:val="%1."/>
      <w:lvlJc w:val="left"/>
      <w:pPr>
        <w:tabs>
          <w:tab w:val="num" w:pos="720"/>
        </w:tabs>
        <w:ind w:left="794" w:hanging="437"/>
      </w:pPr>
    </w:lvl>
    <w:lvl w:ilvl="1">
      <w:start w:val="1"/>
      <w:numFmt w:val="decimal"/>
      <w:lvlText w:val="%1.%2"/>
      <w:lvlJc w:val="left"/>
      <w:pPr>
        <w:tabs>
          <w:tab w:val="num" w:pos="794"/>
        </w:tabs>
        <w:ind w:left="794" w:hanging="437"/>
      </w:pPr>
      <w:rPr>
        <w:b/>
        <w:bCs/>
        <w:sz w:val="20"/>
        <w:szCs w:val="20"/>
      </w:rPr>
    </w:lvl>
    <w:lvl w:ilvl="2">
      <w:start w:val="1"/>
      <w:numFmt w:val="decimal"/>
      <w:lvlText w:val="%1.%2.%3."/>
      <w:lvlJc w:val="left"/>
      <w:pPr>
        <w:tabs>
          <w:tab w:val="num" w:pos="720"/>
        </w:tabs>
        <w:ind w:left="794" w:hanging="437"/>
      </w:pPr>
    </w:lvl>
    <w:lvl w:ilvl="3">
      <w:start w:val="1"/>
      <w:numFmt w:val="decimal"/>
      <w:lvlText w:val="%1.%2.%3.%4."/>
      <w:lvlJc w:val="left"/>
      <w:pPr>
        <w:tabs>
          <w:tab w:val="num" w:pos="720"/>
        </w:tabs>
        <w:ind w:left="794" w:hanging="437"/>
      </w:pPr>
    </w:lvl>
    <w:lvl w:ilvl="4">
      <w:start w:val="1"/>
      <w:numFmt w:val="decimal"/>
      <w:lvlText w:val="%1.%2.%3.%4.%5."/>
      <w:lvlJc w:val="left"/>
      <w:pPr>
        <w:tabs>
          <w:tab w:val="num" w:pos="720"/>
        </w:tabs>
        <w:ind w:left="794" w:hanging="437"/>
      </w:pPr>
    </w:lvl>
    <w:lvl w:ilvl="5">
      <w:start w:val="1"/>
      <w:numFmt w:val="decimal"/>
      <w:lvlText w:val="%1.%2.%3.%4.%5.%6."/>
      <w:lvlJc w:val="left"/>
      <w:pPr>
        <w:tabs>
          <w:tab w:val="num" w:pos="720"/>
        </w:tabs>
        <w:ind w:left="794" w:hanging="437"/>
      </w:pPr>
    </w:lvl>
    <w:lvl w:ilvl="6">
      <w:start w:val="1"/>
      <w:numFmt w:val="decimal"/>
      <w:lvlText w:val="%1.%2.%3.%4.%5.%6.%7."/>
      <w:lvlJc w:val="left"/>
      <w:pPr>
        <w:tabs>
          <w:tab w:val="num" w:pos="720"/>
        </w:tabs>
        <w:ind w:left="794" w:hanging="437"/>
      </w:pPr>
    </w:lvl>
    <w:lvl w:ilvl="7">
      <w:start w:val="1"/>
      <w:numFmt w:val="decimal"/>
      <w:lvlText w:val="%1.%2.%3.%4.%5.%6.%7.%8."/>
      <w:lvlJc w:val="left"/>
      <w:pPr>
        <w:tabs>
          <w:tab w:val="num" w:pos="720"/>
        </w:tabs>
        <w:ind w:left="794" w:hanging="437"/>
      </w:pPr>
    </w:lvl>
    <w:lvl w:ilvl="8">
      <w:start w:val="1"/>
      <w:numFmt w:val="decimal"/>
      <w:lvlText w:val="%1.%2.%3.%4.%5.%6.%7.%8.%9."/>
      <w:lvlJc w:val="left"/>
      <w:pPr>
        <w:tabs>
          <w:tab w:val="num" w:pos="720"/>
        </w:tabs>
        <w:ind w:left="794" w:hanging="437"/>
      </w:pPr>
    </w:lvl>
  </w:abstractNum>
  <w:abstractNum w:abstractNumId="29" w15:restartNumberingAfterBreak="0">
    <w:nsid w:val="6D9B1D8A"/>
    <w:multiLevelType w:val="hybridMultilevel"/>
    <w:tmpl w:val="90CA1194"/>
    <w:lvl w:ilvl="0" w:tplc="8EDAB4E0">
      <w:numFmt w:val="bullet"/>
      <w:suff w:val="space"/>
      <w:lvlText w:val="●"/>
      <w:lvlJc w:val="left"/>
      <w:pPr>
        <w:ind w:left="0" w:firstLine="0"/>
      </w:pPr>
      <w:rPr>
        <w:rFonts w:ascii="MS UI Gothic" w:eastAsia="MS UI Gothic" w:hAnsi="MS UI Gothic" w:cs="MS UI Gothic" w:hint="eastAsia"/>
        <w:w w:val="100"/>
        <w:position w:val="3"/>
        <w:sz w:val="9"/>
        <w:szCs w:val="9"/>
      </w:rPr>
    </w:lvl>
    <w:lvl w:ilvl="1" w:tplc="519AD74A">
      <w:numFmt w:val="bullet"/>
      <w:lvlText w:val="•"/>
      <w:lvlJc w:val="left"/>
      <w:pPr>
        <w:ind w:left="1576" w:hanging="155"/>
      </w:pPr>
      <w:rPr>
        <w:rFonts w:hint="default"/>
      </w:rPr>
    </w:lvl>
    <w:lvl w:ilvl="2" w:tplc="B8483B82">
      <w:numFmt w:val="bullet"/>
      <w:lvlText w:val="•"/>
      <w:lvlJc w:val="left"/>
      <w:pPr>
        <w:ind w:left="2592" w:hanging="155"/>
      </w:pPr>
      <w:rPr>
        <w:rFonts w:hint="default"/>
      </w:rPr>
    </w:lvl>
    <w:lvl w:ilvl="3" w:tplc="5334820A">
      <w:numFmt w:val="bullet"/>
      <w:lvlText w:val="•"/>
      <w:lvlJc w:val="left"/>
      <w:pPr>
        <w:ind w:left="3608" w:hanging="155"/>
      </w:pPr>
      <w:rPr>
        <w:rFonts w:hint="default"/>
      </w:rPr>
    </w:lvl>
    <w:lvl w:ilvl="4" w:tplc="51FA6CD6">
      <w:numFmt w:val="bullet"/>
      <w:lvlText w:val="•"/>
      <w:lvlJc w:val="left"/>
      <w:pPr>
        <w:ind w:left="4624" w:hanging="155"/>
      </w:pPr>
      <w:rPr>
        <w:rFonts w:hint="default"/>
      </w:rPr>
    </w:lvl>
    <w:lvl w:ilvl="5" w:tplc="A8C886D0">
      <w:numFmt w:val="bullet"/>
      <w:lvlText w:val="•"/>
      <w:lvlJc w:val="left"/>
      <w:pPr>
        <w:ind w:left="5640" w:hanging="155"/>
      </w:pPr>
      <w:rPr>
        <w:rFonts w:hint="default"/>
      </w:rPr>
    </w:lvl>
    <w:lvl w:ilvl="6" w:tplc="6A444C96">
      <w:numFmt w:val="bullet"/>
      <w:lvlText w:val="•"/>
      <w:lvlJc w:val="left"/>
      <w:pPr>
        <w:ind w:left="6656" w:hanging="155"/>
      </w:pPr>
      <w:rPr>
        <w:rFonts w:hint="default"/>
      </w:rPr>
    </w:lvl>
    <w:lvl w:ilvl="7" w:tplc="7C94B2B2">
      <w:numFmt w:val="bullet"/>
      <w:lvlText w:val="•"/>
      <w:lvlJc w:val="left"/>
      <w:pPr>
        <w:ind w:left="7672" w:hanging="155"/>
      </w:pPr>
      <w:rPr>
        <w:rFonts w:hint="default"/>
      </w:rPr>
    </w:lvl>
    <w:lvl w:ilvl="8" w:tplc="F9CA6346">
      <w:numFmt w:val="bullet"/>
      <w:lvlText w:val="•"/>
      <w:lvlJc w:val="left"/>
      <w:pPr>
        <w:ind w:left="8688" w:hanging="155"/>
      </w:pPr>
      <w:rPr>
        <w:rFonts w:hint="default"/>
      </w:rPr>
    </w:lvl>
  </w:abstractNum>
  <w:abstractNum w:abstractNumId="30" w15:restartNumberingAfterBreak="0">
    <w:nsid w:val="6F333519"/>
    <w:multiLevelType w:val="multilevel"/>
    <w:tmpl w:val="E91EC35C"/>
    <w:lvl w:ilvl="0">
      <w:start w:val="1"/>
      <w:numFmt w:val="decimal"/>
      <w:lvlText w:val="%1."/>
      <w:lvlJc w:val="left"/>
      <w:pPr>
        <w:ind w:left="1777" w:hanging="360"/>
      </w:pPr>
      <w:rPr>
        <w:rFonts w:cs="Times New Roman" w:hint="default"/>
      </w:rPr>
    </w:lvl>
    <w:lvl w:ilvl="1">
      <w:start w:val="1"/>
      <w:numFmt w:val="decimal"/>
      <w:suff w:val="space"/>
      <w:lvlText w:val="%1.%2."/>
      <w:lvlJc w:val="left"/>
      <w:pPr>
        <w:ind w:left="0" w:firstLine="0"/>
      </w:pPr>
      <w:rPr>
        <w:rFonts w:cs="Times New Roman" w:hint="default"/>
        <w:b w:val="0"/>
        <w:i w:val="0"/>
        <w:sz w:val="24"/>
        <w:szCs w:val="24"/>
      </w:rPr>
    </w:lvl>
    <w:lvl w:ilvl="2">
      <w:start w:val="1"/>
      <w:numFmt w:val="decimal"/>
      <w:lvlText w:val="%1.%2.%3."/>
      <w:lvlJc w:val="left"/>
      <w:pPr>
        <w:ind w:left="1497" w:hanging="504"/>
      </w:pPr>
      <w:rPr>
        <w:rFonts w:cs="Times New Roman" w:hint="default"/>
        <w:b w:val="0"/>
        <w:bCs w:val="0"/>
        <w:strike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1" w15:restartNumberingAfterBreak="0">
    <w:nsid w:val="6FE03DF5"/>
    <w:multiLevelType w:val="hybridMultilevel"/>
    <w:tmpl w:val="4210B63E"/>
    <w:lvl w:ilvl="0" w:tplc="ABD0C3F4">
      <w:start w:val="1"/>
      <w:numFmt w:val="decimal"/>
      <w:lvlText w:val="1.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7704FB3"/>
    <w:multiLevelType w:val="multilevel"/>
    <w:tmpl w:val="2FFE7450"/>
    <w:lvl w:ilvl="0">
      <w:start w:val="1"/>
      <w:numFmt w:val="decimal"/>
      <w:suff w:val="space"/>
      <w:lvlText w:val="%1"/>
      <w:lvlJc w:val="left"/>
      <w:pPr>
        <w:ind w:left="0" w:firstLine="0"/>
      </w:pPr>
      <w:rPr>
        <w:rFonts w:ascii="Times New Roman" w:eastAsia="Times New Roman" w:hAnsi="Times New Roman" w:cs="Times New Roman" w:hint="default"/>
        <w:b/>
        <w:bCs/>
        <w:w w:val="100"/>
        <w:sz w:val="24"/>
        <w:szCs w:val="24"/>
        <w:u w:val="single" w:color="000000"/>
      </w:rPr>
    </w:lvl>
    <w:lvl w:ilvl="1">
      <w:start w:val="1"/>
      <w:numFmt w:val="decimal"/>
      <w:suff w:val="space"/>
      <w:lvlText w:val="%1.%2"/>
      <w:lvlJc w:val="left"/>
      <w:pPr>
        <w:ind w:left="0" w:firstLine="0"/>
      </w:pPr>
      <w:rPr>
        <w:rFonts w:ascii="Times New Roman" w:eastAsia="Times New Roman" w:hAnsi="Times New Roman" w:cs="Times New Roman" w:hint="default"/>
        <w:w w:val="100"/>
        <w:sz w:val="24"/>
        <w:szCs w:val="24"/>
      </w:rPr>
    </w:lvl>
    <w:lvl w:ilvl="2">
      <w:numFmt w:val="bullet"/>
      <w:suff w:val="space"/>
      <w:lvlText w:val="●"/>
      <w:lvlJc w:val="left"/>
      <w:pPr>
        <w:ind w:left="0" w:firstLine="0"/>
      </w:pPr>
      <w:rPr>
        <w:rFonts w:ascii="MS UI Gothic" w:eastAsia="MS UI Gothic" w:hAnsi="MS UI Gothic" w:hint="eastAsia"/>
        <w:w w:val="100"/>
        <w:position w:val="3"/>
        <w:sz w:val="9"/>
        <w:szCs w:val="9"/>
      </w:rPr>
    </w:lvl>
    <w:lvl w:ilvl="3">
      <w:numFmt w:val="bullet"/>
      <w:lvlText w:val="•"/>
      <w:lvlJc w:val="left"/>
      <w:pPr>
        <w:ind w:left="560" w:hanging="155"/>
      </w:pPr>
      <w:rPr>
        <w:rFonts w:hint="default"/>
      </w:rPr>
    </w:lvl>
    <w:lvl w:ilvl="4">
      <w:numFmt w:val="bullet"/>
      <w:lvlText w:val="•"/>
      <w:lvlJc w:val="left"/>
      <w:pPr>
        <w:ind w:left="2011" w:hanging="155"/>
      </w:pPr>
      <w:rPr>
        <w:rFonts w:hint="default"/>
      </w:rPr>
    </w:lvl>
    <w:lvl w:ilvl="5">
      <w:numFmt w:val="bullet"/>
      <w:lvlText w:val="•"/>
      <w:lvlJc w:val="left"/>
      <w:pPr>
        <w:ind w:left="3462" w:hanging="155"/>
      </w:pPr>
      <w:rPr>
        <w:rFonts w:hint="default"/>
      </w:rPr>
    </w:lvl>
    <w:lvl w:ilvl="6">
      <w:numFmt w:val="bullet"/>
      <w:lvlText w:val="•"/>
      <w:lvlJc w:val="left"/>
      <w:pPr>
        <w:ind w:left="4914" w:hanging="155"/>
      </w:pPr>
      <w:rPr>
        <w:rFonts w:hint="default"/>
      </w:rPr>
    </w:lvl>
    <w:lvl w:ilvl="7">
      <w:numFmt w:val="bullet"/>
      <w:lvlText w:val="•"/>
      <w:lvlJc w:val="left"/>
      <w:pPr>
        <w:ind w:left="6365" w:hanging="155"/>
      </w:pPr>
      <w:rPr>
        <w:rFonts w:hint="default"/>
      </w:rPr>
    </w:lvl>
    <w:lvl w:ilvl="8">
      <w:numFmt w:val="bullet"/>
      <w:lvlText w:val="•"/>
      <w:lvlJc w:val="left"/>
      <w:pPr>
        <w:ind w:left="7817" w:hanging="155"/>
      </w:pPr>
      <w:rPr>
        <w:rFonts w:hint="default"/>
      </w:rPr>
    </w:lvl>
  </w:abstractNum>
  <w:abstractNum w:abstractNumId="33" w15:restartNumberingAfterBreak="0">
    <w:nsid w:val="7FE127F1"/>
    <w:multiLevelType w:val="multilevel"/>
    <w:tmpl w:val="891A0A6C"/>
    <w:lvl w:ilvl="0">
      <w:start w:val="1"/>
      <w:numFmt w:val="decimal"/>
      <w:lvlText w:val="%1."/>
      <w:lvlJc w:val="left"/>
      <w:pPr>
        <w:ind w:left="720" w:hanging="360"/>
      </w:pPr>
      <w:rPr>
        <w:b/>
      </w:rPr>
    </w:lvl>
    <w:lvl w:ilvl="1">
      <w:start w:val="1"/>
      <w:numFmt w:val="decimal"/>
      <w:isLgl/>
      <w:lvlText w:val="%1.%2."/>
      <w:lvlJc w:val="left"/>
      <w:pPr>
        <w:ind w:left="644" w:hanging="360"/>
      </w:pPr>
      <w:rPr>
        <w:b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20"/>
  </w:num>
  <w:num w:numId="15">
    <w:abstractNumId w:val="18"/>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24"/>
  </w:num>
  <w:num w:numId="19">
    <w:abstractNumId w:val="22"/>
  </w:num>
  <w:num w:numId="20">
    <w:abstractNumId w:val="25"/>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num>
  <w:num w:numId="23">
    <w:abstractNumId w:val="16"/>
  </w:num>
  <w:num w:numId="24">
    <w:abstractNumId w:val="14"/>
  </w:num>
  <w:num w:numId="25">
    <w:abstractNumId w:val="12"/>
  </w:num>
  <w:num w:numId="26">
    <w:abstractNumId w:val="21"/>
  </w:num>
  <w:num w:numId="27">
    <w:abstractNumId w:val="13"/>
  </w:num>
  <w:num w:numId="28">
    <w:abstractNumId w:val="11"/>
  </w:num>
  <w:num w:numId="29">
    <w:abstractNumId w:val="30"/>
  </w:num>
  <w:num w:numId="30">
    <w:abstractNumId w:val="19"/>
  </w:num>
  <w:num w:numId="31">
    <w:abstractNumId w:val="23"/>
  </w:num>
  <w:num w:numId="32">
    <w:abstractNumId w:val="29"/>
  </w:num>
  <w:num w:numId="33">
    <w:abstractNumId w:val="32"/>
  </w:num>
  <w:num w:numId="34">
    <w:abstractNumId w:val="27"/>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5273"/>
    <w:rsid w:val="00000117"/>
    <w:rsid w:val="000016EA"/>
    <w:rsid w:val="00002661"/>
    <w:rsid w:val="00002794"/>
    <w:rsid w:val="0000291A"/>
    <w:rsid w:val="00002DC9"/>
    <w:rsid w:val="00003955"/>
    <w:rsid w:val="00005477"/>
    <w:rsid w:val="000074C7"/>
    <w:rsid w:val="00007A01"/>
    <w:rsid w:val="0001084C"/>
    <w:rsid w:val="00011CD3"/>
    <w:rsid w:val="000120DD"/>
    <w:rsid w:val="00012272"/>
    <w:rsid w:val="00013235"/>
    <w:rsid w:val="00013720"/>
    <w:rsid w:val="00014DF1"/>
    <w:rsid w:val="00015964"/>
    <w:rsid w:val="0001705C"/>
    <w:rsid w:val="00020090"/>
    <w:rsid w:val="0002019B"/>
    <w:rsid w:val="0002138A"/>
    <w:rsid w:val="000215AE"/>
    <w:rsid w:val="00022ED9"/>
    <w:rsid w:val="000232EC"/>
    <w:rsid w:val="00024416"/>
    <w:rsid w:val="00025023"/>
    <w:rsid w:val="000250C1"/>
    <w:rsid w:val="0002624C"/>
    <w:rsid w:val="0003048F"/>
    <w:rsid w:val="00031593"/>
    <w:rsid w:val="00032325"/>
    <w:rsid w:val="00032681"/>
    <w:rsid w:val="00032C94"/>
    <w:rsid w:val="00033EDC"/>
    <w:rsid w:val="0003689B"/>
    <w:rsid w:val="000377AD"/>
    <w:rsid w:val="00040444"/>
    <w:rsid w:val="00040881"/>
    <w:rsid w:val="00042091"/>
    <w:rsid w:val="0004222B"/>
    <w:rsid w:val="000430E7"/>
    <w:rsid w:val="00043B5D"/>
    <w:rsid w:val="00044025"/>
    <w:rsid w:val="0004411F"/>
    <w:rsid w:val="00044466"/>
    <w:rsid w:val="00044493"/>
    <w:rsid w:val="00044999"/>
    <w:rsid w:val="00045E8D"/>
    <w:rsid w:val="0004606B"/>
    <w:rsid w:val="000509A5"/>
    <w:rsid w:val="00051531"/>
    <w:rsid w:val="0005154A"/>
    <w:rsid w:val="000533E6"/>
    <w:rsid w:val="0005367F"/>
    <w:rsid w:val="00055BFC"/>
    <w:rsid w:val="00056B18"/>
    <w:rsid w:val="000571F2"/>
    <w:rsid w:val="00057F54"/>
    <w:rsid w:val="000603A4"/>
    <w:rsid w:val="00060A28"/>
    <w:rsid w:val="00060E28"/>
    <w:rsid w:val="000616A7"/>
    <w:rsid w:val="00061BCD"/>
    <w:rsid w:val="00062388"/>
    <w:rsid w:val="00064FDD"/>
    <w:rsid w:val="0006568B"/>
    <w:rsid w:val="00065A88"/>
    <w:rsid w:val="000663D2"/>
    <w:rsid w:val="0007067B"/>
    <w:rsid w:val="00070ACF"/>
    <w:rsid w:val="000716B0"/>
    <w:rsid w:val="00072385"/>
    <w:rsid w:val="00072BE8"/>
    <w:rsid w:val="0007408F"/>
    <w:rsid w:val="00074830"/>
    <w:rsid w:val="00074D93"/>
    <w:rsid w:val="000768D8"/>
    <w:rsid w:val="00076F04"/>
    <w:rsid w:val="00077BAE"/>
    <w:rsid w:val="00081232"/>
    <w:rsid w:val="00081FB3"/>
    <w:rsid w:val="00082369"/>
    <w:rsid w:val="000826C2"/>
    <w:rsid w:val="0008306A"/>
    <w:rsid w:val="0008756A"/>
    <w:rsid w:val="00087C37"/>
    <w:rsid w:val="0009180B"/>
    <w:rsid w:val="000921FB"/>
    <w:rsid w:val="00092E63"/>
    <w:rsid w:val="0009336A"/>
    <w:rsid w:val="000A01F6"/>
    <w:rsid w:val="000A1E5D"/>
    <w:rsid w:val="000A203F"/>
    <w:rsid w:val="000A3477"/>
    <w:rsid w:val="000A4B6E"/>
    <w:rsid w:val="000A4E2E"/>
    <w:rsid w:val="000A56D7"/>
    <w:rsid w:val="000A6CCC"/>
    <w:rsid w:val="000A71DF"/>
    <w:rsid w:val="000A74A3"/>
    <w:rsid w:val="000A7621"/>
    <w:rsid w:val="000A78AD"/>
    <w:rsid w:val="000B24EA"/>
    <w:rsid w:val="000B26FF"/>
    <w:rsid w:val="000B3BE9"/>
    <w:rsid w:val="000B4C18"/>
    <w:rsid w:val="000B4FB9"/>
    <w:rsid w:val="000C072B"/>
    <w:rsid w:val="000C11DE"/>
    <w:rsid w:val="000C1B8F"/>
    <w:rsid w:val="000C20A2"/>
    <w:rsid w:val="000C2371"/>
    <w:rsid w:val="000C23B2"/>
    <w:rsid w:val="000C29BE"/>
    <w:rsid w:val="000C38A0"/>
    <w:rsid w:val="000C3B95"/>
    <w:rsid w:val="000C3D2C"/>
    <w:rsid w:val="000C3FF2"/>
    <w:rsid w:val="000C4059"/>
    <w:rsid w:val="000C4441"/>
    <w:rsid w:val="000C49DA"/>
    <w:rsid w:val="000C5656"/>
    <w:rsid w:val="000C57D0"/>
    <w:rsid w:val="000C79F8"/>
    <w:rsid w:val="000C7E57"/>
    <w:rsid w:val="000D05CD"/>
    <w:rsid w:val="000D0881"/>
    <w:rsid w:val="000D10F3"/>
    <w:rsid w:val="000D1326"/>
    <w:rsid w:val="000D2EF6"/>
    <w:rsid w:val="000D4067"/>
    <w:rsid w:val="000D4782"/>
    <w:rsid w:val="000D766A"/>
    <w:rsid w:val="000E054C"/>
    <w:rsid w:val="000E0558"/>
    <w:rsid w:val="000E0EF8"/>
    <w:rsid w:val="000E1101"/>
    <w:rsid w:val="000E11A8"/>
    <w:rsid w:val="000E224B"/>
    <w:rsid w:val="000E40D4"/>
    <w:rsid w:val="000E583A"/>
    <w:rsid w:val="000E58D9"/>
    <w:rsid w:val="000E6696"/>
    <w:rsid w:val="000E783C"/>
    <w:rsid w:val="000E7D9B"/>
    <w:rsid w:val="000F032C"/>
    <w:rsid w:val="000F0D93"/>
    <w:rsid w:val="000F1820"/>
    <w:rsid w:val="000F40FB"/>
    <w:rsid w:val="000F7321"/>
    <w:rsid w:val="00100707"/>
    <w:rsid w:val="00100F00"/>
    <w:rsid w:val="00101EBC"/>
    <w:rsid w:val="001029E3"/>
    <w:rsid w:val="00102C5F"/>
    <w:rsid w:val="00103C3E"/>
    <w:rsid w:val="00106BF6"/>
    <w:rsid w:val="00107B32"/>
    <w:rsid w:val="00107EA3"/>
    <w:rsid w:val="00110587"/>
    <w:rsid w:val="00111995"/>
    <w:rsid w:val="00111AD9"/>
    <w:rsid w:val="00113E97"/>
    <w:rsid w:val="0011458A"/>
    <w:rsid w:val="00114BBE"/>
    <w:rsid w:val="0011593C"/>
    <w:rsid w:val="0011618F"/>
    <w:rsid w:val="001165C7"/>
    <w:rsid w:val="0011734F"/>
    <w:rsid w:val="001177FB"/>
    <w:rsid w:val="001209C1"/>
    <w:rsid w:val="00121600"/>
    <w:rsid w:val="0012202F"/>
    <w:rsid w:val="00124576"/>
    <w:rsid w:val="001257D7"/>
    <w:rsid w:val="00125EFC"/>
    <w:rsid w:val="001260AB"/>
    <w:rsid w:val="001263D5"/>
    <w:rsid w:val="00127221"/>
    <w:rsid w:val="001315CA"/>
    <w:rsid w:val="00131EE5"/>
    <w:rsid w:val="001326BC"/>
    <w:rsid w:val="00135241"/>
    <w:rsid w:val="001353CE"/>
    <w:rsid w:val="0013695A"/>
    <w:rsid w:val="00136B7F"/>
    <w:rsid w:val="00137708"/>
    <w:rsid w:val="001403EE"/>
    <w:rsid w:val="00140EA5"/>
    <w:rsid w:val="00141CB6"/>
    <w:rsid w:val="00141F90"/>
    <w:rsid w:val="001420CD"/>
    <w:rsid w:val="00143102"/>
    <w:rsid w:val="00143F50"/>
    <w:rsid w:val="0014456B"/>
    <w:rsid w:val="001452F5"/>
    <w:rsid w:val="00145667"/>
    <w:rsid w:val="0014712D"/>
    <w:rsid w:val="001479BC"/>
    <w:rsid w:val="00147A03"/>
    <w:rsid w:val="00147BE7"/>
    <w:rsid w:val="00147D7C"/>
    <w:rsid w:val="0015070D"/>
    <w:rsid w:val="00151484"/>
    <w:rsid w:val="00152614"/>
    <w:rsid w:val="00153207"/>
    <w:rsid w:val="001535DD"/>
    <w:rsid w:val="0015598D"/>
    <w:rsid w:val="001559A6"/>
    <w:rsid w:val="00155AC0"/>
    <w:rsid w:val="00156847"/>
    <w:rsid w:val="001568A1"/>
    <w:rsid w:val="00157F52"/>
    <w:rsid w:val="001602EA"/>
    <w:rsid w:val="0016139E"/>
    <w:rsid w:val="001618AE"/>
    <w:rsid w:val="00161A34"/>
    <w:rsid w:val="001625C0"/>
    <w:rsid w:val="0016343B"/>
    <w:rsid w:val="00165B38"/>
    <w:rsid w:val="00165C81"/>
    <w:rsid w:val="0016674A"/>
    <w:rsid w:val="001667D1"/>
    <w:rsid w:val="00170675"/>
    <w:rsid w:val="00170FC1"/>
    <w:rsid w:val="0017141B"/>
    <w:rsid w:val="00171438"/>
    <w:rsid w:val="001718B8"/>
    <w:rsid w:val="00172AE7"/>
    <w:rsid w:val="00172D65"/>
    <w:rsid w:val="00174756"/>
    <w:rsid w:val="00174C1B"/>
    <w:rsid w:val="00175F62"/>
    <w:rsid w:val="0017798D"/>
    <w:rsid w:val="00181452"/>
    <w:rsid w:val="00181A46"/>
    <w:rsid w:val="00181C73"/>
    <w:rsid w:val="00182FCC"/>
    <w:rsid w:val="00183589"/>
    <w:rsid w:val="001849D8"/>
    <w:rsid w:val="00185E2E"/>
    <w:rsid w:val="00187066"/>
    <w:rsid w:val="00190EDB"/>
    <w:rsid w:val="0019273E"/>
    <w:rsid w:val="00193507"/>
    <w:rsid w:val="00196121"/>
    <w:rsid w:val="00196BD5"/>
    <w:rsid w:val="0019774A"/>
    <w:rsid w:val="001A0868"/>
    <w:rsid w:val="001A1097"/>
    <w:rsid w:val="001A111D"/>
    <w:rsid w:val="001A188F"/>
    <w:rsid w:val="001A2CC9"/>
    <w:rsid w:val="001A3084"/>
    <w:rsid w:val="001A394D"/>
    <w:rsid w:val="001A419F"/>
    <w:rsid w:val="001A665E"/>
    <w:rsid w:val="001A6E89"/>
    <w:rsid w:val="001B01C2"/>
    <w:rsid w:val="001B02A1"/>
    <w:rsid w:val="001B168E"/>
    <w:rsid w:val="001B1712"/>
    <w:rsid w:val="001B2086"/>
    <w:rsid w:val="001B275D"/>
    <w:rsid w:val="001B2761"/>
    <w:rsid w:val="001B2E37"/>
    <w:rsid w:val="001B3647"/>
    <w:rsid w:val="001B3BC1"/>
    <w:rsid w:val="001B42D4"/>
    <w:rsid w:val="001B48F1"/>
    <w:rsid w:val="001B538D"/>
    <w:rsid w:val="001B5391"/>
    <w:rsid w:val="001B53D3"/>
    <w:rsid w:val="001B6D5F"/>
    <w:rsid w:val="001C1A74"/>
    <w:rsid w:val="001C2511"/>
    <w:rsid w:val="001C2930"/>
    <w:rsid w:val="001C4CC8"/>
    <w:rsid w:val="001C5C4C"/>
    <w:rsid w:val="001C5CC3"/>
    <w:rsid w:val="001C70B3"/>
    <w:rsid w:val="001C78C0"/>
    <w:rsid w:val="001D205C"/>
    <w:rsid w:val="001D2827"/>
    <w:rsid w:val="001D35CE"/>
    <w:rsid w:val="001D522E"/>
    <w:rsid w:val="001D58AD"/>
    <w:rsid w:val="001D6EBE"/>
    <w:rsid w:val="001D73D7"/>
    <w:rsid w:val="001E04FA"/>
    <w:rsid w:val="001E0565"/>
    <w:rsid w:val="001E1AE5"/>
    <w:rsid w:val="001E1B02"/>
    <w:rsid w:val="001E2861"/>
    <w:rsid w:val="001E28FB"/>
    <w:rsid w:val="001E29C6"/>
    <w:rsid w:val="001E306B"/>
    <w:rsid w:val="001E398F"/>
    <w:rsid w:val="001E6BB6"/>
    <w:rsid w:val="001E71EB"/>
    <w:rsid w:val="001E7EAE"/>
    <w:rsid w:val="001F04F2"/>
    <w:rsid w:val="001F05D8"/>
    <w:rsid w:val="001F0F31"/>
    <w:rsid w:val="001F2720"/>
    <w:rsid w:val="001F2C7A"/>
    <w:rsid w:val="001F4F6C"/>
    <w:rsid w:val="001F51CE"/>
    <w:rsid w:val="001F5287"/>
    <w:rsid w:val="001F53BB"/>
    <w:rsid w:val="001F5A50"/>
    <w:rsid w:val="001F7018"/>
    <w:rsid w:val="001F783E"/>
    <w:rsid w:val="00200851"/>
    <w:rsid w:val="00200CDE"/>
    <w:rsid w:val="00202702"/>
    <w:rsid w:val="00202B93"/>
    <w:rsid w:val="0020349B"/>
    <w:rsid w:val="002055F1"/>
    <w:rsid w:val="00205852"/>
    <w:rsid w:val="00206042"/>
    <w:rsid w:val="002065A5"/>
    <w:rsid w:val="00206884"/>
    <w:rsid w:val="00207333"/>
    <w:rsid w:val="00207662"/>
    <w:rsid w:val="00210A92"/>
    <w:rsid w:val="00211422"/>
    <w:rsid w:val="00213A51"/>
    <w:rsid w:val="00216341"/>
    <w:rsid w:val="002171C9"/>
    <w:rsid w:val="0021748C"/>
    <w:rsid w:val="00217556"/>
    <w:rsid w:val="00217CF1"/>
    <w:rsid w:val="00220261"/>
    <w:rsid w:val="00220A6B"/>
    <w:rsid w:val="00220E51"/>
    <w:rsid w:val="00223889"/>
    <w:rsid w:val="00224473"/>
    <w:rsid w:val="00224979"/>
    <w:rsid w:val="00225273"/>
    <w:rsid w:val="0022537E"/>
    <w:rsid w:val="002258BD"/>
    <w:rsid w:val="00226426"/>
    <w:rsid w:val="002267FB"/>
    <w:rsid w:val="00226813"/>
    <w:rsid w:val="00226A90"/>
    <w:rsid w:val="00227567"/>
    <w:rsid w:val="00227E3D"/>
    <w:rsid w:val="00230078"/>
    <w:rsid w:val="0023061D"/>
    <w:rsid w:val="00230892"/>
    <w:rsid w:val="0023239B"/>
    <w:rsid w:val="002336D3"/>
    <w:rsid w:val="0023478A"/>
    <w:rsid w:val="00235A9F"/>
    <w:rsid w:val="00236878"/>
    <w:rsid w:val="0023756F"/>
    <w:rsid w:val="00241D39"/>
    <w:rsid w:val="002430AD"/>
    <w:rsid w:val="002431E2"/>
    <w:rsid w:val="00243955"/>
    <w:rsid w:val="00244244"/>
    <w:rsid w:val="00244506"/>
    <w:rsid w:val="002446FA"/>
    <w:rsid w:val="002467BE"/>
    <w:rsid w:val="00247964"/>
    <w:rsid w:val="002510A3"/>
    <w:rsid w:val="002510F5"/>
    <w:rsid w:val="00251D66"/>
    <w:rsid w:val="00253922"/>
    <w:rsid w:val="00253CED"/>
    <w:rsid w:val="00253D1F"/>
    <w:rsid w:val="002567AE"/>
    <w:rsid w:val="0025775C"/>
    <w:rsid w:val="002605CC"/>
    <w:rsid w:val="002626EE"/>
    <w:rsid w:val="002629E0"/>
    <w:rsid w:val="00264E3E"/>
    <w:rsid w:val="00265A3C"/>
    <w:rsid w:val="00265EE4"/>
    <w:rsid w:val="00266138"/>
    <w:rsid w:val="002664C1"/>
    <w:rsid w:val="00266A2F"/>
    <w:rsid w:val="00266CE9"/>
    <w:rsid w:val="00280F4A"/>
    <w:rsid w:val="00281238"/>
    <w:rsid w:val="002817D1"/>
    <w:rsid w:val="00281C80"/>
    <w:rsid w:val="00282368"/>
    <w:rsid w:val="00282D19"/>
    <w:rsid w:val="002834F5"/>
    <w:rsid w:val="00283554"/>
    <w:rsid w:val="0028522D"/>
    <w:rsid w:val="002866DE"/>
    <w:rsid w:val="00286B5B"/>
    <w:rsid w:val="002931F3"/>
    <w:rsid w:val="002944B6"/>
    <w:rsid w:val="00295A58"/>
    <w:rsid w:val="00295F75"/>
    <w:rsid w:val="002971AB"/>
    <w:rsid w:val="00297562"/>
    <w:rsid w:val="002978B9"/>
    <w:rsid w:val="002A00FD"/>
    <w:rsid w:val="002A0D89"/>
    <w:rsid w:val="002A2E30"/>
    <w:rsid w:val="002A3D9C"/>
    <w:rsid w:val="002A45BC"/>
    <w:rsid w:val="002A564D"/>
    <w:rsid w:val="002A565A"/>
    <w:rsid w:val="002A6363"/>
    <w:rsid w:val="002B4CC5"/>
    <w:rsid w:val="002B633E"/>
    <w:rsid w:val="002B6641"/>
    <w:rsid w:val="002B687A"/>
    <w:rsid w:val="002B71CA"/>
    <w:rsid w:val="002C0541"/>
    <w:rsid w:val="002C12B4"/>
    <w:rsid w:val="002C1E54"/>
    <w:rsid w:val="002C20FD"/>
    <w:rsid w:val="002C2342"/>
    <w:rsid w:val="002C4965"/>
    <w:rsid w:val="002C5471"/>
    <w:rsid w:val="002C64FC"/>
    <w:rsid w:val="002C6630"/>
    <w:rsid w:val="002C6A66"/>
    <w:rsid w:val="002C74AB"/>
    <w:rsid w:val="002D0B04"/>
    <w:rsid w:val="002D1729"/>
    <w:rsid w:val="002D17D9"/>
    <w:rsid w:val="002D2C14"/>
    <w:rsid w:val="002D3356"/>
    <w:rsid w:val="002D3445"/>
    <w:rsid w:val="002D404A"/>
    <w:rsid w:val="002D4C00"/>
    <w:rsid w:val="002D5461"/>
    <w:rsid w:val="002D5764"/>
    <w:rsid w:val="002D62E7"/>
    <w:rsid w:val="002D65C4"/>
    <w:rsid w:val="002D7C44"/>
    <w:rsid w:val="002D7F35"/>
    <w:rsid w:val="002E094A"/>
    <w:rsid w:val="002E0F58"/>
    <w:rsid w:val="002E1552"/>
    <w:rsid w:val="002E1D5C"/>
    <w:rsid w:val="002E2950"/>
    <w:rsid w:val="002E35A4"/>
    <w:rsid w:val="002E38AD"/>
    <w:rsid w:val="002E4994"/>
    <w:rsid w:val="002E5813"/>
    <w:rsid w:val="002E772F"/>
    <w:rsid w:val="002E7DC5"/>
    <w:rsid w:val="002F077D"/>
    <w:rsid w:val="002F097F"/>
    <w:rsid w:val="002F2F0C"/>
    <w:rsid w:val="002F37C6"/>
    <w:rsid w:val="002F4134"/>
    <w:rsid w:val="002F4FCB"/>
    <w:rsid w:val="002F5155"/>
    <w:rsid w:val="002F5E72"/>
    <w:rsid w:val="002F7034"/>
    <w:rsid w:val="002F76DB"/>
    <w:rsid w:val="002F7CA3"/>
    <w:rsid w:val="0030017A"/>
    <w:rsid w:val="003001E3"/>
    <w:rsid w:val="00300B9A"/>
    <w:rsid w:val="003019C3"/>
    <w:rsid w:val="00301F74"/>
    <w:rsid w:val="00302303"/>
    <w:rsid w:val="003034A1"/>
    <w:rsid w:val="00304E87"/>
    <w:rsid w:val="00305AEF"/>
    <w:rsid w:val="00306755"/>
    <w:rsid w:val="00306D62"/>
    <w:rsid w:val="00307445"/>
    <w:rsid w:val="0030795A"/>
    <w:rsid w:val="0031251B"/>
    <w:rsid w:val="00312B0F"/>
    <w:rsid w:val="00314410"/>
    <w:rsid w:val="00314E0E"/>
    <w:rsid w:val="0031502A"/>
    <w:rsid w:val="00315087"/>
    <w:rsid w:val="00315D10"/>
    <w:rsid w:val="00316B6B"/>
    <w:rsid w:val="00317597"/>
    <w:rsid w:val="003177A0"/>
    <w:rsid w:val="003208D6"/>
    <w:rsid w:val="0032101C"/>
    <w:rsid w:val="00321549"/>
    <w:rsid w:val="00322540"/>
    <w:rsid w:val="0032269D"/>
    <w:rsid w:val="003230C9"/>
    <w:rsid w:val="0032402B"/>
    <w:rsid w:val="003244DE"/>
    <w:rsid w:val="00324E3A"/>
    <w:rsid w:val="0032565E"/>
    <w:rsid w:val="00326DD0"/>
    <w:rsid w:val="00327ACD"/>
    <w:rsid w:val="00334E31"/>
    <w:rsid w:val="00334F65"/>
    <w:rsid w:val="00335999"/>
    <w:rsid w:val="00335A91"/>
    <w:rsid w:val="00336237"/>
    <w:rsid w:val="0033648B"/>
    <w:rsid w:val="003369B0"/>
    <w:rsid w:val="003406F1"/>
    <w:rsid w:val="00340991"/>
    <w:rsid w:val="00340A57"/>
    <w:rsid w:val="003412AA"/>
    <w:rsid w:val="0034154C"/>
    <w:rsid w:val="00343145"/>
    <w:rsid w:val="00343D44"/>
    <w:rsid w:val="00344B28"/>
    <w:rsid w:val="003450CD"/>
    <w:rsid w:val="00345BF6"/>
    <w:rsid w:val="003462AD"/>
    <w:rsid w:val="003474BE"/>
    <w:rsid w:val="00347AE2"/>
    <w:rsid w:val="00351156"/>
    <w:rsid w:val="00352C50"/>
    <w:rsid w:val="00352FB6"/>
    <w:rsid w:val="00353BC3"/>
    <w:rsid w:val="0035413A"/>
    <w:rsid w:val="003549A3"/>
    <w:rsid w:val="003550E9"/>
    <w:rsid w:val="00355D9D"/>
    <w:rsid w:val="00356744"/>
    <w:rsid w:val="00356C4F"/>
    <w:rsid w:val="00356D1F"/>
    <w:rsid w:val="0035724C"/>
    <w:rsid w:val="00357440"/>
    <w:rsid w:val="003577D9"/>
    <w:rsid w:val="00357A7E"/>
    <w:rsid w:val="00360848"/>
    <w:rsid w:val="00360882"/>
    <w:rsid w:val="0036088B"/>
    <w:rsid w:val="00360A6B"/>
    <w:rsid w:val="003615FE"/>
    <w:rsid w:val="0036168A"/>
    <w:rsid w:val="0036388A"/>
    <w:rsid w:val="00364D27"/>
    <w:rsid w:val="00364D52"/>
    <w:rsid w:val="003655FD"/>
    <w:rsid w:val="00365C0B"/>
    <w:rsid w:val="003662C9"/>
    <w:rsid w:val="003670F1"/>
    <w:rsid w:val="00367AF7"/>
    <w:rsid w:val="00370045"/>
    <w:rsid w:val="00370264"/>
    <w:rsid w:val="00370750"/>
    <w:rsid w:val="00371287"/>
    <w:rsid w:val="00373082"/>
    <w:rsid w:val="003736AA"/>
    <w:rsid w:val="0037414D"/>
    <w:rsid w:val="003746DD"/>
    <w:rsid w:val="00374AB8"/>
    <w:rsid w:val="00374C5C"/>
    <w:rsid w:val="00374FDD"/>
    <w:rsid w:val="00375093"/>
    <w:rsid w:val="00375CDA"/>
    <w:rsid w:val="0037738A"/>
    <w:rsid w:val="0037788A"/>
    <w:rsid w:val="00377F0F"/>
    <w:rsid w:val="003803C4"/>
    <w:rsid w:val="00380AFA"/>
    <w:rsid w:val="00381CD0"/>
    <w:rsid w:val="00382036"/>
    <w:rsid w:val="00382652"/>
    <w:rsid w:val="00383302"/>
    <w:rsid w:val="00383693"/>
    <w:rsid w:val="00383938"/>
    <w:rsid w:val="003847CA"/>
    <w:rsid w:val="00384D6F"/>
    <w:rsid w:val="0038562A"/>
    <w:rsid w:val="00386534"/>
    <w:rsid w:val="00387059"/>
    <w:rsid w:val="0039151C"/>
    <w:rsid w:val="0039172F"/>
    <w:rsid w:val="00391C29"/>
    <w:rsid w:val="0039342C"/>
    <w:rsid w:val="003945A3"/>
    <w:rsid w:val="00394B78"/>
    <w:rsid w:val="00394D1D"/>
    <w:rsid w:val="003964EF"/>
    <w:rsid w:val="00396ACE"/>
    <w:rsid w:val="00396C49"/>
    <w:rsid w:val="0039722E"/>
    <w:rsid w:val="003A2138"/>
    <w:rsid w:val="003A3001"/>
    <w:rsid w:val="003A3176"/>
    <w:rsid w:val="003A4199"/>
    <w:rsid w:val="003A4CF8"/>
    <w:rsid w:val="003A4F30"/>
    <w:rsid w:val="003A54FF"/>
    <w:rsid w:val="003A5CC8"/>
    <w:rsid w:val="003A6157"/>
    <w:rsid w:val="003A6399"/>
    <w:rsid w:val="003A6CA7"/>
    <w:rsid w:val="003A7425"/>
    <w:rsid w:val="003A74F1"/>
    <w:rsid w:val="003A7708"/>
    <w:rsid w:val="003A7D74"/>
    <w:rsid w:val="003B024D"/>
    <w:rsid w:val="003B1443"/>
    <w:rsid w:val="003B1765"/>
    <w:rsid w:val="003B2624"/>
    <w:rsid w:val="003B28ED"/>
    <w:rsid w:val="003B3847"/>
    <w:rsid w:val="003B423A"/>
    <w:rsid w:val="003B4489"/>
    <w:rsid w:val="003B45A3"/>
    <w:rsid w:val="003B48E3"/>
    <w:rsid w:val="003B545C"/>
    <w:rsid w:val="003B66BD"/>
    <w:rsid w:val="003B783B"/>
    <w:rsid w:val="003C07CB"/>
    <w:rsid w:val="003C0A22"/>
    <w:rsid w:val="003C1563"/>
    <w:rsid w:val="003C164B"/>
    <w:rsid w:val="003C2891"/>
    <w:rsid w:val="003C3281"/>
    <w:rsid w:val="003C360F"/>
    <w:rsid w:val="003C41E7"/>
    <w:rsid w:val="003C5697"/>
    <w:rsid w:val="003C5743"/>
    <w:rsid w:val="003C66F7"/>
    <w:rsid w:val="003C7760"/>
    <w:rsid w:val="003C7A54"/>
    <w:rsid w:val="003D02CE"/>
    <w:rsid w:val="003D0778"/>
    <w:rsid w:val="003D0B08"/>
    <w:rsid w:val="003D158B"/>
    <w:rsid w:val="003D2B5E"/>
    <w:rsid w:val="003D2DB7"/>
    <w:rsid w:val="003D4F34"/>
    <w:rsid w:val="003D5D06"/>
    <w:rsid w:val="003D5D9A"/>
    <w:rsid w:val="003D6C06"/>
    <w:rsid w:val="003D6CE9"/>
    <w:rsid w:val="003D710C"/>
    <w:rsid w:val="003D722A"/>
    <w:rsid w:val="003D7FB5"/>
    <w:rsid w:val="003E2EFB"/>
    <w:rsid w:val="003E7A27"/>
    <w:rsid w:val="003E7EFC"/>
    <w:rsid w:val="003F1535"/>
    <w:rsid w:val="003F35CA"/>
    <w:rsid w:val="003F3F5A"/>
    <w:rsid w:val="003F40FA"/>
    <w:rsid w:val="003F4175"/>
    <w:rsid w:val="003F4D96"/>
    <w:rsid w:val="003F6078"/>
    <w:rsid w:val="003F6AFD"/>
    <w:rsid w:val="003F705D"/>
    <w:rsid w:val="003F790B"/>
    <w:rsid w:val="003F7CFA"/>
    <w:rsid w:val="00400781"/>
    <w:rsid w:val="00400DC7"/>
    <w:rsid w:val="00401175"/>
    <w:rsid w:val="00401D79"/>
    <w:rsid w:val="00401F9A"/>
    <w:rsid w:val="00402C0B"/>
    <w:rsid w:val="0040332B"/>
    <w:rsid w:val="0040401A"/>
    <w:rsid w:val="00405547"/>
    <w:rsid w:val="00405A6D"/>
    <w:rsid w:val="0040627E"/>
    <w:rsid w:val="004066E4"/>
    <w:rsid w:val="004106AD"/>
    <w:rsid w:val="00412603"/>
    <w:rsid w:val="00413B01"/>
    <w:rsid w:val="004144ED"/>
    <w:rsid w:val="00417674"/>
    <w:rsid w:val="00420E4E"/>
    <w:rsid w:val="00420E53"/>
    <w:rsid w:val="00421478"/>
    <w:rsid w:val="00422809"/>
    <w:rsid w:val="00425276"/>
    <w:rsid w:val="004255FD"/>
    <w:rsid w:val="00425BFC"/>
    <w:rsid w:val="00426ABB"/>
    <w:rsid w:val="00427C56"/>
    <w:rsid w:val="0043106B"/>
    <w:rsid w:val="00432121"/>
    <w:rsid w:val="0043266C"/>
    <w:rsid w:val="00433EF2"/>
    <w:rsid w:val="004352B0"/>
    <w:rsid w:val="004361E6"/>
    <w:rsid w:val="004362A7"/>
    <w:rsid w:val="00436E83"/>
    <w:rsid w:val="00436F73"/>
    <w:rsid w:val="00440A6C"/>
    <w:rsid w:val="004415EB"/>
    <w:rsid w:val="004449FD"/>
    <w:rsid w:val="00444E46"/>
    <w:rsid w:val="00445672"/>
    <w:rsid w:val="0044650C"/>
    <w:rsid w:val="00447037"/>
    <w:rsid w:val="00447A65"/>
    <w:rsid w:val="0045004E"/>
    <w:rsid w:val="00450C13"/>
    <w:rsid w:val="004516E7"/>
    <w:rsid w:val="00451749"/>
    <w:rsid w:val="00451986"/>
    <w:rsid w:val="00451D16"/>
    <w:rsid w:val="004520F5"/>
    <w:rsid w:val="00452743"/>
    <w:rsid w:val="00452A88"/>
    <w:rsid w:val="004533A9"/>
    <w:rsid w:val="00454614"/>
    <w:rsid w:val="004546EA"/>
    <w:rsid w:val="00454D70"/>
    <w:rsid w:val="00454FFB"/>
    <w:rsid w:val="004554DB"/>
    <w:rsid w:val="00455F50"/>
    <w:rsid w:val="00456B2C"/>
    <w:rsid w:val="00456DB6"/>
    <w:rsid w:val="00457CE5"/>
    <w:rsid w:val="004604BC"/>
    <w:rsid w:val="00460D20"/>
    <w:rsid w:val="00460EB7"/>
    <w:rsid w:val="00460FFC"/>
    <w:rsid w:val="004620C9"/>
    <w:rsid w:val="00462A66"/>
    <w:rsid w:val="004635E5"/>
    <w:rsid w:val="004640E4"/>
    <w:rsid w:val="00464359"/>
    <w:rsid w:val="00464A68"/>
    <w:rsid w:val="00464D84"/>
    <w:rsid w:val="004659F3"/>
    <w:rsid w:val="00465AD6"/>
    <w:rsid w:val="00465D77"/>
    <w:rsid w:val="0046612A"/>
    <w:rsid w:val="004666B7"/>
    <w:rsid w:val="00466DC8"/>
    <w:rsid w:val="00466E5D"/>
    <w:rsid w:val="0046774C"/>
    <w:rsid w:val="004706F9"/>
    <w:rsid w:val="00471753"/>
    <w:rsid w:val="00473A0C"/>
    <w:rsid w:val="00474478"/>
    <w:rsid w:val="004744E3"/>
    <w:rsid w:val="004745D6"/>
    <w:rsid w:val="00474659"/>
    <w:rsid w:val="00477D86"/>
    <w:rsid w:val="00477FA5"/>
    <w:rsid w:val="00477FE1"/>
    <w:rsid w:val="0048022B"/>
    <w:rsid w:val="00480294"/>
    <w:rsid w:val="004804A1"/>
    <w:rsid w:val="004808F0"/>
    <w:rsid w:val="00481115"/>
    <w:rsid w:val="00481FFE"/>
    <w:rsid w:val="00482C26"/>
    <w:rsid w:val="00482D0A"/>
    <w:rsid w:val="00482E59"/>
    <w:rsid w:val="00483B85"/>
    <w:rsid w:val="00483F15"/>
    <w:rsid w:val="00484362"/>
    <w:rsid w:val="004845AA"/>
    <w:rsid w:val="00485507"/>
    <w:rsid w:val="00485BCC"/>
    <w:rsid w:val="00485E55"/>
    <w:rsid w:val="00486227"/>
    <w:rsid w:val="00486E5A"/>
    <w:rsid w:val="004870C6"/>
    <w:rsid w:val="00487D87"/>
    <w:rsid w:val="0049264B"/>
    <w:rsid w:val="00492781"/>
    <w:rsid w:val="00492E9F"/>
    <w:rsid w:val="004930D4"/>
    <w:rsid w:val="00495101"/>
    <w:rsid w:val="0049523D"/>
    <w:rsid w:val="00495270"/>
    <w:rsid w:val="00496FCD"/>
    <w:rsid w:val="00497447"/>
    <w:rsid w:val="00497A7B"/>
    <w:rsid w:val="00497AB3"/>
    <w:rsid w:val="00497D5F"/>
    <w:rsid w:val="004A022A"/>
    <w:rsid w:val="004A09B7"/>
    <w:rsid w:val="004A0A27"/>
    <w:rsid w:val="004A0CC4"/>
    <w:rsid w:val="004A22AE"/>
    <w:rsid w:val="004A2C55"/>
    <w:rsid w:val="004A34C8"/>
    <w:rsid w:val="004A3A94"/>
    <w:rsid w:val="004A520A"/>
    <w:rsid w:val="004A7A38"/>
    <w:rsid w:val="004A7E13"/>
    <w:rsid w:val="004B0265"/>
    <w:rsid w:val="004B0986"/>
    <w:rsid w:val="004B1337"/>
    <w:rsid w:val="004B15E9"/>
    <w:rsid w:val="004B19BD"/>
    <w:rsid w:val="004B43EB"/>
    <w:rsid w:val="004B516F"/>
    <w:rsid w:val="004B69A4"/>
    <w:rsid w:val="004B6FAD"/>
    <w:rsid w:val="004B75C1"/>
    <w:rsid w:val="004B7C99"/>
    <w:rsid w:val="004C0AEB"/>
    <w:rsid w:val="004C24FA"/>
    <w:rsid w:val="004C2E80"/>
    <w:rsid w:val="004C6768"/>
    <w:rsid w:val="004C6EC5"/>
    <w:rsid w:val="004C7D47"/>
    <w:rsid w:val="004D00CC"/>
    <w:rsid w:val="004D0983"/>
    <w:rsid w:val="004D1012"/>
    <w:rsid w:val="004D1499"/>
    <w:rsid w:val="004D153B"/>
    <w:rsid w:val="004D1916"/>
    <w:rsid w:val="004D3DAE"/>
    <w:rsid w:val="004D524E"/>
    <w:rsid w:val="004D5B09"/>
    <w:rsid w:val="004D6854"/>
    <w:rsid w:val="004D6865"/>
    <w:rsid w:val="004D7530"/>
    <w:rsid w:val="004D790A"/>
    <w:rsid w:val="004D7DE6"/>
    <w:rsid w:val="004D7E48"/>
    <w:rsid w:val="004E0351"/>
    <w:rsid w:val="004E0356"/>
    <w:rsid w:val="004E1129"/>
    <w:rsid w:val="004E2412"/>
    <w:rsid w:val="004E3607"/>
    <w:rsid w:val="004E56E2"/>
    <w:rsid w:val="004E5C03"/>
    <w:rsid w:val="004E5F25"/>
    <w:rsid w:val="004E6B0E"/>
    <w:rsid w:val="004E7058"/>
    <w:rsid w:val="004E783A"/>
    <w:rsid w:val="004E7C39"/>
    <w:rsid w:val="004F0E23"/>
    <w:rsid w:val="004F1332"/>
    <w:rsid w:val="004F1D72"/>
    <w:rsid w:val="004F3380"/>
    <w:rsid w:val="004F3AE2"/>
    <w:rsid w:val="004F4092"/>
    <w:rsid w:val="004F41EC"/>
    <w:rsid w:val="004F4748"/>
    <w:rsid w:val="004F5A44"/>
    <w:rsid w:val="004F5B36"/>
    <w:rsid w:val="004F6226"/>
    <w:rsid w:val="004F68CC"/>
    <w:rsid w:val="004F6E5D"/>
    <w:rsid w:val="00500415"/>
    <w:rsid w:val="00500E38"/>
    <w:rsid w:val="00501098"/>
    <w:rsid w:val="00501482"/>
    <w:rsid w:val="0050149C"/>
    <w:rsid w:val="00501A58"/>
    <w:rsid w:val="0050245A"/>
    <w:rsid w:val="0050262A"/>
    <w:rsid w:val="00503979"/>
    <w:rsid w:val="00503F40"/>
    <w:rsid w:val="005049EA"/>
    <w:rsid w:val="005057BF"/>
    <w:rsid w:val="00506E81"/>
    <w:rsid w:val="00507B68"/>
    <w:rsid w:val="00510C2A"/>
    <w:rsid w:val="00510F2A"/>
    <w:rsid w:val="005117AF"/>
    <w:rsid w:val="00513737"/>
    <w:rsid w:val="00514154"/>
    <w:rsid w:val="005150A8"/>
    <w:rsid w:val="00516C5C"/>
    <w:rsid w:val="00520ACB"/>
    <w:rsid w:val="00520BC9"/>
    <w:rsid w:val="00520C7D"/>
    <w:rsid w:val="00523199"/>
    <w:rsid w:val="00523227"/>
    <w:rsid w:val="00523D85"/>
    <w:rsid w:val="00524848"/>
    <w:rsid w:val="0052602F"/>
    <w:rsid w:val="005266CE"/>
    <w:rsid w:val="00527D05"/>
    <w:rsid w:val="00530F35"/>
    <w:rsid w:val="005322E9"/>
    <w:rsid w:val="005354CF"/>
    <w:rsid w:val="00537151"/>
    <w:rsid w:val="00537797"/>
    <w:rsid w:val="00540287"/>
    <w:rsid w:val="00540833"/>
    <w:rsid w:val="00540FE0"/>
    <w:rsid w:val="005411D0"/>
    <w:rsid w:val="0054125D"/>
    <w:rsid w:val="0054163F"/>
    <w:rsid w:val="00542437"/>
    <w:rsid w:val="00542BF3"/>
    <w:rsid w:val="00544CE2"/>
    <w:rsid w:val="00544D67"/>
    <w:rsid w:val="0054510B"/>
    <w:rsid w:val="00550E87"/>
    <w:rsid w:val="0055235A"/>
    <w:rsid w:val="00552484"/>
    <w:rsid w:val="00552A75"/>
    <w:rsid w:val="00552B9F"/>
    <w:rsid w:val="005540F5"/>
    <w:rsid w:val="005545B6"/>
    <w:rsid w:val="0055560B"/>
    <w:rsid w:val="00555A95"/>
    <w:rsid w:val="0055663E"/>
    <w:rsid w:val="00557BFD"/>
    <w:rsid w:val="00557E46"/>
    <w:rsid w:val="00561AE7"/>
    <w:rsid w:val="00561FC2"/>
    <w:rsid w:val="0056267D"/>
    <w:rsid w:val="00564B04"/>
    <w:rsid w:val="00565084"/>
    <w:rsid w:val="00565EE3"/>
    <w:rsid w:val="00566AA9"/>
    <w:rsid w:val="0057073E"/>
    <w:rsid w:val="0057136C"/>
    <w:rsid w:val="00571989"/>
    <w:rsid w:val="005728D4"/>
    <w:rsid w:val="00573E80"/>
    <w:rsid w:val="0057476B"/>
    <w:rsid w:val="00574A61"/>
    <w:rsid w:val="005752C1"/>
    <w:rsid w:val="0057627C"/>
    <w:rsid w:val="005768F6"/>
    <w:rsid w:val="00577F6B"/>
    <w:rsid w:val="00580FD3"/>
    <w:rsid w:val="0058346A"/>
    <w:rsid w:val="005841F4"/>
    <w:rsid w:val="00584407"/>
    <w:rsid w:val="00584C54"/>
    <w:rsid w:val="00586788"/>
    <w:rsid w:val="00586A26"/>
    <w:rsid w:val="00586E70"/>
    <w:rsid w:val="00586EA2"/>
    <w:rsid w:val="00586F50"/>
    <w:rsid w:val="00587603"/>
    <w:rsid w:val="005905F7"/>
    <w:rsid w:val="00590805"/>
    <w:rsid w:val="00590821"/>
    <w:rsid w:val="0059093D"/>
    <w:rsid w:val="00590C7E"/>
    <w:rsid w:val="00592780"/>
    <w:rsid w:val="00592D18"/>
    <w:rsid w:val="00592F20"/>
    <w:rsid w:val="00593039"/>
    <w:rsid w:val="00594088"/>
    <w:rsid w:val="005946C7"/>
    <w:rsid w:val="00594A32"/>
    <w:rsid w:val="005974AE"/>
    <w:rsid w:val="005A3647"/>
    <w:rsid w:val="005A43A2"/>
    <w:rsid w:val="005A515F"/>
    <w:rsid w:val="005A6EE7"/>
    <w:rsid w:val="005A78F1"/>
    <w:rsid w:val="005B0F52"/>
    <w:rsid w:val="005B1951"/>
    <w:rsid w:val="005B1CB3"/>
    <w:rsid w:val="005B3EEC"/>
    <w:rsid w:val="005B48FA"/>
    <w:rsid w:val="005B5175"/>
    <w:rsid w:val="005B52ED"/>
    <w:rsid w:val="005B5A2B"/>
    <w:rsid w:val="005B5BE6"/>
    <w:rsid w:val="005B64F3"/>
    <w:rsid w:val="005C007C"/>
    <w:rsid w:val="005C0875"/>
    <w:rsid w:val="005C092C"/>
    <w:rsid w:val="005C1694"/>
    <w:rsid w:val="005C1BED"/>
    <w:rsid w:val="005C210E"/>
    <w:rsid w:val="005C301C"/>
    <w:rsid w:val="005C3EBC"/>
    <w:rsid w:val="005C6EC4"/>
    <w:rsid w:val="005C77BC"/>
    <w:rsid w:val="005D172E"/>
    <w:rsid w:val="005D25EE"/>
    <w:rsid w:val="005D2718"/>
    <w:rsid w:val="005D2DB9"/>
    <w:rsid w:val="005D5864"/>
    <w:rsid w:val="005D6288"/>
    <w:rsid w:val="005D6479"/>
    <w:rsid w:val="005E103E"/>
    <w:rsid w:val="005E20EC"/>
    <w:rsid w:val="005E2309"/>
    <w:rsid w:val="005E2E18"/>
    <w:rsid w:val="005E3682"/>
    <w:rsid w:val="005E3B20"/>
    <w:rsid w:val="005E3DF6"/>
    <w:rsid w:val="005E46B3"/>
    <w:rsid w:val="005E4C88"/>
    <w:rsid w:val="005E566F"/>
    <w:rsid w:val="005E5C21"/>
    <w:rsid w:val="005E61FA"/>
    <w:rsid w:val="005F0332"/>
    <w:rsid w:val="005F08F0"/>
    <w:rsid w:val="005F123E"/>
    <w:rsid w:val="005F360A"/>
    <w:rsid w:val="005F4AC8"/>
    <w:rsid w:val="005F5FF8"/>
    <w:rsid w:val="005F6567"/>
    <w:rsid w:val="005F7714"/>
    <w:rsid w:val="00600BE2"/>
    <w:rsid w:val="006014FD"/>
    <w:rsid w:val="00601908"/>
    <w:rsid w:val="00601E61"/>
    <w:rsid w:val="00602F48"/>
    <w:rsid w:val="00603531"/>
    <w:rsid w:val="00603F20"/>
    <w:rsid w:val="006041D1"/>
    <w:rsid w:val="00604F30"/>
    <w:rsid w:val="00606BB5"/>
    <w:rsid w:val="006078AF"/>
    <w:rsid w:val="00610583"/>
    <w:rsid w:val="00612FA3"/>
    <w:rsid w:val="0061368F"/>
    <w:rsid w:val="00613C90"/>
    <w:rsid w:val="00613E5D"/>
    <w:rsid w:val="006141E4"/>
    <w:rsid w:val="0061445B"/>
    <w:rsid w:val="00615255"/>
    <w:rsid w:val="00615BF4"/>
    <w:rsid w:val="0061698E"/>
    <w:rsid w:val="00616C70"/>
    <w:rsid w:val="00621714"/>
    <w:rsid w:val="00622F49"/>
    <w:rsid w:val="0062418A"/>
    <w:rsid w:val="0062449D"/>
    <w:rsid w:val="0062528A"/>
    <w:rsid w:val="00625317"/>
    <w:rsid w:val="0062596E"/>
    <w:rsid w:val="00625E8E"/>
    <w:rsid w:val="0062640C"/>
    <w:rsid w:val="0062715B"/>
    <w:rsid w:val="00627EC3"/>
    <w:rsid w:val="00630142"/>
    <w:rsid w:val="00630700"/>
    <w:rsid w:val="00630D3E"/>
    <w:rsid w:val="00634D9F"/>
    <w:rsid w:val="006351ED"/>
    <w:rsid w:val="00635FCB"/>
    <w:rsid w:val="00636B3E"/>
    <w:rsid w:val="0063787C"/>
    <w:rsid w:val="00637902"/>
    <w:rsid w:val="00637A6E"/>
    <w:rsid w:val="006401EE"/>
    <w:rsid w:val="0064186E"/>
    <w:rsid w:val="00641E35"/>
    <w:rsid w:val="00641FA8"/>
    <w:rsid w:val="00642D75"/>
    <w:rsid w:val="00643DB3"/>
    <w:rsid w:val="00644DA6"/>
    <w:rsid w:val="006476D9"/>
    <w:rsid w:val="00650454"/>
    <w:rsid w:val="00650DFC"/>
    <w:rsid w:val="0065139E"/>
    <w:rsid w:val="00653181"/>
    <w:rsid w:val="0065398D"/>
    <w:rsid w:val="00654004"/>
    <w:rsid w:val="006543E1"/>
    <w:rsid w:val="00654F3A"/>
    <w:rsid w:val="006557DF"/>
    <w:rsid w:val="00655E53"/>
    <w:rsid w:val="006564F6"/>
    <w:rsid w:val="00656D48"/>
    <w:rsid w:val="0065772F"/>
    <w:rsid w:val="00657928"/>
    <w:rsid w:val="0066076F"/>
    <w:rsid w:val="00661AEB"/>
    <w:rsid w:val="006623D0"/>
    <w:rsid w:val="00662C7A"/>
    <w:rsid w:val="006635A3"/>
    <w:rsid w:val="0066391C"/>
    <w:rsid w:val="00663E98"/>
    <w:rsid w:val="00663F77"/>
    <w:rsid w:val="006643B4"/>
    <w:rsid w:val="00665CCB"/>
    <w:rsid w:val="00665D2E"/>
    <w:rsid w:val="00666483"/>
    <w:rsid w:val="006668DD"/>
    <w:rsid w:val="006670E4"/>
    <w:rsid w:val="00667768"/>
    <w:rsid w:val="00670E38"/>
    <w:rsid w:val="00671CC9"/>
    <w:rsid w:val="00671E81"/>
    <w:rsid w:val="00671EAA"/>
    <w:rsid w:val="00673439"/>
    <w:rsid w:val="00673FAF"/>
    <w:rsid w:val="006742B4"/>
    <w:rsid w:val="00675AE1"/>
    <w:rsid w:val="006776B8"/>
    <w:rsid w:val="00677C99"/>
    <w:rsid w:val="006816E0"/>
    <w:rsid w:val="00683C65"/>
    <w:rsid w:val="0068676A"/>
    <w:rsid w:val="00687491"/>
    <w:rsid w:val="006877F4"/>
    <w:rsid w:val="00687895"/>
    <w:rsid w:val="00690667"/>
    <w:rsid w:val="00690A2A"/>
    <w:rsid w:val="006928ED"/>
    <w:rsid w:val="00692C1C"/>
    <w:rsid w:val="0069426F"/>
    <w:rsid w:val="00694A13"/>
    <w:rsid w:val="006957C0"/>
    <w:rsid w:val="00696683"/>
    <w:rsid w:val="006971C2"/>
    <w:rsid w:val="006973E7"/>
    <w:rsid w:val="00697F51"/>
    <w:rsid w:val="006A0C99"/>
    <w:rsid w:val="006A15E7"/>
    <w:rsid w:val="006A44B7"/>
    <w:rsid w:val="006A49AB"/>
    <w:rsid w:val="006A5684"/>
    <w:rsid w:val="006A605B"/>
    <w:rsid w:val="006A7541"/>
    <w:rsid w:val="006A7BAF"/>
    <w:rsid w:val="006A7F78"/>
    <w:rsid w:val="006B1321"/>
    <w:rsid w:val="006B1467"/>
    <w:rsid w:val="006B216D"/>
    <w:rsid w:val="006B24AD"/>
    <w:rsid w:val="006B36B7"/>
    <w:rsid w:val="006B3D07"/>
    <w:rsid w:val="006B443F"/>
    <w:rsid w:val="006B4961"/>
    <w:rsid w:val="006B6EEB"/>
    <w:rsid w:val="006B7FE8"/>
    <w:rsid w:val="006C3FD5"/>
    <w:rsid w:val="006C4110"/>
    <w:rsid w:val="006C4391"/>
    <w:rsid w:val="006C5365"/>
    <w:rsid w:val="006C54CD"/>
    <w:rsid w:val="006C5EAA"/>
    <w:rsid w:val="006C7951"/>
    <w:rsid w:val="006D002A"/>
    <w:rsid w:val="006D0097"/>
    <w:rsid w:val="006D03B9"/>
    <w:rsid w:val="006D0742"/>
    <w:rsid w:val="006D0AA9"/>
    <w:rsid w:val="006D0D92"/>
    <w:rsid w:val="006D14CE"/>
    <w:rsid w:val="006D1F09"/>
    <w:rsid w:val="006D1FEA"/>
    <w:rsid w:val="006D22F0"/>
    <w:rsid w:val="006D232C"/>
    <w:rsid w:val="006D5B3F"/>
    <w:rsid w:val="006D6CC0"/>
    <w:rsid w:val="006E020F"/>
    <w:rsid w:val="006E3878"/>
    <w:rsid w:val="006E49CD"/>
    <w:rsid w:val="006E521A"/>
    <w:rsid w:val="006E5728"/>
    <w:rsid w:val="006E76E5"/>
    <w:rsid w:val="006E780E"/>
    <w:rsid w:val="006F0194"/>
    <w:rsid w:val="006F09D4"/>
    <w:rsid w:val="006F1071"/>
    <w:rsid w:val="006F3B65"/>
    <w:rsid w:val="006F43A5"/>
    <w:rsid w:val="006F4C35"/>
    <w:rsid w:val="006F4EDD"/>
    <w:rsid w:val="006F5581"/>
    <w:rsid w:val="00700D7E"/>
    <w:rsid w:val="00702E91"/>
    <w:rsid w:val="0070342F"/>
    <w:rsid w:val="007036EA"/>
    <w:rsid w:val="00705159"/>
    <w:rsid w:val="00706C4E"/>
    <w:rsid w:val="0071077D"/>
    <w:rsid w:val="0071087E"/>
    <w:rsid w:val="00710A92"/>
    <w:rsid w:val="00710B34"/>
    <w:rsid w:val="007115FE"/>
    <w:rsid w:val="007127B8"/>
    <w:rsid w:val="00712ACC"/>
    <w:rsid w:val="00712B10"/>
    <w:rsid w:val="00713DDF"/>
    <w:rsid w:val="00714CD4"/>
    <w:rsid w:val="007166E5"/>
    <w:rsid w:val="00716D33"/>
    <w:rsid w:val="00717886"/>
    <w:rsid w:val="007203DF"/>
    <w:rsid w:val="00721906"/>
    <w:rsid w:val="00724324"/>
    <w:rsid w:val="00724E89"/>
    <w:rsid w:val="0072513C"/>
    <w:rsid w:val="00725E2D"/>
    <w:rsid w:val="00727A76"/>
    <w:rsid w:val="00727CB9"/>
    <w:rsid w:val="00730701"/>
    <w:rsid w:val="00732FCB"/>
    <w:rsid w:val="00732FDD"/>
    <w:rsid w:val="0073327F"/>
    <w:rsid w:val="00733F32"/>
    <w:rsid w:val="007366AD"/>
    <w:rsid w:val="0073715B"/>
    <w:rsid w:val="0074254A"/>
    <w:rsid w:val="00742C14"/>
    <w:rsid w:val="00746692"/>
    <w:rsid w:val="007470AD"/>
    <w:rsid w:val="0074725E"/>
    <w:rsid w:val="007502AD"/>
    <w:rsid w:val="00750B5E"/>
    <w:rsid w:val="0075176F"/>
    <w:rsid w:val="00751B74"/>
    <w:rsid w:val="00751FEC"/>
    <w:rsid w:val="0075276C"/>
    <w:rsid w:val="00752DD4"/>
    <w:rsid w:val="007536D2"/>
    <w:rsid w:val="00753CF1"/>
    <w:rsid w:val="0075445D"/>
    <w:rsid w:val="007545E1"/>
    <w:rsid w:val="0075472B"/>
    <w:rsid w:val="00755902"/>
    <w:rsid w:val="00755AF0"/>
    <w:rsid w:val="00757967"/>
    <w:rsid w:val="00757AEE"/>
    <w:rsid w:val="00760FAE"/>
    <w:rsid w:val="007628AC"/>
    <w:rsid w:val="00763400"/>
    <w:rsid w:val="00763690"/>
    <w:rsid w:val="007636F0"/>
    <w:rsid w:val="00763784"/>
    <w:rsid w:val="00763878"/>
    <w:rsid w:val="00764F70"/>
    <w:rsid w:val="00765E53"/>
    <w:rsid w:val="00766E05"/>
    <w:rsid w:val="00766E26"/>
    <w:rsid w:val="007671FD"/>
    <w:rsid w:val="00767267"/>
    <w:rsid w:val="007701D0"/>
    <w:rsid w:val="007705D3"/>
    <w:rsid w:val="00772C85"/>
    <w:rsid w:val="00773EF4"/>
    <w:rsid w:val="00774495"/>
    <w:rsid w:val="0077512D"/>
    <w:rsid w:val="00775B7B"/>
    <w:rsid w:val="00775BA6"/>
    <w:rsid w:val="007778F9"/>
    <w:rsid w:val="00777C6F"/>
    <w:rsid w:val="00780AB1"/>
    <w:rsid w:val="00780CC8"/>
    <w:rsid w:val="00781B34"/>
    <w:rsid w:val="007821C8"/>
    <w:rsid w:val="00782448"/>
    <w:rsid w:val="0078279A"/>
    <w:rsid w:val="00782DEC"/>
    <w:rsid w:val="00783178"/>
    <w:rsid w:val="007833F1"/>
    <w:rsid w:val="00783BF1"/>
    <w:rsid w:val="00783C99"/>
    <w:rsid w:val="007840B9"/>
    <w:rsid w:val="0078532B"/>
    <w:rsid w:val="00785C55"/>
    <w:rsid w:val="00785E27"/>
    <w:rsid w:val="00785E6F"/>
    <w:rsid w:val="007861AC"/>
    <w:rsid w:val="00786AF0"/>
    <w:rsid w:val="00786F4B"/>
    <w:rsid w:val="00787FA6"/>
    <w:rsid w:val="0079074B"/>
    <w:rsid w:val="00790D57"/>
    <w:rsid w:val="0079265F"/>
    <w:rsid w:val="00792664"/>
    <w:rsid w:val="00793E19"/>
    <w:rsid w:val="00796E1C"/>
    <w:rsid w:val="00796F88"/>
    <w:rsid w:val="00797C57"/>
    <w:rsid w:val="007A1331"/>
    <w:rsid w:val="007A2D1C"/>
    <w:rsid w:val="007A3167"/>
    <w:rsid w:val="007A397C"/>
    <w:rsid w:val="007A39B0"/>
    <w:rsid w:val="007A4387"/>
    <w:rsid w:val="007A4CE6"/>
    <w:rsid w:val="007A5DCC"/>
    <w:rsid w:val="007A7284"/>
    <w:rsid w:val="007B1F7D"/>
    <w:rsid w:val="007B25C2"/>
    <w:rsid w:val="007B4149"/>
    <w:rsid w:val="007B60B3"/>
    <w:rsid w:val="007B6CCC"/>
    <w:rsid w:val="007C1739"/>
    <w:rsid w:val="007C1D28"/>
    <w:rsid w:val="007C1D7D"/>
    <w:rsid w:val="007C261C"/>
    <w:rsid w:val="007C2F18"/>
    <w:rsid w:val="007C3048"/>
    <w:rsid w:val="007C31CA"/>
    <w:rsid w:val="007C3D6F"/>
    <w:rsid w:val="007C4E42"/>
    <w:rsid w:val="007C4EEA"/>
    <w:rsid w:val="007C5314"/>
    <w:rsid w:val="007C5565"/>
    <w:rsid w:val="007C5651"/>
    <w:rsid w:val="007C58C9"/>
    <w:rsid w:val="007C5D71"/>
    <w:rsid w:val="007C6E3B"/>
    <w:rsid w:val="007D0018"/>
    <w:rsid w:val="007D097C"/>
    <w:rsid w:val="007D1C2A"/>
    <w:rsid w:val="007D1F71"/>
    <w:rsid w:val="007D4C20"/>
    <w:rsid w:val="007D60F6"/>
    <w:rsid w:val="007E00B5"/>
    <w:rsid w:val="007E0A49"/>
    <w:rsid w:val="007E1490"/>
    <w:rsid w:val="007E1CAD"/>
    <w:rsid w:val="007E2983"/>
    <w:rsid w:val="007E2E9D"/>
    <w:rsid w:val="007E3481"/>
    <w:rsid w:val="007E4006"/>
    <w:rsid w:val="007E65DF"/>
    <w:rsid w:val="007E6D4F"/>
    <w:rsid w:val="007E7058"/>
    <w:rsid w:val="007E7952"/>
    <w:rsid w:val="007F1204"/>
    <w:rsid w:val="007F18A4"/>
    <w:rsid w:val="007F20E8"/>
    <w:rsid w:val="007F4412"/>
    <w:rsid w:val="007F60E4"/>
    <w:rsid w:val="007F76CD"/>
    <w:rsid w:val="00802F1E"/>
    <w:rsid w:val="0080320D"/>
    <w:rsid w:val="00803265"/>
    <w:rsid w:val="008033B0"/>
    <w:rsid w:val="00803B38"/>
    <w:rsid w:val="0080440E"/>
    <w:rsid w:val="008044F2"/>
    <w:rsid w:val="00805474"/>
    <w:rsid w:val="00805D89"/>
    <w:rsid w:val="00806546"/>
    <w:rsid w:val="008078D6"/>
    <w:rsid w:val="00807E35"/>
    <w:rsid w:val="00810C99"/>
    <w:rsid w:val="0081120B"/>
    <w:rsid w:val="00811D14"/>
    <w:rsid w:val="00812B29"/>
    <w:rsid w:val="008136EB"/>
    <w:rsid w:val="00813939"/>
    <w:rsid w:val="00815938"/>
    <w:rsid w:val="00816003"/>
    <w:rsid w:val="00817169"/>
    <w:rsid w:val="008177AE"/>
    <w:rsid w:val="00817EC7"/>
    <w:rsid w:val="00820D04"/>
    <w:rsid w:val="00820D54"/>
    <w:rsid w:val="00821699"/>
    <w:rsid w:val="008216B4"/>
    <w:rsid w:val="00821BD2"/>
    <w:rsid w:val="00825851"/>
    <w:rsid w:val="008279FD"/>
    <w:rsid w:val="008304C3"/>
    <w:rsid w:val="00832D88"/>
    <w:rsid w:val="00833815"/>
    <w:rsid w:val="00833C7A"/>
    <w:rsid w:val="008351E5"/>
    <w:rsid w:val="008372FA"/>
    <w:rsid w:val="008375FA"/>
    <w:rsid w:val="00840E02"/>
    <w:rsid w:val="00840EE1"/>
    <w:rsid w:val="00841022"/>
    <w:rsid w:val="00842235"/>
    <w:rsid w:val="008426AB"/>
    <w:rsid w:val="008442DC"/>
    <w:rsid w:val="0084457D"/>
    <w:rsid w:val="00844D19"/>
    <w:rsid w:val="008453B1"/>
    <w:rsid w:val="00845C0F"/>
    <w:rsid w:val="00845EE8"/>
    <w:rsid w:val="008519B1"/>
    <w:rsid w:val="0085216B"/>
    <w:rsid w:val="00853405"/>
    <w:rsid w:val="0085373D"/>
    <w:rsid w:val="00853DC5"/>
    <w:rsid w:val="008540CB"/>
    <w:rsid w:val="008558E4"/>
    <w:rsid w:val="00856475"/>
    <w:rsid w:val="008565E7"/>
    <w:rsid w:val="0086057C"/>
    <w:rsid w:val="00861BD2"/>
    <w:rsid w:val="00861C13"/>
    <w:rsid w:val="00861C3B"/>
    <w:rsid w:val="00862887"/>
    <w:rsid w:val="0086386C"/>
    <w:rsid w:val="008638A5"/>
    <w:rsid w:val="0086538F"/>
    <w:rsid w:val="00867530"/>
    <w:rsid w:val="008675C3"/>
    <w:rsid w:val="00867C21"/>
    <w:rsid w:val="00867C48"/>
    <w:rsid w:val="0087021F"/>
    <w:rsid w:val="00871092"/>
    <w:rsid w:val="0087113B"/>
    <w:rsid w:val="0087146F"/>
    <w:rsid w:val="00872543"/>
    <w:rsid w:val="008728B6"/>
    <w:rsid w:val="0087312D"/>
    <w:rsid w:val="00873AC1"/>
    <w:rsid w:val="00873B25"/>
    <w:rsid w:val="00874C45"/>
    <w:rsid w:val="008756E1"/>
    <w:rsid w:val="00876A71"/>
    <w:rsid w:val="00877A64"/>
    <w:rsid w:val="00880261"/>
    <w:rsid w:val="00882515"/>
    <w:rsid w:val="008834D4"/>
    <w:rsid w:val="008835D1"/>
    <w:rsid w:val="00884262"/>
    <w:rsid w:val="0088445C"/>
    <w:rsid w:val="00884660"/>
    <w:rsid w:val="0088508D"/>
    <w:rsid w:val="00885ACB"/>
    <w:rsid w:val="00885F94"/>
    <w:rsid w:val="00887E4C"/>
    <w:rsid w:val="00890EB0"/>
    <w:rsid w:val="008910FA"/>
    <w:rsid w:val="0089184A"/>
    <w:rsid w:val="0089261D"/>
    <w:rsid w:val="00893894"/>
    <w:rsid w:val="0089456C"/>
    <w:rsid w:val="00894626"/>
    <w:rsid w:val="008963C5"/>
    <w:rsid w:val="00897866"/>
    <w:rsid w:val="008A01E6"/>
    <w:rsid w:val="008A0299"/>
    <w:rsid w:val="008A0463"/>
    <w:rsid w:val="008A0720"/>
    <w:rsid w:val="008A160E"/>
    <w:rsid w:val="008A19BB"/>
    <w:rsid w:val="008A235F"/>
    <w:rsid w:val="008A2621"/>
    <w:rsid w:val="008A2B49"/>
    <w:rsid w:val="008A3B76"/>
    <w:rsid w:val="008A4E22"/>
    <w:rsid w:val="008A60BF"/>
    <w:rsid w:val="008A635A"/>
    <w:rsid w:val="008A6E46"/>
    <w:rsid w:val="008B0490"/>
    <w:rsid w:val="008B0BB9"/>
    <w:rsid w:val="008B14AD"/>
    <w:rsid w:val="008B376E"/>
    <w:rsid w:val="008B39FB"/>
    <w:rsid w:val="008B3AC9"/>
    <w:rsid w:val="008B4548"/>
    <w:rsid w:val="008B4639"/>
    <w:rsid w:val="008B4B0D"/>
    <w:rsid w:val="008B585D"/>
    <w:rsid w:val="008B620E"/>
    <w:rsid w:val="008B6448"/>
    <w:rsid w:val="008B690F"/>
    <w:rsid w:val="008B7AB0"/>
    <w:rsid w:val="008C2DAF"/>
    <w:rsid w:val="008C3F96"/>
    <w:rsid w:val="008C438E"/>
    <w:rsid w:val="008C44E3"/>
    <w:rsid w:val="008C5475"/>
    <w:rsid w:val="008C6A05"/>
    <w:rsid w:val="008C6BFC"/>
    <w:rsid w:val="008C75AC"/>
    <w:rsid w:val="008C7AFC"/>
    <w:rsid w:val="008D04AB"/>
    <w:rsid w:val="008D28E9"/>
    <w:rsid w:val="008D363C"/>
    <w:rsid w:val="008D38DC"/>
    <w:rsid w:val="008D3D6B"/>
    <w:rsid w:val="008D5A8D"/>
    <w:rsid w:val="008D5D04"/>
    <w:rsid w:val="008E45FD"/>
    <w:rsid w:val="008E48A7"/>
    <w:rsid w:val="008E4FE8"/>
    <w:rsid w:val="008E5C22"/>
    <w:rsid w:val="008F02D9"/>
    <w:rsid w:val="008F0349"/>
    <w:rsid w:val="008F03A7"/>
    <w:rsid w:val="008F0D33"/>
    <w:rsid w:val="008F1066"/>
    <w:rsid w:val="008F2059"/>
    <w:rsid w:val="008F22E3"/>
    <w:rsid w:val="008F2437"/>
    <w:rsid w:val="008F2678"/>
    <w:rsid w:val="008F29A6"/>
    <w:rsid w:val="008F4028"/>
    <w:rsid w:val="008F5A6F"/>
    <w:rsid w:val="0090010B"/>
    <w:rsid w:val="009036EC"/>
    <w:rsid w:val="00904264"/>
    <w:rsid w:val="00904A51"/>
    <w:rsid w:val="00904D8E"/>
    <w:rsid w:val="009054A6"/>
    <w:rsid w:val="00905625"/>
    <w:rsid w:val="009065A3"/>
    <w:rsid w:val="009069BB"/>
    <w:rsid w:val="00906DCA"/>
    <w:rsid w:val="00910657"/>
    <w:rsid w:val="00910C66"/>
    <w:rsid w:val="00912D7C"/>
    <w:rsid w:val="009143E0"/>
    <w:rsid w:val="00914FB6"/>
    <w:rsid w:val="00915C4F"/>
    <w:rsid w:val="009217FC"/>
    <w:rsid w:val="00921E8F"/>
    <w:rsid w:val="0092226C"/>
    <w:rsid w:val="00922A0C"/>
    <w:rsid w:val="00922CF3"/>
    <w:rsid w:val="00923E2E"/>
    <w:rsid w:val="0092413F"/>
    <w:rsid w:val="009243AE"/>
    <w:rsid w:val="009245AA"/>
    <w:rsid w:val="00924FB5"/>
    <w:rsid w:val="0092506E"/>
    <w:rsid w:val="00925723"/>
    <w:rsid w:val="009257F3"/>
    <w:rsid w:val="00925DB9"/>
    <w:rsid w:val="009265D5"/>
    <w:rsid w:val="00927DFC"/>
    <w:rsid w:val="00930BE2"/>
    <w:rsid w:val="00932024"/>
    <w:rsid w:val="009325AA"/>
    <w:rsid w:val="009328F0"/>
    <w:rsid w:val="00933002"/>
    <w:rsid w:val="0093333B"/>
    <w:rsid w:val="009358A2"/>
    <w:rsid w:val="00941D81"/>
    <w:rsid w:val="009430A7"/>
    <w:rsid w:val="0094383F"/>
    <w:rsid w:val="00944700"/>
    <w:rsid w:val="009477C2"/>
    <w:rsid w:val="00947CD4"/>
    <w:rsid w:val="00947D6C"/>
    <w:rsid w:val="00951F06"/>
    <w:rsid w:val="00952050"/>
    <w:rsid w:val="009523B7"/>
    <w:rsid w:val="00954D0D"/>
    <w:rsid w:val="00954FC8"/>
    <w:rsid w:val="00955188"/>
    <w:rsid w:val="00956521"/>
    <w:rsid w:val="00957A91"/>
    <w:rsid w:val="00957E66"/>
    <w:rsid w:val="009607AC"/>
    <w:rsid w:val="00960F1C"/>
    <w:rsid w:val="00961D26"/>
    <w:rsid w:val="009628D0"/>
    <w:rsid w:val="009641BC"/>
    <w:rsid w:val="00964AA7"/>
    <w:rsid w:val="00964DA0"/>
    <w:rsid w:val="009660A3"/>
    <w:rsid w:val="009664F8"/>
    <w:rsid w:val="00966555"/>
    <w:rsid w:val="00966B29"/>
    <w:rsid w:val="00967F8F"/>
    <w:rsid w:val="009716EF"/>
    <w:rsid w:val="00972335"/>
    <w:rsid w:val="009729D6"/>
    <w:rsid w:val="00972D14"/>
    <w:rsid w:val="0097381C"/>
    <w:rsid w:val="00974146"/>
    <w:rsid w:val="00974FD0"/>
    <w:rsid w:val="00975459"/>
    <w:rsid w:val="0097560E"/>
    <w:rsid w:val="00976691"/>
    <w:rsid w:val="009777E7"/>
    <w:rsid w:val="00977E4A"/>
    <w:rsid w:val="009800FC"/>
    <w:rsid w:val="00980315"/>
    <w:rsid w:val="00980BFD"/>
    <w:rsid w:val="00982184"/>
    <w:rsid w:val="00983D37"/>
    <w:rsid w:val="009850FF"/>
    <w:rsid w:val="009862B8"/>
    <w:rsid w:val="00986769"/>
    <w:rsid w:val="00986DC8"/>
    <w:rsid w:val="00987B62"/>
    <w:rsid w:val="00990B51"/>
    <w:rsid w:val="009910BC"/>
    <w:rsid w:val="00991CFA"/>
    <w:rsid w:val="00992AF2"/>
    <w:rsid w:val="00992E87"/>
    <w:rsid w:val="0099594C"/>
    <w:rsid w:val="0099625C"/>
    <w:rsid w:val="009966AB"/>
    <w:rsid w:val="009A0477"/>
    <w:rsid w:val="009A29B5"/>
    <w:rsid w:val="009A3031"/>
    <w:rsid w:val="009A4089"/>
    <w:rsid w:val="009A4754"/>
    <w:rsid w:val="009A5491"/>
    <w:rsid w:val="009A5FBF"/>
    <w:rsid w:val="009A685C"/>
    <w:rsid w:val="009A7162"/>
    <w:rsid w:val="009A7305"/>
    <w:rsid w:val="009A7E39"/>
    <w:rsid w:val="009B0080"/>
    <w:rsid w:val="009B048E"/>
    <w:rsid w:val="009B056F"/>
    <w:rsid w:val="009B2A69"/>
    <w:rsid w:val="009B2BDD"/>
    <w:rsid w:val="009B2FCB"/>
    <w:rsid w:val="009B33C6"/>
    <w:rsid w:val="009B3C0D"/>
    <w:rsid w:val="009B484C"/>
    <w:rsid w:val="009B6C6F"/>
    <w:rsid w:val="009B6F30"/>
    <w:rsid w:val="009B7821"/>
    <w:rsid w:val="009B78D7"/>
    <w:rsid w:val="009B7D4D"/>
    <w:rsid w:val="009C0F81"/>
    <w:rsid w:val="009C1EB4"/>
    <w:rsid w:val="009C2560"/>
    <w:rsid w:val="009C279D"/>
    <w:rsid w:val="009C2825"/>
    <w:rsid w:val="009C35A3"/>
    <w:rsid w:val="009C3E0C"/>
    <w:rsid w:val="009C3F0D"/>
    <w:rsid w:val="009C68CE"/>
    <w:rsid w:val="009D1348"/>
    <w:rsid w:val="009D21EA"/>
    <w:rsid w:val="009D22E1"/>
    <w:rsid w:val="009D2596"/>
    <w:rsid w:val="009D319B"/>
    <w:rsid w:val="009D378C"/>
    <w:rsid w:val="009D4290"/>
    <w:rsid w:val="009D4FF5"/>
    <w:rsid w:val="009D5D6E"/>
    <w:rsid w:val="009D666C"/>
    <w:rsid w:val="009E40F8"/>
    <w:rsid w:val="009E41C9"/>
    <w:rsid w:val="009E4393"/>
    <w:rsid w:val="009E4474"/>
    <w:rsid w:val="009E49F5"/>
    <w:rsid w:val="009E6842"/>
    <w:rsid w:val="009F09D7"/>
    <w:rsid w:val="009F180E"/>
    <w:rsid w:val="009F2357"/>
    <w:rsid w:val="009F28A1"/>
    <w:rsid w:val="009F32D6"/>
    <w:rsid w:val="009F77C7"/>
    <w:rsid w:val="009F7D70"/>
    <w:rsid w:val="00A001B4"/>
    <w:rsid w:val="00A00E02"/>
    <w:rsid w:val="00A014E3"/>
    <w:rsid w:val="00A01E55"/>
    <w:rsid w:val="00A02E73"/>
    <w:rsid w:val="00A034EA"/>
    <w:rsid w:val="00A03D83"/>
    <w:rsid w:val="00A049CF"/>
    <w:rsid w:val="00A04C00"/>
    <w:rsid w:val="00A051D0"/>
    <w:rsid w:val="00A053C5"/>
    <w:rsid w:val="00A053CA"/>
    <w:rsid w:val="00A06302"/>
    <w:rsid w:val="00A06E76"/>
    <w:rsid w:val="00A07227"/>
    <w:rsid w:val="00A0751C"/>
    <w:rsid w:val="00A07E37"/>
    <w:rsid w:val="00A10DAB"/>
    <w:rsid w:val="00A11829"/>
    <w:rsid w:val="00A11AC6"/>
    <w:rsid w:val="00A122BB"/>
    <w:rsid w:val="00A12602"/>
    <w:rsid w:val="00A12F41"/>
    <w:rsid w:val="00A135EF"/>
    <w:rsid w:val="00A1465A"/>
    <w:rsid w:val="00A1486A"/>
    <w:rsid w:val="00A1497B"/>
    <w:rsid w:val="00A14B2B"/>
    <w:rsid w:val="00A14EE2"/>
    <w:rsid w:val="00A15DFE"/>
    <w:rsid w:val="00A209B5"/>
    <w:rsid w:val="00A21E62"/>
    <w:rsid w:val="00A21FC4"/>
    <w:rsid w:val="00A240BA"/>
    <w:rsid w:val="00A2411E"/>
    <w:rsid w:val="00A24370"/>
    <w:rsid w:val="00A27867"/>
    <w:rsid w:val="00A30E21"/>
    <w:rsid w:val="00A32160"/>
    <w:rsid w:val="00A3261F"/>
    <w:rsid w:val="00A32E7A"/>
    <w:rsid w:val="00A33218"/>
    <w:rsid w:val="00A33409"/>
    <w:rsid w:val="00A341EE"/>
    <w:rsid w:val="00A35F8D"/>
    <w:rsid w:val="00A37D67"/>
    <w:rsid w:val="00A37EFD"/>
    <w:rsid w:val="00A402C8"/>
    <w:rsid w:val="00A40FA6"/>
    <w:rsid w:val="00A41927"/>
    <w:rsid w:val="00A41F84"/>
    <w:rsid w:val="00A42873"/>
    <w:rsid w:val="00A42E2C"/>
    <w:rsid w:val="00A42E8A"/>
    <w:rsid w:val="00A430C2"/>
    <w:rsid w:val="00A4331B"/>
    <w:rsid w:val="00A435F6"/>
    <w:rsid w:val="00A4392C"/>
    <w:rsid w:val="00A4467E"/>
    <w:rsid w:val="00A45B4C"/>
    <w:rsid w:val="00A46A28"/>
    <w:rsid w:val="00A46C37"/>
    <w:rsid w:val="00A47AE1"/>
    <w:rsid w:val="00A50349"/>
    <w:rsid w:val="00A50911"/>
    <w:rsid w:val="00A50B10"/>
    <w:rsid w:val="00A50BE1"/>
    <w:rsid w:val="00A51DFC"/>
    <w:rsid w:val="00A52049"/>
    <w:rsid w:val="00A53355"/>
    <w:rsid w:val="00A53657"/>
    <w:rsid w:val="00A53E1C"/>
    <w:rsid w:val="00A5434A"/>
    <w:rsid w:val="00A547E9"/>
    <w:rsid w:val="00A54BFD"/>
    <w:rsid w:val="00A5631A"/>
    <w:rsid w:val="00A570DD"/>
    <w:rsid w:val="00A60A82"/>
    <w:rsid w:val="00A64793"/>
    <w:rsid w:val="00A65EE2"/>
    <w:rsid w:val="00A6701B"/>
    <w:rsid w:val="00A672DD"/>
    <w:rsid w:val="00A67E42"/>
    <w:rsid w:val="00A712F6"/>
    <w:rsid w:val="00A7147E"/>
    <w:rsid w:val="00A72F80"/>
    <w:rsid w:val="00A7406E"/>
    <w:rsid w:val="00A744CA"/>
    <w:rsid w:val="00A74960"/>
    <w:rsid w:val="00A76473"/>
    <w:rsid w:val="00A76C8E"/>
    <w:rsid w:val="00A8015D"/>
    <w:rsid w:val="00A807AF"/>
    <w:rsid w:val="00A83D2D"/>
    <w:rsid w:val="00A84649"/>
    <w:rsid w:val="00A848BE"/>
    <w:rsid w:val="00A8636E"/>
    <w:rsid w:val="00A87118"/>
    <w:rsid w:val="00A9064F"/>
    <w:rsid w:val="00A90994"/>
    <w:rsid w:val="00A911EC"/>
    <w:rsid w:val="00A93695"/>
    <w:rsid w:val="00A93BC7"/>
    <w:rsid w:val="00A94038"/>
    <w:rsid w:val="00A941EE"/>
    <w:rsid w:val="00A94236"/>
    <w:rsid w:val="00A94FAD"/>
    <w:rsid w:val="00A9530C"/>
    <w:rsid w:val="00A95395"/>
    <w:rsid w:val="00A96A82"/>
    <w:rsid w:val="00A97074"/>
    <w:rsid w:val="00A97E52"/>
    <w:rsid w:val="00AA045A"/>
    <w:rsid w:val="00AA23E1"/>
    <w:rsid w:val="00AA271E"/>
    <w:rsid w:val="00AA30AC"/>
    <w:rsid w:val="00AA360F"/>
    <w:rsid w:val="00AA3960"/>
    <w:rsid w:val="00AA3A10"/>
    <w:rsid w:val="00AA417B"/>
    <w:rsid w:val="00AA43D3"/>
    <w:rsid w:val="00AA6437"/>
    <w:rsid w:val="00AA649A"/>
    <w:rsid w:val="00AA6940"/>
    <w:rsid w:val="00AA70CC"/>
    <w:rsid w:val="00AA79FF"/>
    <w:rsid w:val="00AB0A6D"/>
    <w:rsid w:val="00AB189C"/>
    <w:rsid w:val="00AB2238"/>
    <w:rsid w:val="00AB239B"/>
    <w:rsid w:val="00AB2E80"/>
    <w:rsid w:val="00AB31FE"/>
    <w:rsid w:val="00AB334A"/>
    <w:rsid w:val="00AB3A85"/>
    <w:rsid w:val="00AB4143"/>
    <w:rsid w:val="00AB41F2"/>
    <w:rsid w:val="00AB4B26"/>
    <w:rsid w:val="00AB6381"/>
    <w:rsid w:val="00AC013C"/>
    <w:rsid w:val="00AC01D0"/>
    <w:rsid w:val="00AC0767"/>
    <w:rsid w:val="00AC150D"/>
    <w:rsid w:val="00AC153C"/>
    <w:rsid w:val="00AC247A"/>
    <w:rsid w:val="00AC2558"/>
    <w:rsid w:val="00AC26D8"/>
    <w:rsid w:val="00AC35EB"/>
    <w:rsid w:val="00AC393F"/>
    <w:rsid w:val="00AC5387"/>
    <w:rsid w:val="00AC735A"/>
    <w:rsid w:val="00AC780C"/>
    <w:rsid w:val="00AC7B3D"/>
    <w:rsid w:val="00AC7E7D"/>
    <w:rsid w:val="00AD003C"/>
    <w:rsid w:val="00AD0542"/>
    <w:rsid w:val="00AD1678"/>
    <w:rsid w:val="00AD19EB"/>
    <w:rsid w:val="00AD1F64"/>
    <w:rsid w:val="00AD3B54"/>
    <w:rsid w:val="00AD44D5"/>
    <w:rsid w:val="00AD4ACB"/>
    <w:rsid w:val="00AD612B"/>
    <w:rsid w:val="00AD6747"/>
    <w:rsid w:val="00AE0860"/>
    <w:rsid w:val="00AE0D32"/>
    <w:rsid w:val="00AE0E5A"/>
    <w:rsid w:val="00AE28FF"/>
    <w:rsid w:val="00AE37B2"/>
    <w:rsid w:val="00AE3E62"/>
    <w:rsid w:val="00AE4141"/>
    <w:rsid w:val="00AE5316"/>
    <w:rsid w:val="00AE6BE0"/>
    <w:rsid w:val="00AF1029"/>
    <w:rsid w:val="00AF1BA5"/>
    <w:rsid w:val="00AF37D1"/>
    <w:rsid w:val="00AF3D5F"/>
    <w:rsid w:val="00AF4EA7"/>
    <w:rsid w:val="00AF7478"/>
    <w:rsid w:val="00B0131C"/>
    <w:rsid w:val="00B0281E"/>
    <w:rsid w:val="00B03831"/>
    <w:rsid w:val="00B04687"/>
    <w:rsid w:val="00B05510"/>
    <w:rsid w:val="00B055FB"/>
    <w:rsid w:val="00B0590B"/>
    <w:rsid w:val="00B06407"/>
    <w:rsid w:val="00B06FF9"/>
    <w:rsid w:val="00B07404"/>
    <w:rsid w:val="00B07BC2"/>
    <w:rsid w:val="00B112F4"/>
    <w:rsid w:val="00B11929"/>
    <w:rsid w:val="00B13C11"/>
    <w:rsid w:val="00B1517C"/>
    <w:rsid w:val="00B15536"/>
    <w:rsid w:val="00B16392"/>
    <w:rsid w:val="00B166F9"/>
    <w:rsid w:val="00B16809"/>
    <w:rsid w:val="00B1737A"/>
    <w:rsid w:val="00B17B4F"/>
    <w:rsid w:val="00B17CE0"/>
    <w:rsid w:val="00B202CC"/>
    <w:rsid w:val="00B20899"/>
    <w:rsid w:val="00B228AD"/>
    <w:rsid w:val="00B22D5A"/>
    <w:rsid w:val="00B22D5D"/>
    <w:rsid w:val="00B2303C"/>
    <w:rsid w:val="00B230EC"/>
    <w:rsid w:val="00B23925"/>
    <w:rsid w:val="00B245DB"/>
    <w:rsid w:val="00B254C4"/>
    <w:rsid w:val="00B26D32"/>
    <w:rsid w:val="00B275BD"/>
    <w:rsid w:val="00B27F96"/>
    <w:rsid w:val="00B32007"/>
    <w:rsid w:val="00B32259"/>
    <w:rsid w:val="00B33377"/>
    <w:rsid w:val="00B33DAB"/>
    <w:rsid w:val="00B34C5C"/>
    <w:rsid w:val="00B3585D"/>
    <w:rsid w:val="00B36B9D"/>
    <w:rsid w:val="00B37901"/>
    <w:rsid w:val="00B37F42"/>
    <w:rsid w:val="00B40B8D"/>
    <w:rsid w:val="00B40E41"/>
    <w:rsid w:val="00B40E88"/>
    <w:rsid w:val="00B421B4"/>
    <w:rsid w:val="00B423AA"/>
    <w:rsid w:val="00B42C79"/>
    <w:rsid w:val="00B433E6"/>
    <w:rsid w:val="00B434C3"/>
    <w:rsid w:val="00B44007"/>
    <w:rsid w:val="00B448A7"/>
    <w:rsid w:val="00B46716"/>
    <w:rsid w:val="00B47436"/>
    <w:rsid w:val="00B47D28"/>
    <w:rsid w:val="00B50D88"/>
    <w:rsid w:val="00B5184E"/>
    <w:rsid w:val="00B53477"/>
    <w:rsid w:val="00B536C0"/>
    <w:rsid w:val="00B54153"/>
    <w:rsid w:val="00B553A5"/>
    <w:rsid w:val="00B55501"/>
    <w:rsid w:val="00B558E6"/>
    <w:rsid w:val="00B55DE9"/>
    <w:rsid w:val="00B56085"/>
    <w:rsid w:val="00B574D2"/>
    <w:rsid w:val="00B60286"/>
    <w:rsid w:val="00B60901"/>
    <w:rsid w:val="00B61972"/>
    <w:rsid w:val="00B61C0E"/>
    <w:rsid w:val="00B66BE0"/>
    <w:rsid w:val="00B66CEE"/>
    <w:rsid w:val="00B66EF4"/>
    <w:rsid w:val="00B67A85"/>
    <w:rsid w:val="00B70470"/>
    <w:rsid w:val="00B7281F"/>
    <w:rsid w:val="00B72E1A"/>
    <w:rsid w:val="00B72F6A"/>
    <w:rsid w:val="00B74FAC"/>
    <w:rsid w:val="00B76133"/>
    <w:rsid w:val="00B7629F"/>
    <w:rsid w:val="00B76CCA"/>
    <w:rsid w:val="00B81EF0"/>
    <w:rsid w:val="00B81F2D"/>
    <w:rsid w:val="00B83275"/>
    <w:rsid w:val="00B841E8"/>
    <w:rsid w:val="00B844A9"/>
    <w:rsid w:val="00B87DD3"/>
    <w:rsid w:val="00B90FBE"/>
    <w:rsid w:val="00B91C93"/>
    <w:rsid w:val="00B91E2A"/>
    <w:rsid w:val="00B928FB"/>
    <w:rsid w:val="00B930AA"/>
    <w:rsid w:val="00B9311E"/>
    <w:rsid w:val="00B94687"/>
    <w:rsid w:val="00B964A7"/>
    <w:rsid w:val="00B968A6"/>
    <w:rsid w:val="00B97359"/>
    <w:rsid w:val="00B97C6A"/>
    <w:rsid w:val="00B97EF7"/>
    <w:rsid w:val="00BA0069"/>
    <w:rsid w:val="00BA0557"/>
    <w:rsid w:val="00BA2C3F"/>
    <w:rsid w:val="00BA2E64"/>
    <w:rsid w:val="00BA374B"/>
    <w:rsid w:val="00BA391B"/>
    <w:rsid w:val="00BA613E"/>
    <w:rsid w:val="00BA6558"/>
    <w:rsid w:val="00BA6FA8"/>
    <w:rsid w:val="00BB01B1"/>
    <w:rsid w:val="00BB2015"/>
    <w:rsid w:val="00BB516E"/>
    <w:rsid w:val="00BB5CBB"/>
    <w:rsid w:val="00BB629C"/>
    <w:rsid w:val="00BB6B61"/>
    <w:rsid w:val="00BB6EF1"/>
    <w:rsid w:val="00BC1D43"/>
    <w:rsid w:val="00BC24A9"/>
    <w:rsid w:val="00BC30A5"/>
    <w:rsid w:val="00BC356A"/>
    <w:rsid w:val="00BC3587"/>
    <w:rsid w:val="00BC5C29"/>
    <w:rsid w:val="00BC660D"/>
    <w:rsid w:val="00BC6DFE"/>
    <w:rsid w:val="00BC73E9"/>
    <w:rsid w:val="00BD0918"/>
    <w:rsid w:val="00BD0925"/>
    <w:rsid w:val="00BD1492"/>
    <w:rsid w:val="00BD151B"/>
    <w:rsid w:val="00BD1AA9"/>
    <w:rsid w:val="00BD2738"/>
    <w:rsid w:val="00BD295A"/>
    <w:rsid w:val="00BD2F0C"/>
    <w:rsid w:val="00BD4AE5"/>
    <w:rsid w:val="00BD4D1F"/>
    <w:rsid w:val="00BD5907"/>
    <w:rsid w:val="00BD5F8C"/>
    <w:rsid w:val="00BD61B5"/>
    <w:rsid w:val="00BD6489"/>
    <w:rsid w:val="00BD6A75"/>
    <w:rsid w:val="00BE0869"/>
    <w:rsid w:val="00BE0E1A"/>
    <w:rsid w:val="00BE0E64"/>
    <w:rsid w:val="00BE4551"/>
    <w:rsid w:val="00BE4822"/>
    <w:rsid w:val="00BE5140"/>
    <w:rsid w:val="00BE54AE"/>
    <w:rsid w:val="00BF064D"/>
    <w:rsid w:val="00BF1953"/>
    <w:rsid w:val="00BF54C9"/>
    <w:rsid w:val="00BF71DD"/>
    <w:rsid w:val="00BF7533"/>
    <w:rsid w:val="00BF783F"/>
    <w:rsid w:val="00BF7C70"/>
    <w:rsid w:val="00C000AA"/>
    <w:rsid w:val="00C00D4E"/>
    <w:rsid w:val="00C00D8F"/>
    <w:rsid w:val="00C00F50"/>
    <w:rsid w:val="00C015CC"/>
    <w:rsid w:val="00C02144"/>
    <w:rsid w:val="00C03162"/>
    <w:rsid w:val="00C0327D"/>
    <w:rsid w:val="00C0401C"/>
    <w:rsid w:val="00C04640"/>
    <w:rsid w:val="00C05CEB"/>
    <w:rsid w:val="00C06CCD"/>
    <w:rsid w:val="00C071C1"/>
    <w:rsid w:val="00C07261"/>
    <w:rsid w:val="00C075CD"/>
    <w:rsid w:val="00C114AE"/>
    <w:rsid w:val="00C1154E"/>
    <w:rsid w:val="00C11B45"/>
    <w:rsid w:val="00C11D1F"/>
    <w:rsid w:val="00C13104"/>
    <w:rsid w:val="00C13463"/>
    <w:rsid w:val="00C14F31"/>
    <w:rsid w:val="00C17052"/>
    <w:rsid w:val="00C176A8"/>
    <w:rsid w:val="00C1773A"/>
    <w:rsid w:val="00C17D25"/>
    <w:rsid w:val="00C211C9"/>
    <w:rsid w:val="00C21746"/>
    <w:rsid w:val="00C2411E"/>
    <w:rsid w:val="00C24E55"/>
    <w:rsid w:val="00C27975"/>
    <w:rsid w:val="00C314DC"/>
    <w:rsid w:val="00C31954"/>
    <w:rsid w:val="00C3270C"/>
    <w:rsid w:val="00C33384"/>
    <w:rsid w:val="00C339DC"/>
    <w:rsid w:val="00C33F71"/>
    <w:rsid w:val="00C34E42"/>
    <w:rsid w:val="00C365C9"/>
    <w:rsid w:val="00C37333"/>
    <w:rsid w:val="00C37349"/>
    <w:rsid w:val="00C3764E"/>
    <w:rsid w:val="00C37F34"/>
    <w:rsid w:val="00C41C20"/>
    <w:rsid w:val="00C42D1D"/>
    <w:rsid w:val="00C4321A"/>
    <w:rsid w:val="00C43AB1"/>
    <w:rsid w:val="00C43C67"/>
    <w:rsid w:val="00C43D99"/>
    <w:rsid w:val="00C44F0A"/>
    <w:rsid w:val="00C45806"/>
    <w:rsid w:val="00C46543"/>
    <w:rsid w:val="00C47AD9"/>
    <w:rsid w:val="00C50B02"/>
    <w:rsid w:val="00C50D6A"/>
    <w:rsid w:val="00C51805"/>
    <w:rsid w:val="00C5214E"/>
    <w:rsid w:val="00C5217E"/>
    <w:rsid w:val="00C52A42"/>
    <w:rsid w:val="00C52B7F"/>
    <w:rsid w:val="00C531D2"/>
    <w:rsid w:val="00C53EF0"/>
    <w:rsid w:val="00C54327"/>
    <w:rsid w:val="00C54648"/>
    <w:rsid w:val="00C55189"/>
    <w:rsid w:val="00C575F7"/>
    <w:rsid w:val="00C57CB5"/>
    <w:rsid w:val="00C57D1F"/>
    <w:rsid w:val="00C60047"/>
    <w:rsid w:val="00C60375"/>
    <w:rsid w:val="00C62B00"/>
    <w:rsid w:val="00C63C5B"/>
    <w:rsid w:val="00C64662"/>
    <w:rsid w:val="00C646F6"/>
    <w:rsid w:val="00C65F77"/>
    <w:rsid w:val="00C66C74"/>
    <w:rsid w:val="00C66D88"/>
    <w:rsid w:val="00C672E8"/>
    <w:rsid w:val="00C67785"/>
    <w:rsid w:val="00C7165D"/>
    <w:rsid w:val="00C72292"/>
    <w:rsid w:val="00C72EA4"/>
    <w:rsid w:val="00C7322D"/>
    <w:rsid w:val="00C742E3"/>
    <w:rsid w:val="00C762D0"/>
    <w:rsid w:val="00C80085"/>
    <w:rsid w:val="00C81A12"/>
    <w:rsid w:val="00C83320"/>
    <w:rsid w:val="00C83322"/>
    <w:rsid w:val="00C84F55"/>
    <w:rsid w:val="00C8598F"/>
    <w:rsid w:val="00C86721"/>
    <w:rsid w:val="00C8683E"/>
    <w:rsid w:val="00C86E9C"/>
    <w:rsid w:val="00C872E7"/>
    <w:rsid w:val="00C906C8"/>
    <w:rsid w:val="00C90C29"/>
    <w:rsid w:val="00C9279F"/>
    <w:rsid w:val="00C92A36"/>
    <w:rsid w:val="00C92CEA"/>
    <w:rsid w:val="00C93223"/>
    <w:rsid w:val="00C9374B"/>
    <w:rsid w:val="00C94495"/>
    <w:rsid w:val="00C948DA"/>
    <w:rsid w:val="00C9558A"/>
    <w:rsid w:val="00C9575B"/>
    <w:rsid w:val="00C95AD0"/>
    <w:rsid w:val="00C96C34"/>
    <w:rsid w:val="00C96E20"/>
    <w:rsid w:val="00C97C33"/>
    <w:rsid w:val="00CA00C7"/>
    <w:rsid w:val="00CA0D6A"/>
    <w:rsid w:val="00CA1081"/>
    <w:rsid w:val="00CA16BF"/>
    <w:rsid w:val="00CA18A9"/>
    <w:rsid w:val="00CA1BE0"/>
    <w:rsid w:val="00CA2810"/>
    <w:rsid w:val="00CA4101"/>
    <w:rsid w:val="00CA57FC"/>
    <w:rsid w:val="00CA5986"/>
    <w:rsid w:val="00CA5B28"/>
    <w:rsid w:val="00CA72DF"/>
    <w:rsid w:val="00CA7BF7"/>
    <w:rsid w:val="00CA7C81"/>
    <w:rsid w:val="00CA7DFD"/>
    <w:rsid w:val="00CB1EAB"/>
    <w:rsid w:val="00CB1F82"/>
    <w:rsid w:val="00CB2D5F"/>
    <w:rsid w:val="00CB43C4"/>
    <w:rsid w:val="00CB44FE"/>
    <w:rsid w:val="00CB5E9B"/>
    <w:rsid w:val="00CB70F5"/>
    <w:rsid w:val="00CB7E0E"/>
    <w:rsid w:val="00CB7E83"/>
    <w:rsid w:val="00CB7F08"/>
    <w:rsid w:val="00CC0E16"/>
    <w:rsid w:val="00CC1494"/>
    <w:rsid w:val="00CC2028"/>
    <w:rsid w:val="00CC256A"/>
    <w:rsid w:val="00CC25F6"/>
    <w:rsid w:val="00CC26A5"/>
    <w:rsid w:val="00CC31CE"/>
    <w:rsid w:val="00CC3904"/>
    <w:rsid w:val="00CC3F71"/>
    <w:rsid w:val="00CC4C8E"/>
    <w:rsid w:val="00CC54F9"/>
    <w:rsid w:val="00CC5536"/>
    <w:rsid w:val="00CD0BDE"/>
    <w:rsid w:val="00CD0CDC"/>
    <w:rsid w:val="00CD1B8A"/>
    <w:rsid w:val="00CD1BB5"/>
    <w:rsid w:val="00CD42DC"/>
    <w:rsid w:val="00CD4429"/>
    <w:rsid w:val="00CD5DB9"/>
    <w:rsid w:val="00CE051D"/>
    <w:rsid w:val="00CE0D60"/>
    <w:rsid w:val="00CE234B"/>
    <w:rsid w:val="00CE5184"/>
    <w:rsid w:val="00CE59B7"/>
    <w:rsid w:val="00CE714C"/>
    <w:rsid w:val="00CE7A8A"/>
    <w:rsid w:val="00CF0B02"/>
    <w:rsid w:val="00CF13C5"/>
    <w:rsid w:val="00CF15AB"/>
    <w:rsid w:val="00CF1D5B"/>
    <w:rsid w:val="00CF30F1"/>
    <w:rsid w:val="00CF33B8"/>
    <w:rsid w:val="00CF3C0D"/>
    <w:rsid w:val="00CF448F"/>
    <w:rsid w:val="00CF5E87"/>
    <w:rsid w:val="00CF609B"/>
    <w:rsid w:val="00CF7FFB"/>
    <w:rsid w:val="00D03D9C"/>
    <w:rsid w:val="00D03DF7"/>
    <w:rsid w:val="00D055EF"/>
    <w:rsid w:val="00D077C8"/>
    <w:rsid w:val="00D10B10"/>
    <w:rsid w:val="00D10D76"/>
    <w:rsid w:val="00D1120F"/>
    <w:rsid w:val="00D112CE"/>
    <w:rsid w:val="00D1254D"/>
    <w:rsid w:val="00D13687"/>
    <w:rsid w:val="00D14F95"/>
    <w:rsid w:val="00D15045"/>
    <w:rsid w:val="00D16956"/>
    <w:rsid w:val="00D16BE6"/>
    <w:rsid w:val="00D17508"/>
    <w:rsid w:val="00D17AA7"/>
    <w:rsid w:val="00D20ABE"/>
    <w:rsid w:val="00D210D5"/>
    <w:rsid w:val="00D214E3"/>
    <w:rsid w:val="00D225BD"/>
    <w:rsid w:val="00D22648"/>
    <w:rsid w:val="00D22EF7"/>
    <w:rsid w:val="00D231CF"/>
    <w:rsid w:val="00D231DF"/>
    <w:rsid w:val="00D23790"/>
    <w:rsid w:val="00D23C62"/>
    <w:rsid w:val="00D26A62"/>
    <w:rsid w:val="00D275D1"/>
    <w:rsid w:val="00D27EC8"/>
    <w:rsid w:val="00D300E9"/>
    <w:rsid w:val="00D31153"/>
    <w:rsid w:val="00D313C5"/>
    <w:rsid w:val="00D33694"/>
    <w:rsid w:val="00D34ED5"/>
    <w:rsid w:val="00D36916"/>
    <w:rsid w:val="00D37816"/>
    <w:rsid w:val="00D37F31"/>
    <w:rsid w:val="00D426E4"/>
    <w:rsid w:val="00D441D0"/>
    <w:rsid w:val="00D46461"/>
    <w:rsid w:val="00D46E75"/>
    <w:rsid w:val="00D4766E"/>
    <w:rsid w:val="00D47BFD"/>
    <w:rsid w:val="00D50079"/>
    <w:rsid w:val="00D511EA"/>
    <w:rsid w:val="00D51977"/>
    <w:rsid w:val="00D52027"/>
    <w:rsid w:val="00D52A8D"/>
    <w:rsid w:val="00D53316"/>
    <w:rsid w:val="00D55AEE"/>
    <w:rsid w:val="00D570A5"/>
    <w:rsid w:val="00D57365"/>
    <w:rsid w:val="00D60C6B"/>
    <w:rsid w:val="00D66EEA"/>
    <w:rsid w:val="00D6726E"/>
    <w:rsid w:val="00D67309"/>
    <w:rsid w:val="00D67999"/>
    <w:rsid w:val="00D70708"/>
    <w:rsid w:val="00D71B99"/>
    <w:rsid w:val="00D71CC8"/>
    <w:rsid w:val="00D72CC4"/>
    <w:rsid w:val="00D76D17"/>
    <w:rsid w:val="00D80182"/>
    <w:rsid w:val="00D80FD1"/>
    <w:rsid w:val="00D81FA3"/>
    <w:rsid w:val="00D83F04"/>
    <w:rsid w:val="00D850CE"/>
    <w:rsid w:val="00D85C63"/>
    <w:rsid w:val="00D85E7C"/>
    <w:rsid w:val="00D86160"/>
    <w:rsid w:val="00D8633A"/>
    <w:rsid w:val="00D86794"/>
    <w:rsid w:val="00D868C7"/>
    <w:rsid w:val="00D8772D"/>
    <w:rsid w:val="00D906F7"/>
    <w:rsid w:val="00D9140D"/>
    <w:rsid w:val="00D95807"/>
    <w:rsid w:val="00D97357"/>
    <w:rsid w:val="00D97451"/>
    <w:rsid w:val="00DA0434"/>
    <w:rsid w:val="00DA2287"/>
    <w:rsid w:val="00DA2F8B"/>
    <w:rsid w:val="00DA3B15"/>
    <w:rsid w:val="00DA441D"/>
    <w:rsid w:val="00DA4C8E"/>
    <w:rsid w:val="00DA5A9E"/>
    <w:rsid w:val="00DA6F29"/>
    <w:rsid w:val="00DA6F30"/>
    <w:rsid w:val="00DA7B02"/>
    <w:rsid w:val="00DA7E9B"/>
    <w:rsid w:val="00DB01D7"/>
    <w:rsid w:val="00DB0226"/>
    <w:rsid w:val="00DB030E"/>
    <w:rsid w:val="00DB0CC3"/>
    <w:rsid w:val="00DB11A7"/>
    <w:rsid w:val="00DB19FC"/>
    <w:rsid w:val="00DB2B3D"/>
    <w:rsid w:val="00DB3752"/>
    <w:rsid w:val="00DB54D8"/>
    <w:rsid w:val="00DB70D7"/>
    <w:rsid w:val="00DC07C0"/>
    <w:rsid w:val="00DC2448"/>
    <w:rsid w:val="00DC31A6"/>
    <w:rsid w:val="00DC3486"/>
    <w:rsid w:val="00DC3A8E"/>
    <w:rsid w:val="00DC3AD5"/>
    <w:rsid w:val="00DC5EF7"/>
    <w:rsid w:val="00DC733E"/>
    <w:rsid w:val="00DC7625"/>
    <w:rsid w:val="00DC7A1A"/>
    <w:rsid w:val="00DC7EB1"/>
    <w:rsid w:val="00DD06A7"/>
    <w:rsid w:val="00DD1963"/>
    <w:rsid w:val="00DD2BC6"/>
    <w:rsid w:val="00DD2E6F"/>
    <w:rsid w:val="00DD3333"/>
    <w:rsid w:val="00DD7140"/>
    <w:rsid w:val="00DD7797"/>
    <w:rsid w:val="00DD78DE"/>
    <w:rsid w:val="00DE0632"/>
    <w:rsid w:val="00DE1ED9"/>
    <w:rsid w:val="00DE4EA9"/>
    <w:rsid w:val="00DE5002"/>
    <w:rsid w:val="00DE5F8E"/>
    <w:rsid w:val="00DE75A1"/>
    <w:rsid w:val="00DE7DC4"/>
    <w:rsid w:val="00DF0AA3"/>
    <w:rsid w:val="00DF3950"/>
    <w:rsid w:val="00DF39EE"/>
    <w:rsid w:val="00DF4188"/>
    <w:rsid w:val="00DF440D"/>
    <w:rsid w:val="00DF4C01"/>
    <w:rsid w:val="00DF67CA"/>
    <w:rsid w:val="00DF7503"/>
    <w:rsid w:val="00DF7A3C"/>
    <w:rsid w:val="00E0292E"/>
    <w:rsid w:val="00E02B50"/>
    <w:rsid w:val="00E0391F"/>
    <w:rsid w:val="00E074E7"/>
    <w:rsid w:val="00E113E1"/>
    <w:rsid w:val="00E1171D"/>
    <w:rsid w:val="00E11D3E"/>
    <w:rsid w:val="00E12204"/>
    <w:rsid w:val="00E12666"/>
    <w:rsid w:val="00E1281C"/>
    <w:rsid w:val="00E12DAF"/>
    <w:rsid w:val="00E13144"/>
    <w:rsid w:val="00E13235"/>
    <w:rsid w:val="00E1382A"/>
    <w:rsid w:val="00E14DF2"/>
    <w:rsid w:val="00E152FF"/>
    <w:rsid w:val="00E15EE1"/>
    <w:rsid w:val="00E20F71"/>
    <w:rsid w:val="00E22898"/>
    <w:rsid w:val="00E237C0"/>
    <w:rsid w:val="00E24516"/>
    <w:rsid w:val="00E25302"/>
    <w:rsid w:val="00E265E0"/>
    <w:rsid w:val="00E26623"/>
    <w:rsid w:val="00E26A0A"/>
    <w:rsid w:val="00E30CA2"/>
    <w:rsid w:val="00E3108B"/>
    <w:rsid w:val="00E3118D"/>
    <w:rsid w:val="00E317FC"/>
    <w:rsid w:val="00E3331B"/>
    <w:rsid w:val="00E33B53"/>
    <w:rsid w:val="00E3556A"/>
    <w:rsid w:val="00E355AA"/>
    <w:rsid w:val="00E361C2"/>
    <w:rsid w:val="00E3664C"/>
    <w:rsid w:val="00E36D13"/>
    <w:rsid w:val="00E4010D"/>
    <w:rsid w:val="00E40A3C"/>
    <w:rsid w:val="00E4153A"/>
    <w:rsid w:val="00E41C06"/>
    <w:rsid w:val="00E420FB"/>
    <w:rsid w:val="00E43312"/>
    <w:rsid w:val="00E44435"/>
    <w:rsid w:val="00E44D70"/>
    <w:rsid w:val="00E44DE3"/>
    <w:rsid w:val="00E45FF0"/>
    <w:rsid w:val="00E46C16"/>
    <w:rsid w:val="00E46D83"/>
    <w:rsid w:val="00E50953"/>
    <w:rsid w:val="00E52285"/>
    <w:rsid w:val="00E52E1E"/>
    <w:rsid w:val="00E5311A"/>
    <w:rsid w:val="00E53642"/>
    <w:rsid w:val="00E540B9"/>
    <w:rsid w:val="00E5474C"/>
    <w:rsid w:val="00E5504C"/>
    <w:rsid w:val="00E55204"/>
    <w:rsid w:val="00E559AE"/>
    <w:rsid w:val="00E55F1D"/>
    <w:rsid w:val="00E56632"/>
    <w:rsid w:val="00E56D9F"/>
    <w:rsid w:val="00E576A4"/>
    <w:rsid w:val="00E602EC"/>
    <w:rsid w:val="00E60787"/>
    <w:rsid w:val="00E60B88"/>
    <w:rsid w:val="00E61966"/>
    <w:rsid w:val="00E63050"/>
    <w:rsid w:val="00E6373F"/>
    <w:rsid w:val="00E63B66"/>
    <w:rsid w:val="00E64E02"/>
    <w:rsid w:val="00E66923"/>
    <w:rsid w:val="00E674FD"/>
    <w:rsid w:val="00E70150"/>
    <w:rsid w:val="00E7323C"/>
    <w:rsid w:val="00E7427D"/>
    <w:rsid w:val="00E75F78"/>
    <w:rsid w:val="00E761AB"/>
    <w:rsid w:val="00E7684A"/>
    <w:rsid w:val="00E80D52"/>
    <w:rsid w:val="00E80EAB"/>
    <w:rsid w:val="00E8294E"/>
    <w:rsid w:val="00E83B31"/>
    <w:rsid w:val="00E8598B"/>
    <w:rsid w:val="00E85A98"/>
    <w:rsid w:val="00E85D8E"/>
    <w:rsid w:val="00E86B6C"/>
    <w:rsid w:val="00E87201"/>
    <w:rsid w:val="00E902C5"/>
    <w:rsid w:val="00E908C2"/>
    <w:rsid w:val="00E91B3F"/>
    <w:rsid w:val="00E91D4B"/>
    <w:rsid w:val="00E92050"/>
    <w:rsid w:val="00E927D5"/>
    <w:rsid w:val="00E93445"/>
    <w:rsid w:val="00E93FB9"/>
    <w:rsid w:val="00E94046"/>
    <w:rsid w:val="00E94433"/>
    <w:rsid w:val="00E95522"/>
    <w:rsid w:val="00E95F0E"/>
    <w:rsid w:val="00E9605A"/>
    <w:rsid w:val="00E969B9"/>
    <w:rsid w:val="00EA0DB6"/>
    <w:rsid w:val="00EA19CA"/>
    <w:rsid w:val="00EA21AF"/>
    <w:rsid w:val="00EA3D2F"/>
    <w:rsid w:val="00EA3FD3"/>
    <w:rsid w:val="00EA41C5"/>
    <w:rsid w:val="00EA47DD"/>
    <w:rsid w:val="00EA6144"/>
    <w:rsid w:val="00EB07E9"/>
    <w:rsid w:val="00EB07EA"/>
    <w:rsid w:val="00EB2A56"/>
    <w:rsid w:val="00EB2C77"/>
    <w:rsid w:val="00EB3392"/>
    <w:rsid w:val="00EB3507"/>
    <w:rsid w:val="00EB423B"/>
    <w:rsid w:val="00EB4F99"/>
    <w:rsid w:val="00EB577B"/>
    <w:rsid w:val="00EC19C4"/>
    <w:rsid w:val="00EC4897"/>
    <w:rsid w:val="00EC52D9"/>
    <w:rsid w:val="00EC582F"/>
    <w:rsid w:val="00EC6077"/>
    <w:rsid w:val="00EC6AD6"/>
    <w:rsid w:val="00EC77A8"/>
    <w:rsid w:val="00ED0AC6"/>
    <w:rsid w:val="00ED1530"/>
    <w:rsid w:val="00ED287A"/>
    <w:rsid w:val="00ED3D33"/>
    <w:rsid w:val="00ED6D12"/>
    <w:rsid w:val="00EE1EFA"/>
    <w:rsid w:val="00EE2323"/>
    <w:rsid w:val="00EE369D"/>
    <w:rsid w:val="00EE385E"/>
    <w:rsid w:val="00EE4E8E"/>
    <w:rsid w:val="00EE56B5"/>
    <w:rsid w:val="00EE5898"/>
    <w:rsid w:val="00EE6997"/>
    <w:rsid w:val="00EE6F6B"/>
    <w:rsid w:val="00EE7921"/>
    <w:rsid w:val="00EE7BFB"/>
    <w:rsid w:val="00EE7E39"/>
    <w:rsid w:val="00EF38D8"/>
    <w:rsid w:val="00EF4ADA"/>
    <w:rsid w:val="00EF4C20"/>
    <w:rsid w:val="00EF747D"/>
    <w:rsid w:val="00EF7B5B"/>
    <w:rsid w:val="00F012C8"/>
    <w:rsid w:val="00F015F2"/>
    <w:rsid w:val="00F037CD"/>
    <w:rsid w:val="00F03867"/>
    <w:rsid w:val="00F039C5"/>
    <w:rsid w:val="00F04699"/>
    <w:rsid w:val="00F063DF"/>
    <w:rsid w:val="00F069E7"/>
    <w:rsid w:val="00F06FC5"/>
    <w:rsid w:val="00F10D02"/>
    <w:rsid w:val="00F11A40"/>
    <w:rsid w:val="00F12471"/>
    <w:rsid w:val="00F12B9D"/>
    <w:rsid w:val="00F16742"/>
    <w:rsid w:val="00F16CDA"/>
    <w:rsid w:val="00F17551"/>
    <w:rsid w:val="00F2001E"/>
    <w:rsid w:val="00F20964"/>
    <w:rsid w:val="00F21630"/>
    <w:rsid w:val="00F237BA"/>
    <w:rsid w:val="00F24F40"/>
    <w:rsid w:val="00F24F4C"/>
    <w:rsid w:val="00F25F70"/>
    <w:rsid w:val="00F26A09"/>
    <w:rsid w:val="00F26B22"/>
    <w:rsid w:val="00F2741A"/>
    <w:rsid w:val="00F3058A"/>
    <w:rsid w:val="00F31751"/>
    <w:rsid w:val="00F31FAE"/>
    <w:rsid w:val="00F32582"/>
    <w:rsid w:val="00F344D8"/>
    <w:rsid w:val="00F34733"/>
    <w:rsid w:val="00F36ACA"/>
    <w:rsid w:val="00F378F2"/>
    <w:rsid w:val="00F40FE9"/>
    <w:rsid w:val="00F4188B"/>
    <w:rsid w:val="00F42ACF"/>
    <w:rsid w:val="00F44A72"/>
    <w:rsid w:val="00F44B24"/>
    <w:rsid w:val="00F44B31"/>
    <w:rsid w:val="00F45189"/>
    <w:rsid w:val="00F45814"/>
    <w:rsid w:val="00F45BA9"/>
    <w:rsid w:val="00F45EB0"/>
    <w:rsid w:val="00F46EB7"/>
    <w:rsid w:val="00F510B8"/>
    <w:rsid w:val="00F535DA"/>
    <w:rsid w:val="00F53DED"/>
    <w:rsid w:val="00F55101"/>
    <w:rsid w:val="00F55B92"/>
    <w:rsid w:val="00F55CCE"/>
    <w:rsid w:val="00F57AB3"/>
    <w:rsid w:val="00F60967"/>
    <w:rsid w:val="00F60FF7"/>
    <w:rsid w:val="00F62D21"/>
    <w:rsid w:val="00F63579"/>
    <w:rsid w:val="00F63992"/>
    <w:rsid w:val="00F643FF"/>
    <w:rsid w:val="00F646ED"/>
    <w:rsid w:val="00F64CD3"/>
    <w:rsid w:val="00F65D1C"/>
    <w:rsid w:val="00F65FE2"/>
    <w:rsid w:val="00F66946"/>
    <w:rsid w:val="00F66F41"/>
    <w:rsid w:val="00F67399"/>
    <w:rsid w:val="00F71138"/>
    <w:rsid w:val="00F71A5D"/>
    <w:rsid w:val="00F72EC2"/>
    <w:rsid w:val="00F75A4A"/>
    <w:rsid w:val="00F76FF7"/>
    <w:rsid w:val="00F775CA"/>
    <w:rsid w:val="00F77838"/>
    <w:rsid w:val="00F77D82"/>
    <w:rsid w:val="00F80283"/>
    <w:rsid w:val="00F8030C"/>
    <w:rsid w:val="00F80DF8"/>
    <w:rsid w:val="00F811AF"/>
    <w:rsid w:val="00F839A6"/>
    <w:rsid w:val="00F8568F"/>
    <w:rsid w:val="00F86A9D"/>
    <w:rsid w:val="00F86B62"/>
    <w:rsid w:val="00F8719C"/>
    <w:rsid w:val="00F8776E"/>
    <w:rsid w:val="00F879C2"/>
    <w:rsid w:val="00F901BB"/>
    <w:rsid w:val="00F90894"/>
    <w:rsid w:val="00F90DA4"/>
    <w:rsid w:val="00F92FB4"/>
    <w:rsid w:val="00F93972"/>
    <w:rsid w:val="00F94E0B"/>
    <w:rsid w:val="00F962A7"/>
    <w:rsid w:val="00F96604"/>
    <w:rsid w:val="00F97DA1"/>
    <w:rsid w:val="00FA087F"/>
    <w:rsid w:val="00FA0B0E"/>
    <w:rsid w:val="00FA0C2A"/>
    <w:rsid w:val="00FA10D9"/>
    <w:rsid w:val="00FA1B29"/>
    <w:rsid w:val="00FA1D42"/>
    <w:rsid w:val="00FA2826"/>
    <w:rsid w:val="00FA3996"/>
    <w:rsid w:val="00FA4CF7"/>
    <w:rsid w:val="00FA55FF"/>
    <w:rsid w:val="00FA6A8B"/>
    <w:rsid w:val="00FA7046"/>
    <w:rsid w:val="00FA77A2"/>
    <w:rsid w:val="00FB0723"/>
    <w:rsid w:val="00FB0D05"/>
    <w:rsid w:val="00FB32AC"/>
    <w:rsid w:val="00FB42C8"/>
    <w:rsid w:val="00FB4344"/>
    <w:rsid w:val="00FB4D34"/>
    <w:rsid w:val="00FB6488"/>
    <w:rsid w:val="00FB6D44"/>
    <w:rsid w:val="00FB7AC7"/>
    <w:rsid w:val="00FC02FF"/>
    <w:rsid w:val="00FC08D1"/>
    <w:rsid w:val="00FC0A98"/>
    <w:rsid w:val="00FC138E"/>
    <w:rsid w:val="00FC1796"/>
    <w:rsid w:val="00FC1D1A"/>
    <w:rsid w:val="00FC3708"/>
    <w:rsid w:val="00FC37C0"/>
    <w:rsid w:val="00FC37EA"/>
    <w:rsid w:val="00FC3B8B"/>
    <w:rsid w:val="00FC63CD"/>
    <w:rsid w:val="00FC66E8"/>
    <w:rsid w:val="00FC6CAF"/>
    <w:rsid w:val="00FC6FC8"/>
    <w:rsid w:val="00FC7982"/>
    <w:rsid w:val="00FD0424"/>
    <w:rsid w:val="00FD16F7"/>
    <w:rsid w:val="00FD3C07"/>
    <w:rsid w:val="00FD48FA"/>
    <w:rsid w:val="00FD5123"/>
    <w:rsid w:val="00FD5C10"/>
    <w:rsid w:val="00FD682F"/>
    <w:rsid w:val="00FD6FB5"/>
    <w:rsid w:val="00FD7C5E"/>
    <w:rsid w:val="00FD7F02"/>
    <w:rsid w:val="00FE11AC"/>
    <w:rsid w:val="00FE1416"/>
    <w:rsid w:val="00FE3520"/>
    <w:rsid w:val="00FE4A24"/>
    <w:rsid w:val="00FE4B98"/>
    <w:rsid w:val="00FE56EA"/>
    <w:rsid w:val="00FE5AA5"/>
    <w:rsid w:val="00FE5BCE"/>
    <w:rsid w:val="00FE62D6"/>
    <w:rsid w:val="00FE7DAD"/>
    <w:rsid w:val="00FF227D"/>
    <w:rsid w:val="00FF288D"/>
    <w:rsid w:val="00FF2FFC"/>
    <w:rsid w:val="00FF32E8"/>
    <w:rsid w:val="00FF37A4"/>
    <w:rsid w:val="00FF53FD"/>
    <w:rsid w:val="00FF5818"/>
    <w:rsid w:val="00FF5C14"/>
    <w:rsid w:val="00FF60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FD763B6"/>
  <w15:docId w15:val="{EE33DBB3-F071-466D-ACBD-839E10F09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0D05"/>
    <w:pPr>
      <w:suppressAutoHyphens/>
    </w:pPr>
    <w:rPr>
      <w:sz w:val="24"/>
      <w:szCs w:val="24"/>
      <w:lang w:eastAsia="zh-CN"/>
    </w:rPr>
  </w:style>
  <w:style w:type="paragraph" w:styleId="1">
    <w:name w:val="heading 1"/>
    <w:basedOn w:val="a"/>
    <w:next w:val="a"/>
    <w:link w:val="10"/>
    <w:uiPriority w:val="9"/>
    <w:qFormat/>
    <w:rsid w:val="009D1348"/>
    <w:pPr>
      <w:keepNext/>
      <w:jc w:val="center"/>
      <w:outlineLvl w:val="0"/>
    </w:pPr>
    <w:rPr>
      <w:rFonts w:eastAsia="Arial Unicode MS"/>
      <w:b/>
      <w:bCs/>
    </w:rPr>
  </w:style>
  <w:style w:type="paragraph" w:styleId="2">
    <w:name w:val="heading 2"/>
    <w:basedOn w:val="a"/>
    <w:next w:val="a"/>
    <w:qFormat/>
    <w:rsid w:val="009D1348"/>
    <w:pPr>
      <w:keepNext/>
      <w:numPr>
        <w:ilvl w:val="1"/>
        <w:numId w:val="1"/>
      </w:numPr>
      <w:outlineLvl w:val="1"/>
    </w:pPr>
    <w:rPr>
      <w:b/>
      <w:bCs/>
      <w:i/>
      <w:iCs/>
      <w:sz w:val="20"/>
    </w:rPr>
  </w:style>
  <w:style w:type="paragraph" w:styleId="3">
    <w:name w:val="heading 3"/>
    <w:basedOn w:val="a"/>
    <w:next w:val="a"/>
    <w:link w:val="30"/>
    <w:uiPriority w:val="9"/>
    <w:semiHidden/>
    <w:unhideWhenUsed/>
    <w:qFormat/>
    <w:rsid w:val="002F5E72"/>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9D1348"/>
    <w:rPr>
      <w:rFonts w:cs="Times New Roman"/>
    </w:rPr>
  </w:style>
  <w:style w:type="character" w:customStyle="1" w:styleId="WW8Num1z1">
    <w:name w:val="WW8Num1z1"/>
    <w:rsid w:val="009D1348"/>
  </w:style>
  <w:style w:type="character" w:customStyle="1" w:styleId="WW8Num1z2">
    <w:name w:val="WW8Num1z2"/>
    <w:rsid w:val="009D1348"/>
  </w:style>
  <w:style w:type="character" w:customStyle="1" w:styleId="WW8Num1z3">
    <w:name w:val="WW8Num1z3"/>
    <w:rsid w:val="009D1348"/>
  </w:style>
  <w:style w:type="character" w:customStyle="1" w:styleId="WW8Num1z4">
    <w:name w:val="WW8Num1z4"/>
    <w:rsid w:val="009D1348"/>
  </w:style>
  <w:style w:type="character" w:customStyle="1" w:styleId="WW8Num1z5">
    <w:name w:val="WW8Num1z5"/>
    <w:rsid w:val="009D1348"/>
  </w:style>
  <w:style w:type="character" w:customStyle="1" w:styleId="WW8Num1z6">
    <w:name w:val="WW8Num1z6"/>
    <w:rsid w:val="009D1348"/>
  </w:style>
  <w:style w:type="character" w:customStyle="1" w:styleId="WW8Num1z7">
    <w:name w:val="WW8Num1z7"/>
    <w:rsid w:val="009D1348"/>
  </w:style>
  <w:style w:type="character" w:customStyle="1" w:styleId="WW8Num1z8">
    <w:name w:val="WW8Num1z8"/>
    <w:rsid w:val="009D1348"/>
  </w:style>
  <w:style w:type="character" w:customStyle="1" w:styleId="WW8Num2z0">
    <w:name w:val="WW8Num2z0"/>
    <w:rsid w:val="009D1348"/>
  </w:style>
  <w:style w:type="character" w:customStyle="1" w:styleId="WW8Num2z1">
    <w:name w:val="WW8Num2z1"/>
    <w:rsid w:val="009D1348"/>
    <w:rPr>
      <w:b/>
      <w:bCs/>
      <w:sz w:val="20"/>
      <w:szCs w:val="20"/>
    </w:rPr>
  </w:style>
  <w:style w:type="character" w:customStyle="1" w:styleId="WW8Num2z2">
    <w:name w:val="WW8Num2z2"/>
    <w:rsid w:val="009D1348"/>
  </w:style>
  <w:style w:type="character" w:customStyle="1" w:styleId="WW8Num2z3">
    <w:name w:val="WW8Num2z3"/>
    <w:rsid w:val="009D1348"/>
  </w:style>
  <w:style w:type="character" w:customStyle="1" w:styleId="WW8Num2z4">
    <w:name w:val="WW8Num2z4"/>
    <w:rsid w:val="009D1348"/>
  </w:style>
  <w:style w:type="character" w:customStyle="1" w:styleId="WW8Num2z5">
    <w:name w:val="WW8Num2z5"/>
    <w:rsid w:val="009D1348"/>
  </w:style>
  <w:style w:type="character" w:customStyle="1" w:styleId="WW8Num2z6">
    <w:name w:val="WW8Num2z6"/>
    <w:rsid w:val="009D1348"/>
  </w:style>
  <w:style w:type="character" w:customStyle="1" w:styleId="WW8Num2z7">
    <w:name w:val="WW8Num2z7"/>
    <w:rsid w:val="009D1348"/>
  </w:style>
  <w:style w:type="character" w:customStyle="1" w:styleId="WW8Num2z8">
    <w:name w:val="WW8Num2z8"/>
    <w:rsid w:val="009D1348"/>
  </w:style>
  <w:style w:type="character" w:customStyle="1" w:styleId="WW8Num3z0">
    <w:name w:val="WW8Num3z0"/>
    <w:rsid w:val="009D1348"/>
    <w:rPr>
      <w:rFonts w:ascii="Symbol" w:hAnsi="Symbol" w:cs="Symbol"/>
    </w:rPr>
  </w:style>
  <w:style w:type="character" w:customStyle="1" w:styleId="WW8Num3z1">
    <w:name w:val="WW8Num3z1"/>
    <w:rsid w:val="009D1348"/>
    <w:rPr>
      <w:rFonts w:ascii="Courier New" w:hAnsi="Courier New" w:cs="Courier New"/>
      <w:b/>
      <w:bCs/>
      <w:sz w:val="20"/>
      <w:szCs w:val="20"/>
    </w:rPr>
  </w:style>
  <w:style w:type="character" w:customStyle="1" w:styleId="WW8Num3z2">
    <w:name w:val="WW8Num3z2"/>
    <w:rsid w:val="009D1348"/>
    <w:rPr>
      <w:rFonts w:ascii="Wingdings" w:hAnsi="Wingdings" w:cs="Wingdings"/>
    </w:rPr>
  </w:style>
  <w:style w:type="character" w:customStyle="1" w:styleId="WW8Num3z3">
    <w:name w:val="WW8Num3z3"/>
    <w:rsid w:val="009D1348"/>
  </w:style>
  <w:style w:type="character" w:customStyle="1" w:styleId="WW8Num3z4">
    <w:name w:val="WW8Num3z4"/>
    <w:rsid w:val="009D1348"/>
  </w:style>
  <w:style w:type="character" w:customStyle="1" w:styleId="WW8Num3z5">
    <w:name w:val="WW8Num3z5"/>
    <w:rsid w:val="009D1348"/>
  </w:style>
  <w:style w:type="character" w:customStyle="1" w:styleId="WW8Num3z6">
    <w:name w:val="WW8Num3z6"/>
    <w:rsid w:val="009D1348"/>
  </w:style>
  <w:style w:type="character" w:customStyle="1" w:styleId="WW8Num3z7">
    <w:name w:val="WW8Num3z7"/>
    <w:rsid w:val="009D1348"/>
  </w:style>
  <w:style w:type="character" w:customStyle="1" w:styleId="WW8Num3z8">
    <w:name w:val="WW8Num3z8"/>
    <w:rsid w:val="009D1348"/>
  </w:style>
  <w:style w:type="character" w:customStyle="1" w:styleId="WW8Num4z0">
    <w:name w:val="WW8Num4z0"/>
    <w:rsid w:val="009D1348"/>
  </w:style>
  <w:style w:type="character" w:customStyle="1" w:styleId="WW8Num4z1">
    <w:name w:val="WW8Num4z1"/>
    <w:rsid w:val="009D1348"/>
    <w:rPr>
      <w:b/>
      <w:bCs/>
      <w:sz w:val="20"/>
      <w:szCs w:val="20"/>
    </w:rPr>
  </w:style>
  <w:style w:type="character" w:customStyle="1" w:styleId="WW8Num4z2">
    <w:name w:val="WW8Num4z2"/>
    <w:rsid w:val="009D1348"/>
  </w:style>
  <w:style w:type="character" w:customStyle="1" w:styleId="WW8Num4z3">
    <w:name w:val="WW8Num4z3"/>
    <w:rsid w:val="009D1348"/>
  </w:style>
  <w:style w:type="character" w:customStyle="1" w:styleId="WW8Num4z4">
    <w:name w:val="WW8Num4z4"/>
    <w:rsid w:val="009D1348"/>
  </w:style>
  <w:style w:type="character" w:customStyle="1" w:styleId="WW8Num4z5">
    <w:name w:val="WW8Num4z5"/>
    <w:rsid w:val="009D1348"/>
  </w:style>
  <w:style w:type="character" w:customStyle="1" w:styleId="WW8Num4z6">
    <w:name w:val="WW8Num4z6"/>
    <w:rsid w:val="009D1348"/>
  </w:style>
  <w:style w:type="character" w:customStyle="1" w:styleId="WW8Num4z7">
    <w:name w:val="WW8Num4z7"/>
    <w:rsid w:val="009D1348"/>
  </w:style>
  <w:style w:type="character" w:customStyle="1" w:styleId="WW8Num4z8">
    <w:name w:val="WW8Num4z8"/>
    <w:rsid w:val="009D1348"/>
  </w:style>
  <w:style w:type="character" w:customStyle="1" w:styleId="WW8Num5z0">
    <w:name w:val="WW8Num5z0"/>
    <w:rsid w:val="009D1348"/>
  </w:style>
  <w:style w:type="character" w:customStyle="1" w:styleId="WW8Num5z1">
    <w:name w:val="WW8Num5z1"/>
    <w:rsid w:val="009D1348"/>
    <w:rPr>
      <w:b/>
      <w:bCs/>
      <w:sz w:val="20"/>
      <w:szCs w:val="20"/>
    </w:rPr>
  </w:style>
  <w:style w:type="character" w:customStyle="1" w:styleId="WW8Num5z2">
    <w:name w:val="WW8Num5z2"/>
    <w:rsid w:val="009D1348"/>
  </w:style>
  <w:style w:type="character" w:customStyle="1" w:styleId="WW8Num5z3">
    <w:name w:val="WW8Num5z3"/>
    <w:rsid w:val="009D1348"/>
  </w:style>
  <w:style w:type="character" w:customStyle="1" w:styleId="WW8Num5z4">
    <w:name w:val="WW8Num5z4"/>
    <w:rsid w:val="009D1348"/>
  </w:style>
  <w:style w:type="character" w:customStyle="1" w:styleId="WW8Num5z5">
    <w:name w:val="WW8Num5z5"/>
    <w:rsid w:val="009D1348"/>
  </w:style>
  <w:style w:type="character" w:customStyle="1" w:styleId="WW8Num5z6">
    <w:name w:val="WW8Num5z6"/>
    <w:rsid w:val="009D1348"/>
  </w:style>
  <w:style w:type="character" w:customStyle="1" w:styleId="WW8Num5z7">
    <w:name w:val="WW8Num5z7"/>
    <w:rsid w:val="009D1348"/>
  </w:style>
  <w:style w:type="character" w:customStyle="1" w:styleId="WW8Num5z8">
    <w:name w:val="WW8Num5z8"/>
    <w:rsid w:val="009D1348"/>
  </w:style>
  <w:style w:type="character" w:customStyle="1" w:styleId="WW8Num6z0">
    <w:name w:val="WW8Num6z0"/>
    <w:rsid w:val="009D1348"/>
  </w:style>
  <w:style w:type="character" w:customStyle="1" w:styleId="WW8Num6z1">
    <w:name w:val="WW8Num6z1"/>
    <w:rsid w:val="009D1348"/>
  </w:style>
  <w:style w:type="character" w:customStyle="1" w:styleId="WW8Num6z2">
    <w:name w:val="WW8Num6z2"/>
    <w:rsid w:val="009D1348"/>
  </w:style>
  <w:style w:type="character" w:customStyle="1" w:styleId="WW8Num6z3">
    <w:name w:val="WW8Num6z3"/>
    <w:rsid w:val="009D1348"/>
  </w:style>
  <w:style w:type="character" w:customStyle="1" w:styleId="WW8Num6z4">
    <w:name w:val="WW8Num6z4"/>
    <w:rsid w:val="009D1348"/>
  </w:style>
  <w:style w:type="character" w:customStyle="1" w:styleId="WW8Num6z5">
    <w:name w:val="WW8Num6z5"/>
    <w:rsid w:val="009D1348"/>
  </w:style>
  <w:style w:type="character" w:customStyle="1" w:styleId="WW8Num6z6">
    <w:name w:val="WW8Num6z6"/>
    <w:rsid w:val="009D1348"/>
  </w:style>
  <w:style w:type="character" w:customStyle="1" w:styleId="WW8Num6z7">
    <w:name w:val="WW8Num6z7"/>
    <w:rsid w:val="009D1348"/>
  </w:style>
  <w:style w:type="character" w:customStyle="1" w:styleId="WW8Num6z8">
    <w:name w:val="WW8Num6z8"/>
    <w:rsid w:val="009D1348"/>
  </w:style>
  <w:style w:type="character" w:customStyle="1" w:styleId="WW8Num7z0">
    <w:name w:val="WW8Num7z0"/>
    <w:rsid w:val="009D1348"/>
  </w:style>
  <w:style w:type="character" w:customStyle="1" w:styleId="WW8Num7z1">
    <w:name w:val="WW8Num7z1"/>
    <w:rsid w:val="009D1348"/>
    <w:rPr>
      <w:b/>
      <w:sz w:val="20"/>
      <w:szCs w:val="20"/>
    </w:rPr>
  </w:style>
  <w:style w:type="character" w:customStyle="1" w:styleId="WW8Num7z2">
    <w:name w:val="WW8Num7z2"/>
    <w:rsid w:val="009D1348"/>
  </w:style>
  <w:style w:type="character" w:customStyle="1" w:styleId="WW8Num7z3">
    <w:name w:val="WW8Num7z3"/>
    <w:rsid w:val="009D1348"/>
  </w:style>
  <w:style w:type="character" w:customStyle="1" w:styleId="WW8Num7z4">
    <w:name w:val="WW8Num7z4"/>
    <w:rsid w:val="009D1348"/>
  </w:style>
  <w:style w:type="character" w:customStyle="1" w:styleId="WW8Num7z5">
    <w:name w:val="WW8Num7z5"/>
    <w:rsid w:val="009D1348"/>
  </w:style>
  <w:style w:type="character" w:customStyle="1" w:styleId="WW8Num7z6">
    <w:name w:val="WW8Num7z6"/>
    <w:rsid w:val="009D1348"/>
  </w:style>
  <w:style w:type="character" w:customStyle="1" w:styleId="WW8Num7z7">
    <w:name w:val="WW8Num7z7"/>
    <w:rsid w:val="009D1348"/>
  </w:style>
  <w:style w:type="character" w:customStyle="1" w:styleId="WW8Num7z8">
    <w:name w:val="WW8Num7z8"/>
    <w:rsid w:val="009D1348"/>
  </w:style>
  <w:style w:type="character" w:customStyle="1" w:styleId="WW8Num8z0">
    <w:name w:val="WW8Num8z0"/>
    <w:rsid w:val="009D1348"/>
  </w:style>
  <w:style w:type="character" w:customStyle="1" w:styleId="WW8Num8z1">
    <w:name w:val="WW8Num8z1"/>
    <w:rsid w:val="009D1348"/>
    <w:rPr>
      <w:b/>
      <w:bCs/>
      <w:sz w:val="20"/>
      <w:szCs w:val="20"/>
    </w:rPr>
  </w:style>
  <w:style w:type="character" w:customStyle="1" w:styleId="WW8Num8z2">
    <w:name w:val="WW8Num8z2"/>
    <w:rsid w:val="009D1348"/>
  </w:style>
  <w:style w:type="character" w:customStyle="1" w:styleId="WW8Num8z3">
    <w:name w:val="WW8Num8z3"/>
    <w:rsid w:val="009D1348"/>
  </w:style>
  <w:style w:type="character" w:customStyle="1" w:styleId="WW8Num8z4">
    <w:name w:val="WW8Num8z4"/>
    <w:rsid w:val="009D1348"/>
  </w:style>
  <w:style w:type="character" w:customStyle="1" w:styleId="WW8Num8z5">
    <w:name w:val="WW8Num8z5"/>
    <w:rsid w:val="009D1348"/>
  </w:style>
  <w:style w:type="character" w:customStyle="1" w:styleId="WW8Num8z6">
    <w:name w:val="WW8Num8z6"/>
    <w:rsid w:val="009D1348"/>
  </w:style>
  <w:style w:type="character" w:customStyle="1" w:styleId="WW8Num8z7">
    <w:name w:val="WW8Num8z7"/>
    <w:rsid w:val="009D1348"/>
  </w:style>
  <w:style w:type="character" w:customStyle="1" w:styleId="WW8Num8z8">
    <w:name w:val="WW8Num8z8"/>
    <w:rsid w:val="009D1348"/>
  </w:style>
  <w:style w:type="character" w:customStyle="1" w:styleId="WW8Num9z0">
    <w:name w:val="WW8Num9z0"/>
    <w:rsid w:val="009D1348"/>
  </w:style>
  <w:style w:type="character" w:customStyle="1" w:styleId="WW8Num9z1">
    <w:name w:val="WW8Num9z1"/>
    <w:rsid w:val="009D1348"/>
    <w:rPr>
      <w:b/>
    </w:rPr>
  </w:style>
  <w:style w:type="character" w:customStyle="1" w:styleId="WW8Num9z2">
    <w:name w:val="WW8Num9z2"/>
    <w:rsid w:val="009D1348"/>
  </w:style>
  <w:style w:type="character" w:customStyle="1" w:styleId="WW8Num9z3">
    <w:name w:val="WW8Num9z3"/>
    <w:rsid w:val="009D1348"/>
  </w:style>
  <w:style w:type="character" w:customStyle="1" w:styleId="WW8Num9z4">
    <w:name w:val="WW8Num9z4"/>
    <w:rsid w:val="009D1348"/>
  </w:style>
  <w:style w:type="character" w:customStyle="1" w:styleId="WW8Num9z5">
    <w:name w:val="WW8Num9z5"/>
    <w:rsid w:val="009D1348"/>
  </w:style>
  <w:style w:type="character" w:customStyle="1" w:styleId="WW8Num9z6">
    <w:name w:val="WW8Num9z6"/>
    <w:rsid w:val="009D1348"/>
  </w:style>
  <w:style w:type="character" w:customStyle="1" w:styleId="WW8Num9z7">
    <w:name w:val="WW8Num9z7"/>
    <w:rsid w:val="009D1348"/>
  </w:style>
  <w:style w:type="character" w:customStyle="1" w:styleId="WW8Num9z8">
    <w:name w:val="WW8Num9z8"/>
    <w:rsid w:val="009D1348"/>
  </w:style>
  <w:style w:type="character" w:customStyle="1" w:styleId="WW8Num10z0">
    <w:name w:val="WW8Num10z0"/>
    <w:rsid w:val="009D1348"/>
  </w:style>
  <w:style w:type="character" w:customStyle="1" w:styleId="WW8Num10z1">
    <w:name w:val="WW8Num10z1"/>
    <w:rsid w:val="009D1348"/>
    <w:rPr>
      <w:b/>
      <w:bCs/>
      <w:sz w:val="20"/>
      <w:szCs w:val="20"/>
    </w:rPr>
  </w:style>
  <w:style w:type="character" w:customStyle="1" w:styleId="WW8Num10z2">
    <w:name w:val="WW8Num10z2"/>
    <w:rsid w:val="009D1348"/>
  </w:style>
  <w:style w:type="character" w:customStyle="1" w:styleId="WW8Num10z3">
    <w:name w:val="WW8Num10z3"/>
    <w:rsid w:val="009D1348"/>
  </w:style>
  <w:style w:type="character" w:customStyle="1" w:styleId="WW8Num10z4">
    <w:name w:val="WW8Num10z4"/>
    <w:rsid w:val="009D1348"/>
  </w:style>
  <w:style w:type="character" w:customStyle="1" w:styleId="WW8Num10z5">
    <w:name w:val="WW8Num10z5"/>
    <w:rsid w:val="009D1348"/>
  </w:style>
  <w:style w:type="character" w:customStyle="1" w:styleId="WW8Num10z6">
    <w:name w:val="WW8Num10z6"/>
    <w:rsid w:val="009D1348"/>
  </w:style>
  <w:style w:type="character" w:customStyle="1" w:styleId="WW8Num10z7">
    <w:name w:val="WW8Num10z7"/>
    <w:rsid w:val="009D1348"/>
  </w:style>
  <w:style w:type="character" w:customStyle="1" w:styleId="WW8Num10z8">
    <w:name w:val="WW8Num10z8"/>
    <w:rsid w:val="009D1348"/>
  </w:style>
  <w:style w:type="character" w:customStyle="1" w:styleId="WW8Num11z0">
    <w:name w:val="WW8Num11z0"/>
    <w:rsid w:val="009D1348"/>
  </w:style>
  <w:style w:type="character" w:customStyle="1" w:styleId="WW8Num11z1">
    <w:name w:val="WW8Num11z1"/>
    <w:rsid w:val="009D1348"/>
    <w:rPr>
      <w:rFonts w:eastAsia="Calibri"/>
      <w:lang w:eastAsia="en-US"/>
    </w:rPr>
  </w:style>
  <w:style w:type="character" w:customStyle="1" w:styleId="WW8Num11z2">
    <w:name w:val="WW8Num11z2"/>
    <w:rsid w:val="009D1348"/>
  </w:style>
  <w:style w:type="character" w:customStyle="1" w:styleId="WW8Num11z3">
    <w:name w:val="WW8Num11z3"/>
    <w:rsid w:val="009D1348"/>
  </w:style>
  <w:style w:type="character" w:customStyle="1" w:styleId="WW8Num11z4">
    <w:name w:val="WW8Num11z4"/>
    <w:rsid w:val="009D1348"/>
  </w:style>
  <w:style w:type="character" w:customStyle="1" w:styleId="WW8Num11z5">
    <w:name w:val="WW8Num11z5"/>
    <w:rsid w:val="009D1348"/>
  </w:style>
  <w:style w:type="character" w:customStyle="1" w:styleId="WW8Num11z6">
    <w:name w:val="WW8Num11z6"/>
    <w:rsid w:val="009D1348"/>
  </w:style>
  <w:style w:type="character" w:customStyle="1" w:styleId="WW8Num11z7">
    <w:name w:val="WW8Num11z7"/>
    <w:rsid w:val="009D1348"/>
  </w:style>
  <w:style w:type="character" w:customStyle="1" w:styleId="WW8Num11z8">
    <w:name w:val="WW8Num11z8"/>
    <w:rsid w:val="009D1348"/>
  </w:style>
  <w:style w:type="character" w:customStyle="1" w:styleId="WW8Num12z0">
    <w:name w:val="WW8Num12z0"/>
    <w:rsid w:val="009D1348"/>
  </w:style>
  <w:style w:type="character" w:customStyle="1" w:styleId="WW8Num12z1">
    <w:name w:val="WW8Num12z1"/>
    <w:rsid w:val="009D1348"/>
  </w:style>
  <w:style w:type="character" w:customStyle="1" w:styleId="WW8Num12z2">
    <w:name w:val="WW8Num12z2"/>
    <w:rsid w:val="009D1348"/>
  </w:style>
  <w:style w:type="character" w:customStyle="1" w:styleId="WW8Num12z3">
    <w:name w:val="WW8Num12z3"/>
    <w:rsid w:val="009D1348"/>
  </w:style>
  <w:style w:type="character" w:customStyle="1" w:styleId="WW8Num12z4">
    <w:name w:val="WW8Num12z4"/>
    <w:rsid w:val="009D1348"/>
  </w:style>
  <w:style w:type="character" w:customStyle="1" w:styleId="WW8Num12z5">
    <w:name w:val="WW8Num12z5"/>
    <w:rsid w:val="009D1348"/>
  </w:style>
  <w:style w:type="character" w:customStyle="1" w:styleId="WW8Num12z6">
    <w:name w:val="WW8Num12z6"/>
    <w:rsid w:val="009D1348"/>
  </w:style>
  <w:style w:type="character" w:customStyle="1" w:styleId="WW8Num12z7">
    <w:name w:val="WW8Num12z7"/>
    <w:rsid w:val="009D1348"/>
  </w:style>
  <w:style w:type="character" w:customStyle="1" w:styleId="WW8Num12z8">
    <w:name w:val="WW8Num12z8"/>
    <w:rsid w:val="009D1348"/>
  </w:style>
  <w:style w:type="character" w:customStyle="1" w:styleId="WW8Num13z0">
    <w:name w:val="WW8Num13z0"/>
    <w:rsid w:val="009D1348"/>
  </w:style>
  <w:style w:type="character" w:customStyle="1" w:styleId="WW8Num13z1">
    <w:name w:val="WW8Num13z1"/>
    <w:rsid w:val="009D1348"/>
  </w:style>
  <w:style w:type="character" w:customStyle="1" w:styleId="WW8Num13z2">
    <w:name w:val="WW8Num13z2"/>
    <w:rsid w:val="009D1348"/>
  </w:style>
  <w:style w:type="character" w:customStyle="1" w:styleId="WW8Num13z3">
    <w:name w:val="WW8Num13z3"/>
    <w:rsid w:val="009D1348"/>
  </w:style>
  <w:style w:type="character" w:customStyle="1" w:styleId="WW8Num13z4">
    <w:name w:val="WW8Num13z4"/>
    <w:rsid w:val="009D1348"/>
  </w:style>
  <w:style w:type="character" w:customStyle="1" w:styleId="WW8Num13z5">
    <w:name w:val="WW8Num13z5"/>
    <w:rsid w:val="009D1348"/>
  </w:style>
  <w:style w:type="character" w:customStyle="1" w:styleId="WW8Num13z6">
    <w:name w:val="WW8Num13z6"/>
    <w:rsid w:val="009D1348"/>
  </w:style>
  <w:style w:type="character" w:customStyle="1" w:styleId="WW8Num13z7">
    <w:name w:val="WW8Num13z7"/>
    <w:rsid w:val="009D1348"/>
  </w:style>
  <w:style w:type="character" w:customStyle="1" w:styleId="WW8Num13z8">
    <w:name w:val="WW8Num13z8"/>
    <w:rsid w:val="009D1348"/>
  </w:style>
  <w:style w:type="character" w:customStyle="1" w:styleId="WW8Num14z0">
    <w:name w:val="WW8Num14z0"/>
    <w:rsid w:val="009D1348"/>
  </w:style>
  <w:style w:type="character" w:customStyle="1" w:styleId="WW8Num14z1">
    <w:name w:val="WW8Num14z1"/>
    <w:rsid w:val="009D1348"/>
  </w:style>
  <w:style w:type="character" w:customStyle="1" w:styleId="WW8Num14z2">
    <w:name w:val="WW8Num14z2"/>
    <w:rsid w:val="009D1348"/>
  </w:style>
  <w:style w:type="character" w:customStyle="1" w:styleId="WW8Num14z3">
    <w:name w:val="WW8Num14z3"/>
    <w:rsid w:val="009D1348"/>
  </w:style>
  <w:style w:type="character" w:customStyle="1" w:styleId="WW8Num14z4">
    <w:name w:val="WW8Num14z4"/>
    <w:rsid w:val="009D1348"/>
  </w:style>
  <w:style w:type="character" w:customStyle="1" w:styleId="WW8Num14z5">
    <w:name w:val="WW8Num14z5"/>
    <w:rsid w:val="009D1348"/>
  </w:style>
  <w:style w:type="character" w:customStyle="1" w:styleId="WW8Num14z6">
    <w:name w:val="WW8Num14z6"/>
    <w:rsid w:val="009D1348"/>
  </w:style>
  <w:style w:type="character" w:customStyle="1" w:styleId="WW8Num14z7">
    <w:name w:val="WW8Num14z7"/>
    <w:rsid w:val="009D1348"/>
  </w:style>
  <w:style w:type="character" w:customStyle="1" w:styleId="WW8Num14z8">
    <w:name w:val="WW8Num14z8"/>
    <w:rsid w:val="009D1348"/>
  </w:style>
  <w:style w:type="character" w:customStyle="1" w:styleId="WW8Num15z0">
    <w:name w:val="WW8Num15z0"/>
    <w:rsid w:val="009D1348"/>
  </w:style>
  <w:style w:type="character" w:customStyle="1" w:styleId="WW8Num15z1">
    <w:name w:val="WW8Num15z1"/>
    <w:rsid w:val="009D1348"/>
    <w:rPr>
      <w:rFonts w:eastAsia="Calibri"/>
      <w:sz w:val="20"/>
      <w:szCs w:val="20"/>
      <w:lang w:eastAsia="en-US"/>
    </w:rPr>
  </w:style>
  <w:style w:type="character" w:customStyle="1" w:styleId="WW8Num15z2">
    <w:name w:val="WW8Num15z2"/>
    <w:rsid w:val="009D1348"/>
  </w:style>
  <w:style w:type="character" w:customStyle="1" w:styleId="WW8Num15z3">
    <w:name w:val="WW8Num15z3"/>
    <w:rsid w:val="009D1348"/>
  </w:style>
  <w:style w:type="character" w:customStyle="1" w:styleId="WW8Num15z4">
    <w:name w:val="WW8Num15z4"/>
    <w:rsid w:val="009D1348"/>
  </w:style>
  <w:style w:type="character" w:customStyle="1" w:styleId="WW8Num15z5">
    <w:name w:val="WW8Num15z5"/>
    <w:rsid w:val="009D1348"/>
  </w:style>
  <w:style w:type="character" w:customStyle="1" w:styleId="WW8Num15z6">
    <w:name w:val="WW8Num15z6"/>
    <w:rsid w:val="009D1348"/>
  </w:style>
  <w:style w:type="character" w:customStyle="1" w:styleId="WW8Num15z7">
    <w:name w:val="WW8Num15z7"/>
    <w:rsid w:val="009D1348"/>
  </w:style>
  <w:style w:type="character" w:customStyle="1" w:styleId="WW8Num15z8">
    <w:name w:val="WW8Num15z8"/>
    <w:rsid w:val="009D1348"/>
  </w:style>
  <w:style w:type="character" w:customStyle="1" w:styleId="WW8Num16z0">
    <w:name w:val="WW8Num16z0"/>
    <w:rsid w:val="009D1348"/>
  </w:style>
  <w:style w:type="character" w:customStyle="1" w:styleId="WW8Num16z1">
    <w:name w:val="WW8Num16z1"/>
    <w:rsid w:val="009D1348"/>
  </w:style>
  <w:style w:type="character" w:customStyle="1" w:styleId="WW8Num16z2">
    <w:name w:val="WW8Num16z2"/>
    <w:rsid w:val="009D1348"/>
  </w:style>
  <w:style w:type="character" w:customStyle="1" w:styleId="WW8Num16z3">
    <w:name w:val="WW8Num16z3"/>
    <w:rsid w:val="009D1348"/>
  </w:style>
  <w:style w:type="character" w:customStyle="1" w:styleId="WW8Num16z4">
    <w:name w:val="WW8Num16z4"/>
    <w:rsid w:val="009D1348"/>
  </w:style>
  <w:style w:type="character" w:customStyle="1" w:styleId="WW8Num16z5">
    <w:name w:val="WW8Num16z5"/>
    <w:rsid w:val="009D1348"/>
  </w:style>
  <w:style w:type="character" w:customStyle="1" w:styleId="WW8Num16z6">
    <w:name w:val="WW8Num16z6"/>
    <w:rsid w:val="009D1348"/>
  </w:style>
  <w:style w:type="character" w:customStyle="1" w:styleId="WW8Num16z7">
    <w:name w:val="WW8Num16z7"/>
    <w:rsid w:val="009D1348"/>
  </w:style>
  <w:style w:type="character" w:customStyle="1" w:styleId="WW8Num16z8">
    <w:name w:val="WW8Num16z8"/>
    <w:rsid w:val="009D1348"/>
  </w:style>
  <w:style w:type="character" w:customStyle="1" w:styleId="31">
    <w:name w:val="Основной шрифт абзаца3"/>
    <w:rsid w:val="009D1348"/>
  </w:style>
  <w:style w:type="character" w:customStyle="1" w:styleId="20">
    <w:name w:val="Основной шрифт абзаца2"/>
    <w:rsid w:val="009D1348"/>
  </w:style>
  <w:style w:type="character" w:customStyle="1" w:styleId="11">
    <w:name w:val="Основной шрифт абзаца1"/>
    <w:rsid w:val="009D1348"/>
  </w:style>
  <w:style w:type="character" w:customStyle="1" w:styleId="a3">
    <w:name w:val="Верхний колонтитул Знак"/>
    <w:uiPriority w:val="99"/>
    <w:rsid w:val="009D1348"/>
    <w:rPr>
      <w:sz w:val="24"/>
      <w:szCs w:val="24"/>
    </w:rPr>
  </w:style>
  <w:style w:type="character" w:customStyle="1" w:styleId="a4">
    <w:name w:val="Нижний колонтитул Знак"/>
    <w:uiPriority w:val="99"/>
    <w:rsid w:val="009D1348"/>
    <w:rPr>
      <w:sz w:val="24"/>
      <w:szCs w:val="24"/>
    </w:rPr>
  </w:style>
  <w:style w:type="character" w:styleId="a5">
    <w:name w:val="Hyperlink"/>
    <w:uiPriority w:val="99"/>
    <w:rsid w:val="009D1348"/>
    <w:rPr>
      <w:color w:val="0000FF"/>
      <w:u w:val="single"/>
    </w:rPr>
  </w:style>
  <w:style w:type="character" w:customStyle="1" w:styleId="a6">
    <w:name w:val="Основной текст Знак"/>
    <w:uiPriority w:val="1"/>
    <w:rsid w:val="009D1348"/>
    <w:rPr>
      <w:sz w:val="24"/>
      <w:szCs w:val="24"/>
    </w:rPr>
  </w:style>
  <w:style w:type="character" w:customStyle="1" w:styleId="a7">
    <w:name w:val="Схема документа Знак"/>
    <w:rsid w:val="009D1348"/>
    <w:rPr>
      <w:rFonts w:ascii="Tahoma" w:hAnsi="Tahoma" w:cs="Tahoma"/>
      <w:sz w:val="16"/>
      <w:szCs w:val="16"/>
    </w:rPr>
  </w:style>
  <w:style w:type="paragraph" w:customStyle="1" w:styleId="12">
    <w:name w:val="Заголовок1"/>
    <w:basedOn w:val="a"/>
    <w:next w:val="a8"/>
    <w:rsid w:val="009D1348"/>
    <w:pPr>
      <w:keepNext/>
      <w:spacing w:before="240" w:after="120"/>
    </w:pPr>
    <w:rPr>
      <w:rFonts w:ascii="Arial" w:eastAsia="Microsoft YaHei" w:hAnsi="Arial" w:cs="Mangal"/>
      <w:sz w:val="28"/>
      <w:szCs w:val="28"/>
    </w:rPr>
  </w:style>
  <w:style w:type="paragraph" w:styleId="a8">
    <w:name w:val="Body Text"/>
    <w:basedOn w:val="a"/>
    <w:uiPriority w:val="1"/>
    <w:qFormat/>
    <w:rsid w:val="009D1348"/>
    <w:pPr>
      <w:spacing w:after="120"/>
    </w:pPr>
  </w:style>
  <w:style w:type="paragraph" w:styleId="a9">
    <w:name w:val="List"/>
    <w:basedOn w:val="a8"/>
    <w:rsid w:val="009D1348"/>
    <w:rPr>
      <w:rFonts w:ascii="Arial" w:hAnsi="Arial" w:cs="Mangal"/>
    </w:rPr>
  </w:style>
  <w:style w:type="paragraph" w:styleId="aa">
    <w:name w:val="caption"/>
    <w:basedOn w:val="a"/>
    <w:next w:val="ab"/>
    <w:qFormat/>
    <w:rsid w:val="009D1348"/>
    <w:pPr>
      <w:jc w:val="center"/>
    </w:pPr>
    <w:rPr>
      <w:b/>
      <w:bCs/>
      <w:sz w:val="20"/>
    </w:rPr>
  </w:style>
  <w:style w:type="paragraph" w:customStyle="1" w:styleId="32">
    <w:name w:val="Указатель3"/>
    <w:basedOn w:val="a"/>
    <w:rsid w:val="009D1348"/>
    <w:pPr>
      <w:suppressLineNumbers/>
    </w:pPr>
    <w:rPr>
      <w:rFonts w:cs="Mangal"/>
    </w:rPr>
  </w:style>
  <w:style w:type="paragraph" w:customStyle="1" w:styleId="21">
    <w:name w:val="Название2"/>
    <w:basedOn w:val="a"/>
    <w:rsid w:val="009D1348"/>
    <w:pPr>
      <w:suppressLineNumbers/>
      <w:spacing w:before="120" w:after="120"/>
    </w:pPr>
    <w:rPr>
      <w:rFonts w:ascii="Arial" w:hAnsi="Arial" w:cs="Mangal"/>
      <w:i/>
      <w:iCs/>
      <w:sz w:val="20"/>
    </w:rPr>
  </w:style>
  <w:style w:type="paragraph" w:customStyle="1" w:styleId="22">
    <w:name w:val="Указатель2"/>
    <w:basedOn w:val="a"/>
    <w:rsid w:val="009D1348"/>
    <w:pPr>
      <w:suppressLineNumbers/>
    </w:pPr>
    <w:rPr>
      <w:rFonts w:ascii="Arial" w:hAnsi="Arial" w:cs="Mangal"/>
    </w:rPr>
  </w:style>
  <w:style w:type="paragraph" w:customStyle="1" w:styleId="13">
    <w:name w:val="Название1"/>
    <w:basedOn w:val="a"/>
    <w:rsid w:val="009D1348"/>
    <w:pPr>
      <w:suppressLineNumbers/>
      <w:spacing w:before="120" w:after="120"/>
    </w:pPr>
    <w:rPr>
      <w:rFonts w:ascii="Arial" w:hAnsi="Arial" w:cs="Mangal"/>
      <w:i/>
      <w:iCs/>
      <w:sz w:val="20"/>
    </w:rPr>
  </w:style>
  <w:style w:type="paragraph" w:customStyle="1" w:styleId="14">
    <w:name w:val="Указатель1"/>
    <w:basedOn w:val="a"/>
    <w:rsid w:val="009D1348"/>
    <w:pPr>
      <w:suppressLineNumbers/>
    </w:pPr>
    <w:rPr>
      <w:rFonts w:ascii="Arial" w:hAnsi="Arial" w:cs="Mangal"/>
    </w:rPr>
  </w:style>
  <w:style w:type="paragraph" w:styleId="ab">
    <w:name w:val="Subtitle"/>
    <w:basedOn w:val="12"/>
    <w:next w:val="a8"/>
    <w:qFormat/>
    <w:rsid w:val="009D1348"/>
    <w:pPr>
      <w:jc w:val="center"/>
    </w:pPr>
    <w:rPr>
      <w:i/>
      <w:iCs/>
    </w:rPr>
  </w:style>
  <w:style w:type="paragraph" w:customStyle="1" w:styleId="310">
    <w:name w:val="Основной текст 31"/>
    <w:basedOn w:val="a"/>
    <w:rsid w:val="009D1348"/>
    <w:pPr>
      <w:jc w:val="both"/>
    </w:pPr>
    <w:rPr>
      <w:sz w:val="22"/>
    </w:rPr>
  </w:style>
  <w:style w:type="paragraph" w:customStyle="1" w:styleId="210">
    <w:name w:val="Основной текст 21"/>
    <w:basedOn w:val="a"/>
    <w:rsid w:val="009D1348"/>
    <w:pPr>
      <w:spacing w:after="120" w:line="480" w:lineRule="auto"/>
    </w:pPr>
  </w:style>
  <w:style w:type="paragraph" w:customStyle="1" w:styleId="consnormal">
    <w:name w:val="consnormal"/>
    <w:basedOn w:val="a"/>
    <w:rsid w:val="009D1348"/>
    <w:pPr>
      <w:spacing w:before="280" w:after="280"/>
    </w:pPr>
    <w:rPr>
      <w:rFonts w:ascii="Arial Unicode MS" w:eastAsia="Arial Unicode MS" w:hAnsi="Arial Unicode MS" w:cs="Arial Unicode MS"/>
      <w:color w:val="000000"/>
    </w:rPr>
  </w:style>
  <w:style w:type="paragraph" w:styleId="ac">
    <w:name w:val="Balloon Text"/>
    <w:basedOn w:val="a"/>
    <w:rsid w:val="009D1348"/>
    <w:rPr>
      <w:rFonts w:ascii="Tahoma" w:hAnsi="Tahoma" w:cs="Tahoma"/>
      <w:sz w:val="16"/>
      <w:szCs w:val="16"/>
    </w:rPr>
  </w:style>
  <w:style w:type="paragraph" w:styleId="ad">
    <w:name w:val="header"/>
    <w:basedOn w:val="a"/>
    <w:uiPriority w:val="99"/>
    <w:rsid w:val="009D1348"/>
  </w:style>
  <w:style w:type="paragraph" w:styleId="ae">
    <w:name w:val="footer"/>
    <w:basedOn w:val="a"/>
    <w:uiPriority w:val="99"/>
    <w:rsid w:val="009D1348"/>
  </w:style>
  <w:style w:type="paragraph" w:customStyle="1" w:styleId="CharChar1">
    <w:name w:val="Char Char1"/>
    <w:basedOn w:val="a"/>
    <w:rsid w:val="009D1348"/>
    <w:pPr>
      <w:spacing w:after="160" w:line="240" w:lineRule="exact"/>
    </w:pPr>
    <w:rPr>
      <w:szCs w:val="20"/>
      <w:lang w:val="en-US"/>
    </w:rPr>
  </w:style>
  <w:style w:type="paragraph" w:customStyle="1" w:styleId="af">
    <w:name w:val="Содержимое таблицы"/>
    <w:basedOn w:val="a"/>
    <w:rsid w:val="009D1348"/>
    <w:pPr>
      <w:suppressLineNumbers/>
    </w:pPr>
  </w:style>
  <w:style w:type="paragraph" w:customStyle="1" w:styleId="311">
    <w:name w:val="Основной текст с отступом 31"/>
    <w:basedOn w:val="a"/>
    <w:rsid w:val="009D1348"/>
    <w:pPr>
      <w:ind w:left="360"/>
      <w:jc w:val="both"/>
    </w:pPr>
  </w:style>
  <w:style w:type="paragraph" w:customStyle="1" w:styleId="ConsNormal0">
    <w:name w:val="ConsNormal"/>
    <w:rsid w:val="009D1348"/>
    <w:pPr>
      <w:widowControl w:val="0"/>
      <w:suppressAutoHyphens/>
      <w:autoSpaceDE w:val="0"/>
      <w:ind w:firstLine="720"/>
    </w:pPr>
    <w:rPr>
      <w:rFonts w:eastAsia="Arial"/>
      <w:sz w:val="18"/>
      <w:szCs w:val="18"/>
      <w:lang w:eastAsia="zh-CN"/>
    </w:rPr>
  </w:style>
  <w:style w:type="paragraph" w:customStyle="1" w:styleId="15">
    <w:name w:val="Схема документа1"/>
    <w:basedOn w:val="a"/>
    <w:rsid w:val="009D1348"/>
    <w:rPr>
      <w:rFonts w:ascii="Tahoma" w:hAnsi="Tahoma" w:cs="Tahoma"/>
      <w:sz w:val="16"/>
      <w:szCs w:val="16"/>
    </w:rPr>
  </w:style>
  <w:style w:type="paragraph" w:customStyle="1" w:styleId="af0">
    <w:name w:val="Заголовок таблицы"/>
    <w:basedOn w:val="af"/>
    <w:rsid w:val="009D1348"/>
    <w:pPr>
      <w:jc w:val="center"/>
    </w:pPr>
    <w:rPr>
      <w:b/>
      <w:bCs/>
    </w:rPr>
  </w:style>
  <w:style w:type="paragraph" w:customStyle="1" w:styleId="ConsPlusNonformat">
    <w:name w:val="ConsPlusNonformat"/>
    <w:rsid w:val="009D1348"/>
    <w:pPr>
      <w:widowControl w:val="0"/>
      <w:suppressAutoHyphens/>
      <w:autoSpaceDE w:val="0"/>
    </w:pPr>
    <w:rPr>
      <w:rFonts w:ascii="Courier New" w:eastAsia="Arial" w:hAnsi="Courier New" w:cs="Courier New"/>
      <w:lang w:eastAsia="zh-CN"/>
    </w:rPr>
  </w:style>
  <w:style w:type="paragraph" w:customStyle="1" w:styleId="ConsPlusCell">
    <w:name w:val="ConsPlusCell"/>
    <w:uiPriority w:val="99"/>
    <w:rsid w:val="009D1348"/>
    <w:pPr>
      <w:widowControl w:val="0"/>
      <w:suppressAutoHyphens/>
      <w:autoSpaceDE w:val="0"/>
    </w:pPr>
    <w:rPr>
      <w:rFonts w:ascii="Arial" w:eastAsia="Arial" w:hAnsi="Arial" w:cs="Arial"/>
      <w:lang w:eastAsia="zh-CN"/>
    </w:rPr>
  </w:style>
  <w:style w:type="paragraph" w:customStyle="1" w:styleId="ConsPlusNormal">
    <w:name w:val="ConsPlusNormal"/>
    <w:rsid w:val="009D1348"/>
    <w:pPr>
      <w:widowControl w:val="0"/>
      <w:suppressAutoHyphens/>
      <w:autoSpaceDE w:val="0"/>
      <w:ind w:firstLine="720"/>
    </w:pPr>
    <w:rPr>
      <w:rFonts w:ascii="Arial" w:eastAsia="Arial" w:hAnsi="Arial" w:cs="Arial"/>
      <w:lang w:eastAsia="zh-CN"/>
    </w:rPr>
  </w:style>
  <w:style w:type="paragraph" w:customStyle="1" w:styleId="af1">
    <w:name w:val="Знак"/>
    <w:basedOn w:val="a"/>
    <w:rsid w:val="009D1348"/>
    <w:pPr>
      <w:suppressAutoHyphens w:val="0"/>
      <w:spacing w:before="280" w:after="280"/>
    </w:pPr>
    <w:rPr>
      <w:rFonts w:ascii="Tahoma" w:hAnsi="Tahoma" w:cs="Tahoma"/>
      <w:sz w:val="20"/>
      <w:szCs w:val="20"/>
      <w:lang w:val="en-US"/>
    </w:rPr>
  </w:style>
  <w:style w:type="paragraph" w:styleId="af2">
    <w:name w:val="No Spacing"/>
    <w:uiPriority w:val="1"/>
    <w:qFormat/>
    <w:rsid w:val="00FA77A2"/>
    <w:rPr>
      <w:rFonts w:ascii="Calibri" w:eastAsia="Calibri" w:hAnsi="Calibri"/>
      <w:sz w:val="22"/>
      <w:szCs w:val="22"/>
      <w:lang w:eastAsia="en-US"/>
    </w:rPr>
  </w:style>
  <w:style w:type="paragraph" w:styleId="af3">
    <w:name w:val="List Paragraph"/>
    <w:aliases w:val="Bullet List,FooterText,numbered,Цветной список - Акцент 11,Список нумерованный цифры,-Абзац списка,Paragraphe de liste1,lp1,SL_Абзац списка,1,UL,Абзац маркированнный"/>
    <w:basedOn w:val="a"/>
    <w:link w:val="af4"/>
    <w:uiPriority w:val="1"/>
    <w:qFormat/>
    <w:rsid w:val="00FA77A2"/>
    <w:pPr>
      <w:suppressAutoHyphens w:val="0"/>
      <w:spacing w:after="200" w:line="276" w:lineRule="auto"/>
      <w:ind w:left="720"/>
      <w:contextualSpacing/>
    </w:pPr>
    <w:rPr>
      <w:rFonts w:ascii="Calibri" w:eastAsia="Calibri" w:hAnsi="Calibri"/>
      <w:sz w:val="22"/>
      <w:szCs w:val="22"/>
      <w:lang w:eastAsia="en-US"/>
    </w:rPr>
  </w:style>
  <w:style w:type="paragraph" w:styleId="af5">
    <w:name w:val="Plain Text"/>
    <w:basedOn w:val="a"/>
    <w:link w:val="af6"/>
    <w:rsid w:val="00253CED"/>
    <w:pPr>
      <w:suppressAutoHyphens w:val="0"/>
      <w:autoSpaceDE w:val="0"/>
      <w:autoSpaceDN w:val="0"/>
    </w:pPr>
    <w:rPr>
      <w:rFonts w:ascii="Courier New" w:hAnsi="Courier New" w:cs="Courier New"/>
      <w:sz w:val="20"/>
      <w:szCs w:val="20"/>
      <w:lang w:eastAsia="ru-RU"/>
    </w:rPr>
  </w:style>
  <w:style w:type="character" w:customStyle="1" w:styleId="af6">
    <w:name w:val="Текст Знак"/>
    <w:link w:val="af5"/>
    <w:rsid w:val="00253CED"/>
    <w:rPr>
      <w:rFonts w:ascii="Courier New" w:hAnsi="Courier New" w:cs="Courier New"/>
    </w:rPr>
  </w:style>
  <w:style w:type="character" w:styleId="af7">
    <w:name w:val="FollowedHyperlink"/>
    <w:uiPriority w:val="99"/>
    <w:semiHidden/>
    <w:unhideWhenUsed/>
    <w:rsid w:val="00542437"/>
    <w:rPr>
      <w:color w:val="954F72"/>
      <w:u w:val="single"/>
    </w:rPr>
  </w:style>
  <w:style w:type="paragraph" w:styleId="af8">
    <w:name w:val="Body Text Indent"/>
    <w:basedOn w:val="a"/>
    <w:link w:val="af9"/>
    <w:rsid w:val="00542437"/>
    <w:pPr>
      <w:suppressAutoHyphens w:val="0"/>
      <w:ind w:left="360"/>
      <w:jc w:val="both"/>
    </w:pPr>
    <w:rPr>
      <w:rFonts w:ascii="Arial" w:hAnsi="Arial"/>
      <w:szCs w:val="20"/>
      <w:lang w:eastAsia="ru-RU"/>
    </w:rPr>
  </w:style>
  <w:style w:type="character" w:customStyle="1" w:styleId="af9">
    <w:name w:val="Основной текст с отступом Знак"/>
    <w:link w:val="af8"/>
    <w:rsid w:val="00542437"/>
    <w:rPr>
      <w:rFonts w:ascii="Arial" w:hAnsi="Arial"/>
      <w:sz w:val="24"/>
    </w:rPr>
  </w:style>
  <w:style w:type="table" w:styleId="afa">
    <w:name w:val="Table Grid"/>
    <w:basedOn w:val="a1"/>
    <w:uiPriority w:val="39"/>
    <w:rsid w:val="00CA0D6A"/>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
    <w:basedOn w:val="a1"/>
    <w:next w:val="afa"/>
    <w:uiPriority w:val="59"/>
    <w:rsid w:val="00E0292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fa"/>
    <w:uiPriority w:val="59"/>
    <w:rsid w:val="00BD273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062388"/>
    <w:pPr>
      <w:widowControl w:val="0"/>
      <w:suppressAutoHyphens w:val="0"/>
      <w:autoSpaceDE w:val="0"/>
      <w:autoSpaceDN w:val="0"/>
      <w:spacing w:before="140"/>
      <w:jc w:val="right"/>
    </w:pPr>
    <w:rPr>
      <w:sz w:val="22"/>
      <w:szCs w:val="22"/>
      <w:lang w:val="en-US" w:eastAsia="en-US"/>
    </w:rPr>
  </w:style>
  <w:style w:type="paragraph" w:customStyle="1" w:styleId="Style2">
    <w:name w:val="Style2"/>
    <w:basedOn w:val="a"/>
    <w:rsid w:val="00165B38"/>
    <w:pPr>
      <w:widowControl w:val="0"/>
      <w:suppressAutoHyphens w:val="0"/>
      <w:autoSpaceDE w:val="0"/>
      <w:autoSpaceDN w:val="0"/>
      <w:spacing w:line="259" w:lineRule="exact"/>
      <w:ind w:firstLine="425"/>
      <w:jc w:val="both"/>
    </w:pPr>
    <w:rPr>
      <w:rFonts w:ascii="Calibri" w:hAnsi="Calibri" w:cs="Calibri"/>
      <w:noProof/>
      <w:lang w:eastAsia="ru-RU"/>
    </w:rPr>
  </w:style>
  <w:style w:type="character" w:customStyle="1" w:styleId="24">
    <w:name w:val="Основной текст (2)_"/>
    <w:basedOn w:val="a0"/>
    <w:link w:val="25"/>
    <w:rsid w:val="00B536C0"/>
    <w:rPr>
      <w:rFonts w:ascii="Sylfaen" w:eastAsia="Sylfaen" w:hAnsi="Sylfaen" w:cs="Sylfaen"/>
      <w:sz w:val="26"/>
      <w:szCs w:val="26"/>
      <w:shd w:val="clear" w:color="auto" w:fill="FFFFFF"/>
    </w:rPr>
  </w:style>
  <w:style w:type="paragraph" w:customStyle="1" w:styleId="25">
    <w:name w:val="Основной текст (2)"/>
    <w:basedOn w:val="a"/>
    <w:link w:val="24"/>
    <w:rsid w:val="00B536C0"/>
    <w:pPr>
      <w:widowControl w:val="0"/>
      <w:shd w:val="clear" w:color="auto" w:fill="FFFFFF"/>
      <w:suppressAutoHyphens w:val="0"/>
      <w:spacing w:before="420" w:after="900" w:line="384" w:lineRule="exact"/>
      <w:jc w:val="center"/>
    </w:pPr>
    <w:rPr>
      <w:rFonts w:ascii="Sylfaen" w:eastAsia="Sylfaen" w:hAnsi="Sylfaen" w:cs="Sylfaen"/>
      <w:sz w:val="26"/>
      <w:szCs w:val="26"/>
      <w:lang w:eastAsia="ru-RU"/>
    </w:rPr>
  </w:style>
  <w:style w:type="character" w:customStyle="1" w:styleId="otvetkrasn30">
    <w:name w:val="otvet_krasn_30"/>
    <w:basedOn w:val="a0"/>
    <w:rsid w:val="00181452"/>
  </w:style>
  <w:style w:type="paragraph" w:styleId="26">
    <w:name w:val="Body Text Indent 2"/>
    <w:basedOn w:val="a"/>
    <w:link w:val="27"/>
    <w:unhideWhenUsed/>
    <w:rsid w:val="00E13235"/>
    <w:pPr>
      <w:widowControl w:val="0"/>
      <w:suppressAutoHyphens w:val="0"/>
      <w:autoSpaceDE w:val="0"/>
      <w:autoSpaceDN w:val="0"/>
      <w:adjustRightInd w:val="0"/>
      <w:spacing w:after="120" w:line="480" w:lineRule="auto"/>
      <w:ind w:left="283"/>
    </w:pPr>
    <w:rPr>
      <w:sz w:val="20"/>
      <w:szCs w:val="20"/>
      <w:lang w:eastAsia="ru-RU"/>
    </w:rPr>
  </w:style>
  <w:style w:type="character" w:customStyle="1" w:styleId="27">
    <w:name w:val="Основной текст с отступом 2 Знак"/>
    <w:basedOn w:val="a0"/>
    <w:link w:val="26"/>
    <w:rsid w:val="00E13235"/>
  </w:style>
  <w:style w:type="paragraph" w:customStyle="1" w:styleId="17">
    <w:name w:val="Абзац списка1"/>
    <w:aliases w:val="List Paragraph,List Paragraph1"/>
    <w:basedOn w:val="a"/>
    <w:link w:val="ListParagraphChar"/>
    <w:qFormat/>
    <w:rsid w:val="00986769"/>
    <w:pPr>
      <w:suppressAutoHyphens w:val="0"/>
      <w:spacing w:after="200" w:line="276" w:lineRule="auto"/>
      <w:ind w:left="720"/>
    </w:pPr>
    <w:rPr>
      <w:rFonts w:ascii="Calibri" w:eastAsia="Calibri" w:hAnsi="Calibri"/>
      <w:sz w:val="20"/>
      <w:szCs w:val="20"/>
      <w:lang w:eastAsia="ru-RU"/>
    </w:rPr>
  </w:style>
  <w:style w:type="character" w:customStyle="1" w:styleId="ListParagraphChar">
    <w:name w:val="List Paragraph Char"/>
    <w:link w:val="17"/>
    <w:locked/>
    <w:rsid w:val="00986769"/>
    <w:rPr>
      <w:rFonts w:ascii="Calibri" w:eastAsia="Calibri" w:hAnsi="Calibri"/>
    </w:rPr>
  </w:style>
  <w:style w:type="character" w:customStyle="1" w:styleId="af4">
    <w:name w:val="Абзац списка Знак"/>
    <w:aliases w:val="Bullet List Знак,FooterText Знак,numbered Знак,Цветной список - Акцент 11 Знак,Список нумерованный цифры Знак,-Абзац списка Знак,Paragraphe de liste1 Знак,lp1 Знак,SL_Абзац списка Знак,1 Знак,UL Знак,Абзац маркированнный Знак"/>
    <w:link w:val="af3"/>
    <w:uiPriority w:val="34"/>
    <w:locked/>
    <w:rsid w:val="00986769"/>
    <w:rPr>
      <w:rFonts w:ascii="Calibri" w:eastAsia="Calibri" w:hAnsi="Calibri"/>
      <w:sz w:val="22"/>
      <w:szCs w:val="22"/>
      <w:lang w:eastAsia="en-US"/>
    </w:rPr>
  </w:style>
  <w:style w:type="paragraph" w:styleId="afb">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w:basedOn w:val="a"/>
    <w:link w:val="afc"/>
    <w:uiPriority w:val="99"/>
    <w:rsid w:val="00986769"/>
    <w:pPr>
      <w:suppressAutoHyphens w:val="0"/>
    </w:pPr>
    <w:rPr>
      <w:sz w:val="20"/>
      <w:szCs w:val="20"/>
      <w:lang w:eastAsia="ru-RU"/>
    </w:rPr>
  </w:style>
  <w:style w:type="character" w:customStyle="1" w:styleId="afc">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w:basedOn w:val="a0"/>
    <w:link w:val="afb"/>
    <w:uiPriority w:val="99"/>
    <w:rsid w:val="00986769"/>
  </w:style>
  <w:style w:type="character" w:styleId="afd">
    <w:name w:val="footnote reference"/>
    <w:basedOn w:val="a0"/>
    <w:uiPriority w:val="99"/>
    <w:rsid w:val="00986769"/>
    <w:rPr>
      <w:rFonts w:cs="Times New Roman"/>
      <w:vertAlign w:val="superscript"/>
    </w:rPr>
  </w:style>
  <w:style w:type="paragraph" w:styleId="afe">
    <w:name w:val="Normal (Web)"/>
    <w:aliases w:val="Обычный (Web),Обычный (веб) Знак Знак,Обычный (Web) Знак Знак Знак"/>
    <w:basedOn w:val="a"/>
    <w:link w:val="aff"/>
    <w:uiPriority w:val="99"/>
    <w:unhideWhenUsed/>
    <w:qFormat/>
    <w:rsid w:val="00986769"/>
    <w:pPr>
      <w:suppressAutoHyphens w:val="0"/>
      <w:spacing w:before="100" w:beforeAutospacing="1" w:after="100" w:afterAutospacing="1"/>
    </w:pPr>
    <w:rPr>
      <w:lang w:eastAsia="ru-RU"/>
    </w:rPr>
  </w:style>
  <w:style w:type="paragraph" w:customStyle="1" w:styleId="western">
    <w:name w:val="western"/>
    <w:basedOn w:val="a"/>
    <w:uiPriority w:val="99"/>
    <w:rsid w:val="00986769"/>
    <w:pPr>
      <w:suppressAutoHyphens w:val="0"/>
      <w:spacing w:before="100" w:beforeAutospacing="1" w:after="100" w:afterAutospacing="1"/>
    </w:pPr>
    <w:rPr>
      <w:sz w:val="28"/>
      <w:szCs w:val="28"/>
      <w:lang w:eastAsia="ru-RU"/>
    </w:rPr>
  </w:style>
  <w:style w:type="character" w:customStyle="1" w:styleId="Normal">
    <w:name w:val="Normal Знак"/>
    <w:link w:val="18"/>
    <w:locked/>
    <w:rsid w:val="00986769"/>
    <w:rPr>
      <w:sz w:val="24"/>
    </w:rPr>
  </w:style>
  <w:style w:type="paragraph" w:customStyle="1" w:styleId="18">
    <w:name w:val="Обычный1"/>
    <w:link w:val="Normal"/>
    <w:rsid w:val="00986769"/>
    <w:pPr>
      <w:widowControl w:val="0"/>
      <w:snapToGrid w:val="0"/>
      <w:ind w:firstLine="400"/>
      <w:jc w:val="both"/>
    </w:pPr>
    <w:rPr>
      <w:sz w:val="24"/>
    </w:rPr>
  </w:style>
  <w:style w:type="character" w:customStyle="1" w:styleId="9">
    <w:name w:val="Стиль9"/>
    <w:basedOn w:val="a0"/>
    <w:uiPriority w:val="1"/>
    <w:rsid w:val="00986769"/>
    <w:rPr>
      <w:b/>
    </w:rPr>
  </w:style>
  <w:style w:type="paragraph" w:customStyle="1" w:styleId="msonormal0">
    <w:name w:val="msonormal"/>
    <w:basedOn w:val="a"/>
    <w:rsid w:val="005A78F1"/>
    <w:pPr>
      <w:suppressAutoHyphens w:val="0"/>
      <w:spacing w:before="100" w:beforeAutospacing="1" w:after="100" w:afterAutospacing="1"/>
    </w:pPr>
    <w:rPr>
      <w:lang w:eastAsia="ru-RU"/>
    </w:rPr>
  </w:style>
  <w:style w:type="paragraph" w:customStyle="1" w:styleId="font5">
    <w:name w:val="font5"/>
    <w:basedOn w:val="a"/>
    <w:rsid w:val="005A78F1"/>
    <w:pPr>
      <w:suppressAutoHyphens w:val="0"/>
      <w:spacing w:before="100" w:beforeAutospacing="1" w:after="100" w:afterAutospacing="1"/>
    </w:pPr>
    <w:rPr>
      <w:rFonts w:ascii="Arial CYR" w:hAnsi="Arial CYR"/>
      <w:b/>
      <w:bCs/>
      <w:sz w:val="20"/>
      <w:szCs w:val="20"/>
      <w:lang w:eastAsia="ru-RU"/>
    </w:rPr>
  </w:style>
  <w:style w:type="paragraph" w:customStyle="1" w:styleId="font6">
    <w:name w:val="font6"/>
    <w:basedOn w:val="a"/>
    <w:rsid w:val="005A78F1"/>
    <w:pPr>
      <w:suppressAutoHyphens w:val="0"/>
      <w:spacing w:before="100" w:beforeAutospacing="1" w:after="100" w:afterAutospacing="1"/>
    </w:pPr>
    <w:rPr>
      <w:rFonts w:ascii="Arial CYR" w:hAnsi="Arial CYR"/>
      <w:sz w:val="20"/>
      <w:szCs w:val="20"/>
      <w:lang w:eastAsia="ru-RU"/>
    </w:rPr>
  </w:style>
  <w:style w:type="paragraph" w:customStyle="1" w:styleId="xl66">
    <w:name w:val="xl66"/>
    <w:basedOn w:val="a"/>
    <w:rsid w:val="005A78F1"/>
    <w:pPr>
      <w:suppressAutoHyphens w:val="0"/>
      <w:spacing w:before="100" w:beforeAutospacing="1" w:after="100" w:afterAutospacing="1"/>
    </w:pPr>
    <w:rPr>
      <w:lang w:eastAsia="ru-RU"/>
    </w:rPr>
  </w:style>
  <w:style w:type="paragraph" w:customStyle="1" w:styleId="xl67">
    <w:name w:val="xl67"/>
    <w:basedOn w:val="a"/>
    <w:rsid w:val="005A78F1"/>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68">
    <w:name w:val="xl68"/>
    <w:basedOn w:val="a"/>
    <w:rsid w:val="005A78F1"/>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lang w:eastAsia="ru-RU"/>
    </w:rPr>
  </w:style>
  <w:style w:type="paragraph" w:customStyle="1" w:styleId="xl69">
    <w:name w:val="xl69"/>
    <w:basedOn w:val="a"/>
    <w:rsid w:val="005A78F1"/>
    <w:pPr>
      <w:pBdr>
        <w:left w:val="single" w:sz="4" w:space="0" w:color="auto"/>
        <w:bottom w:val="single" w:sz="12"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70">
    <w:name w:val="xl70"/>
    <w:basedOn w:val="a"/>
    <w:rsid w:val="005A78F1"/>
    <w:pPr>
      <w:suppressAutoHyphens w:val="0"/>
      <w:spacing w:before="100" w:beforeAutospacing="1" w:after="100" w:afterAutospacing="1"/>
      <w:jc w:val="center"/>
      <w:textAlignment w:val="center"/>
    </w:pPr>
    <w:rPr>
      <w:lang w:eastAsia="ru-RU"/>
    </w:rPr>
  </w:style>
  <w:style w:type="paragraph" w:customStyle="1" w:styleId="xl71">
    <w:name w:val="xl71"/>
    <w:basedOn w:val="a"/>
    <w:rsid w:val="002D5764"/>
    <w:pPr>
      <w:suppressAutoHyphens w:val="0"/>
      <w:spacing w:before="100" w:beforeAutospacing="1" w:after="100" w:afterAutospacing="1"/>
      <w:jc w:val="center"/>
      <w:textAlignment w:val="center"/>
    </w:pPr>
    <w:rPr>
      <w:b/>
      <w:bCs/>
      <w:sz w:val="16"/>
      <w:szCs w:val="16"/>
      <w:lang w:eastAsia="ru-RU"/>
    </w:rPr>
  </w:style>
  <w:style w:type="paragraph" w:customStyle="1" w:styleId="xl72">
    <w:name w:val="xl72"/>
    <w:basedOn w:val="a"/>
    <w:rsid w:val="002D57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73">
    <w:name w:val="xl73"/>
    <w:basedOn w:val="a"/>
    <w:rsid w:val="002D57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i/>
      <w:iCs/>
      <w:lang w:eastAsia="ru-RU"/>
    </w:rPr>
  </w:style>
  <w:style w:type="paragraph" w:customStyle="1" w:styleId="xl74">
    <w:name w:val="xl74"/>
    <w:basedOn w:val="a"/>
    <w:rsid w:val="002D57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i/>
      <w:iCs/>
      <w:lang w:eastAsia="ru-RU"/>
    </w:rPr>
  </w:style>
  <w:style w:type="paragraph" w:customStyle="1" w:styleId="xl75">
    <w:name w:val="xl75"/>
    <w:basedOn w:val="a"/>
    <w:rsid w:val="002D5764"/>
    <w:pPr>
      <w:suppressAutoHyphens w:val="0"/>
      <w:spacing w:before="100" w:beforeAutospacing="1" w:after="100" w:afterAutospacing="1"/>
      <w:jc w:val="right"/>
      <w:textAlignment w:val="center"/>
    </w:pPr>
    <w:rPr>
      <w:lang w:eastAsia="ru-RU"/>
    </w:rPr>
  </w:style>
  <w:style w:type="paragraph" w:customStyle="1" w:styleId="xl76">
    <w:name w:val="xl76"/>
    <w:basedOn w:val="a"/>
    <w:rsid w:val="002D57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b/>
      <w:bCs/>
      <w:lang w:eastAsia="ru-RU"/>
    </w:rPr>
  </w:style>
  <w:style w:type="paragraph" w:customStyle="1" w:styleId="xl77">
    <w:name w:val="xl77"/>
    <w:basedOn w:val="a"/>
    <w:rsid w:val="002D57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b/>
      <w:bCs/>
      <w:i/>
      <w:iCs/>
      <w:color w:val="000000"/>
      <w:lang w:eastAsia="ru-RU"/>
    </w:rPr>
  </w:style>
  <w:style w:type="paragraph" w:customStyle="1" w:styleId="xl78">
    <w:name w:val="xl78"/>
    <w:basedOn w:val="a"/>
    <w:rsid w:val="002D57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b/>
      <w:bCs/>
      <w:i/>
      <w:iCs/>
      <w:lang w:eastAsia="ru-RU"/>
    </w:rPr>
  </w:style>
  <w:style w:type="character" w:customStyle="1" w:styleId="aff">
    <w:name w:val="Обычный (Интернет) Знак"/>
    <w:aliases w:val="Обычный (Web) Знак,Обычный (веб) Знак Знак Знак,Обычный (Web) Знак Знак Знак Знак"/>
    <w:link w:val="afe"/>
    <w:uiPriority w:val="99"/>
    <w:rsid w:val="000E7D9B"/>
    <w:rPr>
      <w:sz w:val="24"/>
      <w:szCs w:val="24"/>
    </w:rPr>
  </w:style>
  <w:style w:type="table" w:customStyle="1" w:styleId="7">
    <w:name w:val="Сетка таблицы7"/>
    <w:basedOn w:val="a1"/>
    <w:next w:val="afa"/>
    <w:uiPriority w:val="39"/>
    <w:rsid w:val="000E7D9B"/>
    <w:rPr>
      <w:rFonts w:asciiTheme="minorHAnsi" w:eastAsiaTheme="minorHAnsi" w:hAnsiTheme="minorHAnsi" w:cstheme="minorBidi"/>
      <w:kern w:val="2"/>
      <w:sz w:val="24"/>
      <w:szCs w:val="24"/>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annotation reference"/>
    <w:basedOn w:val="a0"/>
    <w:uiPriority w:val="99"/>
    <w:semiHidden/>
    <w:unhideWhenUsed/>
    <w:rsid w:val="00796E1C"/>
    <w:rPr>
      <w:sz w:val="16"/>
      <w:szCs w:val="16"/>
    </w:rPr>
  </w:style>
  <w:style w:type="paragraph" w:styleId="aff1">
    <w:name w:val="annotation text"/>
    <w:basedOn w:val="a"/>
    <w:link w:val="aff2"/>
    <w:uiPriority w:val="99"/>
    <w:semiHidden/>
    <w:unhideWhenUsed/>
    <w:rsid w:val="00796E1C"/>
    <w:rPr>
      <w:sz w:val="20"/>
      <w:szCs w:val="20"/>
    </w:rPr>
  </w:style>
  <w:style w:type="character" w:customStyle="1" w:styleId="aff2">
    <w:name w:val="Текст примечания Знак"/>
    <w:basedOn w:val="a0"/>
    <w:link w:val="aff1"/>
    <w:uiPriority w:val="99"/>
    <w:semiHidden/>
    <w:rsid w:val="00796E1C"/>
    <w:rPr>
      <w:lang w:eastAsia="zh-CN"/>
    </w:rPr>
  </w:style>
  <w:style w:type="paragraph" w:styleId="aff3">
    <w:name w:val="annotation subject"/>
    <w:basedOn w:val="aff1"/>
    <w:next w:val="aff1"/>
    <w:link w:val="aff4"/>
    <w:uiPriority w:val="99"/>
    <w:semiHidden/>
    <w:unhideWhenUsed/>
    <w:rsid w:val="00796E1C"/>
    <w:rPr>
      <w:b/>
      <w:bCs/>
    </w:rPr>
  </w:style>
  <w:style w:type="character" w:customStyle="1" w:styleId="aff4">
    <w:name w:val="Тема примечания Знак"/>
    <w:basedOn w:val="aff2"/>
    <w:link w:val="aff3"/>
    <w:uiPriority w:val="99"/>
    <w:semiHidden/>
    <w:rsid w:val="00796E1C"/>
    <w:rPr>
      <w:b/>
      <w:bCs/>
      <w:lang w:eastAsia="zh-CN"/>
    </w:rPr>
  </w:style>
  <w:style w:type="paragraph" w:styleId="aff5">
    <w:name w:val="Revision"/>
    <w:hidden/>
    <w:uiPriority w:val="99"/>
    <w:semiHidden/>
    <w:rsid w:val="000A6CCC"/>
    <w:rPr>
      <w:sz w:val="24"/>
      <w:szCs w:val="24"/>
      <w:lang w:eastAsia="zh-CN"/>
    </w:rPr>
  </w:style>
  <w:style w:type="table" w:customStyle="1" w:styleId="TableStyle0">
    <w:name w:val="TableStyle0"/>
    <w:rsid w:val="00D80182"/>
    <w:rPr>
      <w:rFonts w:ascii="Arial" w:hAnsi="Arial"/>
      <w:sz w:val="16"/>
      <w:szCs w:val="22"/>
    </w:rPr>
    <w:tblPr>
      <w:tblCellMar>
        <w:top w:w="0" w:type="dxa"/>
        <w:left w:w="0" w:type="dxa"/>
        <w:bottom w:w="0" w:type="dxa"/>
        <w:right w:w="0" w:type="dxa"/>
      </w:tblCellMar>
    </w:tblPr>
  </w:style>
  <w:style w:type="paragraph" w:customStyle="1" w:styleId="docdata">
    <w:name w:val="docdata"/>
    <w:aliases w:val="docy,v5,1690,bqiaagaaeyqcaaagiaiaaan/awaaby0daaaaaaaaaaaaaaaaaaaaaaaaaaaaaaaaaaaaaaaaaaaaaaaaaaaaaaaaaaaaaaaaaaaaaaaaaaaaaaaaaaaaaaaaaaaaaaaaaaaaaaaaaaaaaaaaaaaaaaaaaaaaaaaaaaaaaaaaaaaaaaaaaaaaaaaaaaaaaaaaaaaaaaaaaaaaaaaaaaaaaaaaaaaaaaaaaaaaaaaa"/>
    <w:basedOn w:val="a"/>
    <w:rsid w:val="001C78C0"/>
    <w:pPr>
      <w:suppressAutoHyphens w:val="0"/>
      <w:spacing w:before="100" w:beforeAutospacing="1" w:after="100" w:afterAutospacing="1"/>
    </w:pPr>
    <w:rPr>
      <w:lang w:eastAsia="ru-RU"/>
    </w:rPr>
  </w:style>
  <w:style w:type="character" w:customStyle="1" w:styleId="1592">
    <w:name w:val="1592"/>
    <w:aliases w:val="bqiaagaaeyqcaaagiaiaaamdawaabssdaaaaaaaaaaaaaaaaaaaaaaaaaaaaaaaaaaaaaaaaaaaaaaaaaaaaaaaaaaaaaaaaaaaaaaaaaaaaaaaaaaaaaaaaaaaaaaaaaaaaaaaaaaaaaaaaaaaaaaaaaaaaaaaaaaaaaaaaaaaaaaaaaaaaaaaaaaaaaaaaaaaaaaaaaaaaaaaaaaaaaaaaaaaaaaaaaaaaaaaa"/>
    <w:basedOn w:val="a0"/>
    <w:rsid w:val="001C78C0"/>
  </w:style>
  <w:style w:type="character" w:customStyle="1" w:styleId="1617">
    <w:name w:val="1617"/>
    <w:aliases w:val="bqiaagaaeyqcaaagiaiaaam2awaabuqdaaaaaaaaaaaaaaaaaaaaaaaaaaaaaaaaaaaaaaaaaaaaaaaaaaaaaaaaaaaaaaaaaaaaaaaaaaaaaaaaaaaaaaaaaaaaaaaaaaaaaaaaaaaaaaaaaaaaaaaaaaaaaaaaaaaaaaaaaaaaaaaaaaaaaaaaaaaaaaaaaaaaaaaaaaaaaaaaaaaaaaaaaaaaaaaaaaaaaaaa"/>
    <w:basedOn w:val="a0"/>
    <w:rsid w:val="001C78C0"/>
  </w:style>
  <w:style w:type="character" w:customStyle="1" w:styleId="1608">
    <w:name w:val="1608"/>
    <w:aliases w:val="bqiaagaaeyqcaaagiaiaaamtawaabtsdaaaaaaaaaaaaaaaaaaaaaaaaaaaaaaaaaaaaaaaaaaaaaaaaaaaaaaaaaaaaaaaaaaaaaaaaaaaaaaaaaaaaaaaaaaaaaaaaaaaaaaaaaaaaaaaaaaaaaaaaaaaaaaaaaaaaaaaaaaaaaaaaaaaaaaaaaaaaaaaaaaaaaaaaaaaaaaaaaaaaaaaaaaaaaaaaaaaaaaaa"/>
    <w:basedOn w:val="a0"/>
    <w:rsid w:val="001C78C0"/>
  </w:style>
  <w:style w:type="character" w:customStyle="1" w:styleId="1639">
    <w:name w:val="1639"/>
    <w:aliases w:val="bqiaagaaeyqcaaagiaiaaanmawaabvodaaaaaaaaaaaaaaaaaaaaaaaaaaaaaaaaaaaaaaaaaaaaaaaaaaaaaaaaaaaaaaaaaaaaaaaaaaaaaaaaaaaaaaaaaaaaaaaaaaaaaaaaaaaaaaaaaaaaaaaaaaaaaaaaaaaaaaaaaaaaaaaaaaaaaaaaaaaaaaaaaaaaaaaaaaaaaaaaaaaaaaaaaaaaaaaaaaaaaaaa"/>
    <w:basedOn w:val="a0"/>
    <w:rsid w:val="001C78C0"/>
  </w:style>
  <w:style w:type="character" w:styleId="aff6">
    <w:name w:val="Unresolved Mention"/>
    <w:basedOn w:val="a0"/>
    <w:uiPriority w:val="99"/>
    <w:semiHidden/>
    <w:unhideWhenUsed/>
    <w:rsid w:val="00933002"/>
    <w:rPr>
      <w:color w:val="605E5C"/>
      <w:shd w:val="clear" w:color="auto" w:fill="E1DFDD"/>
    </w:rPr>
  </w:style>
  <w:style w:type="paragraph" w:customStyle="1" w:styleId="Default">
    <w:name w:val="Default"/>
    <w:rsid w:val="00C02144"/>
    <w:pPr>
      <w:autoSpaceDE w:val="0"/>
      <w:autoSpaceDN w:val="0"/>
      <w:adjustRightInd w:val="0"/>
    </w:pPr>
    <w:rPr>
      <w:color w:val="000000"/>
      <w:sz w:val="24"/>
      <w:szCs w:val="24"/>
    </w:rPr>
  </w:style>
  <w:style w:type="table" w:customStyle="1" w:styleId="TableNormal">
    <w:name w:val="Table Normal"/>
    <w:uiPriority w:val="2"/>
    <w:semiHidden/>
    <w:unhideWhenUsed/>
    <w:qFormat/>
    <w:rsid w:val="00BD2F0C"/>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numbering" w:customStyle="1" w:styleId="19">
    <w:name w:val="Нет списка1"/>
    <w:next w:val="a2"/>
    <w:uiPriority w:val="99"/>
    <w:semiHidden/>
    <w:unhideWhenUsed/>
    <w:rsid w:val="00391C29"/>
  </w:style>
  <w:style w:type="character" w:customStyle="1" w:styleId="10">
    <w:name w:val="Заголовок 1 Знак"/>
    <w:basedOn w:val="a0"/>
    <w:link w:val="1"/>
    <w:uiPriority w:val="9"/>
    <w:rsid w:val="00391C29"/>
    <w:rPr>
      <w:rFonts w:eastAsia="Arial Unicode MS"/>
      <w:b/>
      <w:bCs/>
      <w:sz w:val="24"/>
      <w:szCs w:val="24"/>
      <w:lang w:eastAsia="zh-CN"/>
    </w:rPr>
  </w:style>
  <w:style w:type="table" w:customStyle="1" w:styleId="TableNormal1">
    <w:name w:val="Table Normal1"/>
    <w:uiPriority w:val="2"/>
    <w:semiHidden/>
    <w:unhideWhenUsed/>
    <w:qFormat/>
    <w:rsid w:val="00391C29"/>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30">
    <w:name w:val="Заголовок 3 Знак"/>
    <w:basedOn w:val="a0"/>
    <w:link w:val="3"/>
    <w:uiPriority w:val="9"/>
    <w:semiHidden/>
    <w:rsid w:val="002F5E72"/>
    <w:rPr>
      <w:rFonts w:asciiTheme="majorHAnsi" w:eastAsiaTheme="majorEastAsia" w:hAnsiTheme="majorHAnsi" w:cstheme="majorBidi"/>
      <w:color w:val="243F60" w:themeColor="accent1" w:themeShade="7F"/>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211196">
      <w:bodyDiv w:val="1"/>
      <w:marLeft w:val="0"/>
      <w:marRight w:val="0"/>
      <w:marTop w:val="0"/>
      <w:marBottom w:val="0"/>
      <w:divBdr>
        <w:top w:val="none" w:sz="0" w:space="0" w:color="auto"/>
        <w:left w:val="none" w:sz="0" w:space="0" w:color="auto"/>
        <w:bottom w:val="none" w:sz="0" w:space="0" w:color="auto"/>
        <w:right w:val="none" w:sz="0" w:space="0" w:color="auto"/>
      </w:divBdr>
    </w:div>
    <w:div w:id="28379494">
      <w:bodyDiv w:val="1"/>
      <w:marLeft w:val="0"/>
      <w:marRight w:val="0"/>
      <w:marTop w:val="0"/>
      <w:marBottom w:val="0"/>
      <w:divBdr>
        <w:top w:val="none" w:sz="0" w:space="0" w:color="auto"/>
        <w:left w:val="none" w:sz="0" w:space="0" w:color="auto"/>
        <w:bottom w:val="none" w:sz="0" w:space="0" w:color="auto"/>
        <w:right w:val="none" w:sz="0" w:space="0" w:color="auto"/>
      </w:divBdr>
      <w:divsChild>
        <w:div w:id="45302781">
          <w:marLeft w:val="0"/>
          <w:marRight w:val="0"/>
          <w:marTop w:val="0"/>
          <w:marBottom w:val="0"/>
          <w:divBdr>
            <w:top w:val="none" w:sz="0" w:space="0" w:color="auto"/>
            <w:left w:val="none" w:sz="0" w:space="0" w:color="auto"/>
            <w:bottom w:val="none" w:sz="0" w:space="0" w:color="auto"/>
            <w:right w:val="none" w:sz="0" w:space="0" w:color="auto"/>
          </w:divBdr>
        </w:div>
        <w:div w:id="84806605">
          <w:marLeft w:val="0"/>
          <w:marRight w:val="0"/>
          <w:marTop w:val="0"/>
          <w:marBottom w:val="0"/>
          <w:divBdr>
            <w:top w:val="none" w:sz="0" w:space="0" w:color="auto"/>
            <w:left w:val="none" w:sz="0" w:space="0" w:color="auto"/>
            <w:bottom w:val="none" w:sz="0" w:space="0" w:color="auto"/>
            <w:right w:val="none" w:sz="0" w:space="0" w:color="auto"/>
          </w:divBdr>
        </w:div>
        <w:div w:id="125126852">
          <w:marLeft w:val="0"/>
          <w:marRight w:val="0"/>
          <w:marTop w:val="0"/>
          <w:marBottom w:val="0"/>
          <w:divBdr>
            <w:top w:val="none" w:sz="0" w:space="0" w:color="auto"/>
            <w:left w:val="none" w:sz="0" w:space="0" w:color="auto"/>
            <w:bottom w:val="none" w:sz="0" w:space="0" w:color="auto"/>
            <w:right w:val="none" w:sz="0" w:space="0" w:color="auto"/>
          </w:divBdr>
        </w:div>
        <w:div w:id="152452734">
          <w:marLeft w:val="0"/>
          <w:marRight w:val="0"/>
          <w:marTop w:val="0"/>
          <w:marBottom w:val="0"/>
          <w:divBdr>
            <w:top w:val="none" w:sz="0" w:space="0" w:color="auto"/>
            <w:left w:val="none" w:sz="0" w:space="0" w:color="auto"/>
            <w:bottom w:val="none" w:sz="0" w:space="0" w:color="auto"/>
            <w:right w:val="none" w:sz="0" w:space="0" w:color="auto"/>
          </w:divBdr>
        </w:div>
        <w:div w:id="207306166">
          <w:marLeft w:val="0"/>
          <w:marRight w:val="0"/>
          <w:marTop w:val="0"/>
          <w:marBottom w:val="0"/>
          <w:divBdr>
            <w:top w:val="none" w:sz="0" w:space="0" w:color="auto"/>
            <w:left w:val="none" w:sz="0" w:space="0" w:color="auto"/>
            <w:bottom w:val="none" w:sz="0" w:space="0" w:color="auto"/>
            <w:right w:val="none" w:sz="0" w:space="0" w:color="auto"/>
          </w:divBdr>
        </w:div>
        <w:div w:id="260072196">
          <w:marLeft w:val="0"/>
          <w:marRight w:val="0"/>
          <w:marTop w:val="0"/>
          <w:marBottom w:val="0"/>
          <w:divBdr>
            <w:top w:val="none" w:sz="0" w:space="0" w:color="auto"/>
            <w:left w:val="none" w:sz="0" w:space="0" w:color="auto"/>
            <w:bottom w:val="none" w:sz="0" w:space="0" w:color="auto"/>
            <w:right w:val="none" w:sz="0" w:space="0" w:color="auto"/>
          </w:divBdr>
        </w:div>
        <w:div w:id="557013157">
          <w:marLeft w:val="0"/>
          <w:marRight w:val="0"/>
          <w:marTop w:val="0"/>
          <w:marBottom w:val="0"/>
          <w:divBdr>
            <w:top w:val="none" w:sz="0" w:space="0" w:color="auto"/>
            <w:left w:val="none" w:sz="0" w:space="0" w:color="auto"/>
            <w:bottom w:val="none" w:sz="0" w:space="0" w:color="auto"/>
            <w:right w:val="none" w:sz="0" w:space="0" w:color="auto"/>
          </w:divBdr>
        </w:div>
        <w:div w:id="665204145">
          <w:marLeft w:val="0"/>
          <w:marRight w:val="0"/>
          <w:marTop w:val="0"/>
          <w:marBottom w:val="0"/>
          <w:divBdr>
            <w:top w:val="none" w:sz="0" w:space="0" w:color="auto"/>
            <w:left w:val="none" w:sz="0" w:space="0" w:color="auto"/>
            <w:bottom w:val="none" w:sz="0" w:space="0" w:color="auto"/>
            <w:right w:val="none" w:sz="0" w:space="0" w:color="auto"/>
          </w:divBdr>
        </w:div>
        <w:div w:id="703336429">
          <w:marLeft w:val="0"/>
          <w:marRight w:val="0"/>
          <w:marTop w:val="0"/>
          <w:marBottom w:val="0"/>
          <w:divBdr>
            <w:top w:val="none" w:sz="0" w:space="0" w:color="auto"/>
            <w:left w:val="none" w:sz="0" w:space="0" w:color="auto"/>
            <w:bottom w:val="none" w:sz="0" w:space="0" w:color="auto"/>
            <w:right w:val="none" w:sz="0" w:space="0" w:color="auto"/>
          </w:divBdr>
        </w:div>
        <w:div w:id="731465650">
          <w:marLeft w:val="0"/>
          <w:marRight w:val="0"/>
          <w:marTop w:val="0"/>
          <w:marBottom w:val="0"/>
          <w:divBdr>
            <w:top w:val="none" w:sz="0" w:space="0" w:color="auto"/>
            <w:left w:val="none" w:sz="0" w:space="0" w:color="auto"/>
            <w:bottom w:val="none" w:sz="0" w:space="0" w:color="auto"/>
            <w:right w:val="none" w:sz="0" w:space="0" w:color="auto"/>
          </w:divBdr>
        </w:div>
        <w:div w:id="793641705">
          <w:marLeft w:val="0"/>
          <w:marRight w:val="0"/>
          <w:marTop w:val="0"/>
          <w:marBottom w:val="0"/>
          <w:divBdr>
            <w:top w:val="none" w:sz="0" w:space="0" w:color="auto"/>
            <w:left w:val="none" w:sz="0" w:space="0" w:color="auto"/>
            <w:bottom w:val="none" w:sz="0" w:space="0" w:color="auto"/>
            <w:right w:val="none" w:sz="0" w:space="0" w:color="auto"/>
          </w:divBdr>
        </w:div>
        <w:div w:id="891623804">
          <w:marLeft w:val="0"/>
          <w:marRight w:val="0"/>
          <w:marTop w:val="0"/>
          <w:marBottom w:val="0"/>
          <w:divBdr>
            <w:top w:val="none" w:sz="0" w:space="0" w:color="auto"/>
            <w:left w:val="none" w:sz="0" w:space="0" w:color="auto"/>
            <w:bottom w:val="none" w:sz="0" w:space="0" w:color="auto"/>
            <w:right w:val="none" w:sz="0" w:space="0" w:color="auto"/>
          </w:divBdr>
        </w:div>
        <w:div w:id="990402376">
          <w:marLeft w:val="0"/>
          <w:marRight w:val="0"/>
          <w:marTop w:val="0"/>
          <w:marBottom w:val="0"/>
          <w:divBdr>
            <w:top w:val="none" w:sz="0" w:space="0" w:color="auto"/>
            <w:left w:val="none" w:sz="0" w:space="0" w:color="auto"/>
            <w:bottom w:val="none" w:sz="0" w:space="0" w:color="auto"/>
            <w:right w:val="none" w:sz="0" w:space="0" w:color="auto"/>
          </w:divBdr>
        </w:div>
        <w:div w:id="1045108316">
          <w:marLeft w:val="0"/>
          <w:marRight w:val="0"/>
          <w:marTop w:val="0"/>
          <w:marBottom w:val="0"/>
          <w:divBdr>
            <w:top w:val="none" w:sz="0" w:space="0" w:color="auto"/>
            <w:left w:val="none" w:sz="0" w:space="0" w:color="auto"/>
            <w:bottom w:val="none" w:sz="0" w:space="0" w:color="auto"/>
            <w:right w:val="none" w:sz="0" w:space="0" w:color="auto"/>
          </w:divBdr>
        </w:div>
        <w:div w:id="1240216953">
          <w:marLeft w:val="0"/>
          <w:marRight w:val="0"/>
          <w:marTop w:val="0"/>
          <w:marBottom w:val="0"/>
          <w:divBdr>
            <w:top w:val="none" w:sz="0" w:space="0" w:color="auto"/>
            <w:left w:val="none" w:sz="0" w:space="0" w:color="auto"/>
            <w:bottom w:val="none" w:sz="0" w:space="0" w:color="auto"/>
            <w:right w:val="none" w:sz="0" w:space="0" w:color="auto"/>
          </w:divBdr>
        </w:div>
        <w:div w:id="1275868902">
          <w:marLeft w:val="0"/>
          <w:marRight w:val="0"/>
          <w:marTop w:val="0"/>
          <w:marBottom w:val="0"/>
          <w:divBdr>
            <w:top w:val="none" w:sz="0" w:space="0" w:color="auto"/>
            <w:left w:val="none" w:sz="0" w:space="0" w:color="auto"/>
            <w:bottom w:val="none" w:sz="0" w:space="0" w:color="auto"/>
            <w:right w:val="none" w:sz="0" w:space="0" w:color="auto"/>
          </w:divBdr>
        </w:div>
        <w:div w:id="1377512884">
          <w:marLeft w:val="0"/>
          <w:marRight w:val="0"/>
          <w:marTop w:val="0"/>
          <w:marBottom w:val="0"/>
          <w:divBdr>
            <w:top w:val="none" w:sz="0" w:space="0" w:color="auto"/>
            <w:left w:val="none" w:sz="0" w:space="0" w:color="auto"/>
            <w:bottom w:val="none" w:sz="0" w:space="0" w:color="auto"/>
            <w:right w:val="none" w:sz="0" w:space="0" w:color="auto"/>
          </w:divBdr>
        </w:div>
        <w:div w:id="1459639185">
          <w:marLeft w:val="0"/>
          <w:marRight w:val="0"/>
          <w:marTop w:val="0"/>
          <w:marBottom w:val="0"/>
          <w:divBdr>
            <w:top w:val="none" w:sz="0" w:space="0" w:color="auto"/>
            <w:left w:val="none" w:sz="0" w:space="0" w:color="auto"/>
            <w:bottom w:val="none" w:sz="0" w:space="0" w:color="auto"/>
            <w:right w:val="none" w:sz="0" w:space="0" w:color="auto"/>
          </w:divBdr>
        </w:div>
        <w:div w:id="1536654658">
          <w:marLeft w:val="0"/>
          <w:marRight w:val="0"/>
          <w:marTop w:val="0"/>
          <w:marBottom w:val="0"/>
          <w:divBdr>
            <w:top w:val="none" w:sz="0" w:space="0" w:color="auto"/>
            <w:left w:val="none" w:sz="0" w:space="0" w:color="auto"/>
            <w:bottom w:val="none" w:sz="0" w:space="0" w:color="auto"/>
            <w:right w:val="none" w:sz="0" w:space="0" w:color="auto"/>
          </w:divBdr>
        </w:div>
        <w:div w:id="1609435915">
          <w:marLeft w:val="0"/>
          <w:marRight w:val="0"/>
          <w:marTop w:val="0"/>
          <w:marBottom w:val="0"/>
          <w:divBdr>
            <w:top w:val="none" w:sz="0" w:space="0" w:color="auto"/>
            <w:left w:val="none" w:sz="0" w:space="0" w:color="auto"/>
            <w:bottom w:val="none" w:sz="0" w:space="0" w:color="auto"/>
            <w:right w:val="none" w:sz="0" w:space="0" w:color="auto"/>
          </w:divBdr>
        </w:div>
        <w:div w:id="1721827875">
          <w:marLeft w:val="0"/>
          <w:marRight w:val="0"/>
          <w:marTop w:val="0"/>
          <w:marBottom w:val="0"/>
          <w:divBdr>
            <w:top w:val="none" w:sz="0" w:space="0" w:color="auto"/>
            <w:left w:val="none" w:sz="0" w:space="0" w:color="auto"/>
            <w:bottom w:val="none" w:sz="0" w:space="0" w:color="auto"/>
            <w:right w:val="none" w:sz="0" w:space="0" w:color="auto"/>
          </w:divBdr>
        </w:div>
        <w:div w:id="1916432769">
          <w:marLeft w:val="0"/>
          <w:marRight w:val="0"/>
          <w:marTop w:val="0"/>
          <w:marBottom w:val="0"/>
          <w:divBdr>
            <w:top w:val="none" w:sz="0" w:space="0" w:color="auto"/>
            <w:left w:val="none" w:sz="0" w:space="0" w:color="auto"/>
            <w:bottom w:val="none" w:sz="0" w:space="0" w:color="auto"/>
            <w:right w:val="none" w:sz="0" w:space="0" w:color="auto"/>
          </w:divBdr>
        </w:div>
        <w:div w:id="1941062997">
          <w:marLeft w:val="0"/>
          <w:marRight w:val="0"/>
          <w:marTop w:val="0"/>
          <w:marBottom w:val="0"/>
          <w:divBdr>
            <w:top w:val="none" w:sz="0" w:space="0" w:color="auto"/>
            <w:left w:val="none" w:sz="0" w:space="0" w:color="auto"/>
            <w:bottom w:val="none" w:sz="0" w:space="0" w:color="auto"/>
            <w:right w:val="none" w:sz="0" w:space="0" w:color="auto"/>
          </w:divBdr>
        </w:div>
        <w:div w:id="1949923380">
          <w:marLeft w:val="0"/>
          <w:marRight w:val="0"/>
          <w:marTop w:val="0"/>
          <w:marBottom w:val="0"/>
          <w:divBdr>
            <w:top w:val="none" w:sz="0" w:space="0" w:color="auto"/>
            <w:left w:val="none" w:sz="0" w:space="0" w:color="auto"/>
            <w:bottom w:val="none" w:sz="0" w:space="0" w:color="auto"/>
            <w:right w:val="none" w:sz="0" w:space="0" w:color="auto"/>
          </w:divBdr>
        </w:div>
        <w:div w:id="2094466310">
          <w:marLeft w:val="0"/>
          <w:marRight w:val="0"/>
          <w:marTop w:val="0"/>
          <w:marBottom w:val="0"/>
          <w:divBdr>
            <w:top w:val="none" w:sz="0" w:space="0" w:color="auto"/>
            <w:left w:val="none" w:sz="0" w:space="0" w:color="auto"/>
            <w:bottom w:val="none" w:sz="0" w:space="0" w:color="auto"/>
            <w:right w:val="none" w:sz="0" w:space="0" w:color="auto"/>
          </w:divBdr>
        </w:div>
        <w:div w:id="2099979257">
          <w:marLeft w:val="0"/>
          <w:marRight w:val="0"/>
          <w:marTop w:val="0"/>
          <w:marBottom w:val="0"/>
          <w:divBdr>
            <w:top w:val="none" w:sz="0" w:space="0" w:color="auto"/>
            <w:left w:val="none" w:sz="0" w:space="0" w:color="auto"/>
            <w:bottom w:val="none" w:sz="0" w:space="0" w:color="auto"/>
            <w:right w:val="none" w:sz="0" w:space="0" w:color="auto"/>
          </w:divBdr>
        </w:div>
      </w:divsChild>
    </w:div>
    <w:div w:id="50925606">
      <w:bodyDiv w:val="1"/>
      <w:marLeft w:val="0"/>
      <w:marRight w:val="0"/>
      <w:marTop w:val="0"/>
      <w:marBottom w:val="0"/>
      <w:divBdr>
        <w:top w:val="none" w:sz="0" w:space="0" w:color="auto"/>
        <w:left w:val="none" w:sz="0" w:space="0" w:color="auto"/>
        <w:bottom w:val="none" w:sz="0" w:space="0" w:color="auto"/>
        <w:right w:val="none" w:sz="0" w:space="0" w:color="auto"/>
      </w:divBdr>
    </w:div>
    <w:div w:id="82729702">
      <w:bodyDiv w:val="1"/>
      <w:marLeft w:val="0"/>
      <w:marRight w:val="0"/>
      <w:marTop w:val="0"/>
      <w:marBottom w:val="0"/>
      <w:divBdr>
        <w:top w:val="none" w:sz="0" w:space="0" w:color="auto"/>
        <w:left w:val="none" w:sz="0" w:space="0" w:color="auto"/>
        <w:bottom w:val="none" w:sz="0" w:space="0" w:color="auto"/>
        <w:right w:val="none" w:sz="0" w:space="0" w:color="auto"/>
      </w:divBdr>
      <w:divsChild>
        <w:div w:id="1833522767">
          <w:marLeft w:val="0"/>
          <w:marRight w:val="0"/>
          <w:marTop w:val="30"/>
          <w:marBottom w:val="30"/>
          <w:divBdr>
            <w:top w:val="none" w:sz="0" w:space="0" w:color="auto"/>
            <w:left w:val="none" w:sz="0" w:space="0" w:color="auto"/>
            <w:bottom w:val="none" w:sz="0" w:space="0" w:color="auto"/>
            <w:right w:val="none" w:sz="0" w:space="0" w:color="auto"/>
          </w:divBdr>
          <w:divsChild>
            <w:div w:id="1633753957">
              <w:marLeft w:val="0"/>
              <w:marRight w:val="0"/>
              <w:marTop w:val="0"/>
              <w:marBottom w:val="0"/>
              <w:divBdr>
                <w:top w:val="none" w:sz="0" w:space="0" w:color="auto"/>
                <w:left w:val="none" w:sz="0" w:space="0" w:color="auto"/>
                <w:bottom w:val="none" w:sz="0" w:space="0" w:color="auto"/>
                <w:right w:val="none" w:sz="0" w:space="0" w:color="auto"/>
              </w:divBdr>
              <w:divsChild>
                <w:div w:id="1281448045">
                  <w:marLeft w:val="0"/>
                  <w:marRight w:val="0"/>
                  <w:marTop w:val="0"/>
                  <w:marBottom w:val="0"/>
                  <w:divBdr>
                    <w:top w:val="none" w:sz="0" w:space="0" w:color="auto"/>
                    <w:left w:val="none" w:sz="0" w:space="0" w:color="auto"/>
                    <w:bottom w:val="none" w:sz="0" w:space="0" w:color="auto"/>
                    <w:right w:val="none" w:sz="0" w:space="0" w:color="auto"/>
                  </w:divBdr>
                </w:div>
              </w:divsChild>
            </w:div>
            <w:div w:id="520164383">
              <w:marLeft w:val="0"/>
              <w:marRight w:val="0"/>
              <w:marTop w:val="0"/>
              <w:marBottom w:val="0"/>
              <w:divBdr>
                <w:top w:val="none" w:sz="0" w:space="0" w:color="auto"/>
                <w:left w:val="none" w:sz="0" w:space="0" w:color="auto"/>
                <w:bottom w:val="none" w:sz="0" w:space="0" w:color="auto"/>
                <w:right w:val="none" w:sz="0" w:space="0" w:color="auto"/>
              </w:divBdr>
              <w:divsChild>
                <w:div w:id="2042390249">
                  <w:marLeft w:val="0"/>
                  <w:marRight w:val="0"/>
                  <w:marTop w:val="0"/>
                  <w:marBottom w:val="0"/>
                  <w:divBdr>
                    <w:top w:val="none" w:sz="0" w:space="0" w:color="auto"/>
                    <w:left w:val="none" w:sz="0" w:space="0" w:color="auto"/>
                    <w:bottom w:val="none" w:sz="0" w:space="0" w:color="auto"/>
                    <w:right w:val="none" w:sz="0" w:space="0" w:color="auto"/>
                  </w:divBdr>
                  <w:divsChild>
                    <w:div w:id="3430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189139">
          <w:marLeft w:val="0"/>
          <w:marRight w:val="0"/>
          <w:marTop w:val="30"/>
          <w:marBottom w:val="30"/>
          <w:divBdr>
            <w:top w:val="none" w:sz="0" w:space="0" w:color="auto"/>
            <w:left w:val="none" w:sz="0" w:space="0" w:color="auto"/>
            <w:bottom w:val="none" w:sz="0" w:space="0" w:color="auto"/>
            <w:right w:val="none" w:sz="0" w:space="0" w:color="auto"/>
          </w:divBdr>
          <w:divsChild>
            <w:div w:id="1594123872">
              <w:marLeft w:val="0"/>
              <w:marRight w:val="0"/>
              <w:marTop w:val="0"/>
              <w:marBottom w:val="0"/>
              <w:divBdr>
                <w:top w:val="none" w:sz="0" w:space="0" w:color="auto"/>
                <w:left w:val="none" w:sz="0" w:space="0" w:color="auto"/>
                <w:bottom w:val="none" w:sz="0" w:space="0" w:color="auto"/>
                <w:right w:val="none" w:sz="0" w:space="0" w:color="auto"/>
              </w:divBdr>
              <w:divsChild>
                <w:div w:id="876699807">
                  <w:marLeft w:val="0"/>
                  <w:marRight w:val="0"/>
                  <w:marTop w:val="0"/>
                  <w:marBottom w:val="0"/>
                  <w:divBdr>
                    <w:top w:val="none" w:sz="0" w:space="0" w:color="auto"/>
                    <w:left w:val="none" w:sz="0" w:space="0" w:color="auto"/>
                    <w:bottom w:val="none" w:sz="0" w:space="0" w:color="auto"/>
                    <w:right w:val="none" w:sz="0" w:space="0" w:color="auto"/>
                  </w:divBdr>
                </w:div>
              </w:divsChild>
            </w:div>
            <w:div w:id="111025383">
              <w:marLeft w:val="0"/>
              <w:marRight w:val="0"/>
              <w:marTop w:val="0"/>
              <w:marBottom w:val="0"/>
              <w:divBdr>
                <w:top w:val="none" w:sz="0" w:space="0" w:color="auto"/>
                <w:left w:val="none" w:sz="0" w:space="0" w:color="auto"/>
                <w:bottom w:val="none" w:sz="0" w:space="0" w:color="auto"/>
                <w:right w:val="none" w:sz="0" w:space="0" w:color="auto"/>
              </w:divBdr>
              <w:divsChild>
                <w:div w:id="2003073466">
                  <w:marLeft w:val="0"/>
                  <w:marRight w:val="0"/>
                  <w:marTop w:val="0"/>
                  <w:marBottom w:val="0"/>
                  <w:divBdr>
                    <w:top w:val="none" w:sz="0" w:space="0" w:color="auto"/>
                    <w:left w:val="none" w:sz="0" w:space="0" w:color="auto"/>
                    <w:bottom w:val="none" w:sz="0" w:space="0" w:color="auto"/>
                    <w:right w:val="none" w:sz="0" w:space="0" w:color="auto"/>
                  </w:divBdr>
                  <w:divsChild>
                    <w:div w:id="40954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490640">
          <w:marLeft w:val="0"/>
          <w:marRight w:val="0"/>
          <w:marTop w:val="30"/>
          <w:marBottom w:val="30"/>
          <w:divBdr>
            <w:top w:val="none" w:sz="0" w:space="0" w:color="auto"/>
            <w:left w:val="none" w:sz="0" w:space="0" w:color="auto"/>
            <w:bottom w:val="none" w:sz="0" w:space="0" w:color="auto"/>
            <w:right w:val="none" w:sz="0" w:space="0" w:color="auto"/>
          </w:divBdr>
          <w:divsChild>
            <w:div w:id="239491089">
              <w:marLeft w:val="0"/>
              <w:marRight w:val="0"/>
              <w:marTop w:val="0"/>
              <w:marBottom w:val="0"/>
              <w:divBdr>
                <w:top w:val="none" w:sz="0" w:space="0" w:color="auto"/>
                <w:left w:val="none" w:sz="0" w:space="0" w:color="auto"/>
                <w:bottom w:val="none" w:sz="0" w:space="0" w:color="auto"/>
                <w:right w:val="none" w:sz="0" w:space="0" w:color="auto"/>
              </w:divBdr>
              <w:divsChild>
                <w:div w:id="406659525">
                  <w:marLeft w:val="0"/>
                  <w:marRight w:val="0"/>
                  <w:marTop w:val="0"/>
                  <w:marBottom w:val="0"/>
                  <w:divBdr>
                    <w:top w:val="none" w:sz="0" w:space="0" w:color="auto"/>
                    <w:left w:val="none" w:sz="0" w:space="0" w:color="auto"/>
                    <w:bottom w:val="none" w:sz="0" w:space="0" w:color="auto"/>
                    <w:right w:val="none" w:sz="0" w:space="0" w:color="auto"/>
                  </w:divBdr>
                </w:div>
              </w:divsChild>
            </w:div>
            <w:div w:id="1643777187">
              <w:marLeft w:val="0"/>
              <w:marRight w:val="0"/>
              <w:marTop w:val="0"/>
              <w:marBottom w:val="0"/>
              <w:divBdr>
                <w:top w:val="none" w:sz="0" w:space="0" w:color="auto"/>
                <w:left w:val="none" w:sz="0" w:space="0" w:color="auto"/>
                <w:bottom w:val="none" w:sz="0" w:space="0" w:color="auto"/>
                <w:right w:val="none" w:sz="0" w:space="0" w:color="auto"/>
              </w:divBdr>
              <w:divsChild>
                <w:div w:id="2136680567">
                  <w:marLeft w:val="0"/>
                  <w:marRight w:val="0"/>
                  <w:marTop w:val="0"/>
                  <w:marBottom w:val="0"/>
                  <w:divBdr>
                    <w:top w:val="none" w:sz="0" w:space="0" w:color="auto"/>
                    <w:left w:val="none" w:sz="0" w:space="0" w:color="auto"/>
                    <w:bottom w:val="none" w:sz="0" w:space="0" w:color="auto"/>
                    <w:right w:val="none" w:sz="0" w:space="0" w:color="auto"/>
                  </w:divBdr>
                  <w:divsChild>
                    <w:div w:id="894853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213356">
          <w:marLeft w:val="0"/>
          <w:marRight w:val="0"/>
          <w:marTop w:val="30"/>
          <w:marBottom w:val="30"/>
          <w:divBdr>
            <w:top w:val="none" w:sz="0" w:space="0" w:color="auto"/>
            <w:left w:val="none" w:sz="0" w:space="0" w:color="auto"/>
            <w:bottom w:val="none" w:sz="0" w:space="0" w:color="auto"/>
            <w:right w:val="none" w:sz="0" w:space="0" w:color="auto"/>
          </w:divBdr>
          <w:divsChild>
            <w:div w:id="1224566703">
              <w:marLeft w:val="0"/>
              <w:marRight w:val="0"/>
              <w:marTop w:val="0"/>
              <w:marBottom w:val="0"/>
              <w:divBdr>
                <w:top w:val="none" w:sz="0" w:space="0" w:color="auto"/>
                <w:left w:val="none" w:sz="0" w:space="0" w:color="auto"/>
                <w:bottom w:val="none" w:sz="0" w:space="0" w:color="auto"/>
                <w:right w:val="none" w:sz="0" w:space="0" w:color="auto"/>
              </w:divBdr>
              <w:divsChild>
                <w:div w:id="509443653">
                  <w:marLeft w:val="0"/>
                  <w:marRight w:val="0"/>
                  <w:marTop w:val="0"/>
                  <w:marBottom w:val="0"/>
                  <w:divBdr>
                    <w:top w:val="none" w:sz="0" w:space="0" w:color="auto"/>
                    <w:left w:val="none" w:sz="0" w:space="0" w:color="auto"/>
                    <w:bottom w:val="none" w:sz="0" w:space="0" w:color="auto"/>
                    <w:right w:val="none" w:sz="0" w:space="0" w:color="auto"/>
                  </w:divBdr>
                </w:div>
              </w:divsChild>
            </w:div>
            <w:div w:id="1138107982">
              <w:marLeft w:val="0"/>
              <w:marRight w:val="0"/>
              <w:marTop w:val="0"/>
              <w:marBottom w:val="0"/>
              <w:divBdr>
                <w:top w:val="none" w:sz="0" w:space="0" w:color="auto"/>
                <w:left w:val="none" w:sz="0" w:space="0" w:color="auto"/>
                <w:bottom w:val="none" w:sz="0" w:space="0" w:color="auto"/>
                <w:right w:val="none" w:sz="0" w:space="0" w:color="auto"/>
              </w:divBdr>
              <w:divsChild>
                <w:div w:id="495877677">
                  <w:marLeft w:val="0"/>
                  <w:marRight w:val="0"/>
                  <w:marTop w:val="0"/>
                  <w:marBottom w:val="0"/>
                  <w:divBdr>
                    <w:top w:val="none" w:sz="0" w:space="0" w:color="auto"/>
                    <w:left w:val="none" w:sz="0" w:space="0" w:color="auto"/>
                    <w:bottom w:val="none" w:sz="0" w:space="0" w:color="auto"/>
                    <w:right w:val="none" w:sz="0" w:space="0" w:color="auto"/>
                  </w:divBdr>
                  <w:divsChild>
                    <w:div w:id="1001393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030847">
          <w:marLeft w:val="0"/>
          <w:marRight w:val="0"/>
          <w:marTop w:val="30"/>
          <w:marBottom w:val="30"/>
          <w:divBdr>
            <w:top w:val="none" w:sz="0" w:space="0" w:color="auto"/>
            <w:left w:val="none" w:sz="0" w:space="0" w:color="auto"/>
            <w:bottom w:val="none" w:sz="0" w:space="0" w:color="auto"/>
            <w:right w:val="none" w:sz="0" w:space="0" w:color="auto"/>
          </w:divBdr>
          <w:divsChild>
            <w:div w:id="1385517678">
              <w:marLeft w:val="0"/>
              <w:marRight w:val="0"/>
              <w:marTop w:val="0"/>
              <w:marBottom w:val="0"/>
              <w:divBdr>
                <w:top w:val="none" w:sz="0" w:space="0" w:color="auto"/>
                <w:left w:val="none" w:sz="0" w:space="0" w:color="auto"/>
                <w:bottom w:val="none" w:sz="0" w:space="0" w:color="auto"/>
                <w:right w:val="none" w:sz="0" w:space="0" w:color="auto"/>
              </w:divBdr>
              <w:divsChild>
                <w:div w:id="1892959492">
                  <w:marLeft w:val="0"/>
                  <w:marRight w:val="0"/>
                  <w:marTop w:val="0"/>
                  <w:marBottom w:val="0"/>
                  <w:divBdr>
                    <w:top w:val="none" w:sz="0" w:space="0" w:color="auto"/>
                    <w:left w:val="none" w:sz="0" w:space="0" w:color="auto"/>
                    <w:bottom w:val="none" w:sz="0" w:space="0" w:color="auto"/>
                    <w:right w:val="none" w:sz="0" w:space="0" w:color="auto"/>
                  </w:divBdr>
                </w:div>
              </w:divsChild>
            </w:div>
            <w:div w:id="1613781846">
              <w:marLeft w:val="0"/>
              <w:marRight w:val="0"/>
              <w:marTop w:val="0"/>
              <w:marBottom w:val="0"/>
              <w:divBdr>
                <w:top w:val="none" w:sz="0" w:space="0" w:color="auto"/>
                <w:left w:val="none" w:sz="0" w:space="0" w:color="auto"/>
                <w:bottom w:val="none" w:sz="0" w:space="0" w:color="auto"/>
                <w:right w:val="none" w:sz="0" w:space="0" w:color="auto"/>
              </w:divBdr>
              <w:divsChild>
                <w:div w:id="1418014349">
                  <w:marLeft w:val="0"/>
                  <w:marRight w:val="0"/>
                  <w:marTop w:val="0"/>
                  <w:marBottom w:val="0"/>
                  <w:divBdr>
                    <w:top w:val="none" w:sz="0" w:space="0" w:color="auto"/>
                    <w:left w:val="none" w:sz="0" w:space="0" w:color="auto"/>
                    <w:bottom w:val="none" w:sz="0" w:space="0" w:color="auto"/>
                    <w:right w:val="none" w:sz="0" w:space="0" w:color="auto"/>
                  </w:divBdr>
                  <w:divsChild>
                    <w:div w:id="152745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326942">
          <w:marLeft w:val="0"/>
          <w:marRight w:val="0"/>
          <w:marTop w:val="30"/>
          <w:marBottom w:val="30"/>
          <w:divBdr>
            <w:top w:val="none" w:sz="0" w:space="0" w:color="auto"/>
            <w:left w:val="none" w:sz="0" w:space="0" w:color="auto"/>
            <w:bottom w:val="none" w:sz="0" w:space="0" w:color="auto"/>
            <w:right w:val="none" w:sz="0" w:space="0" w:color="auto"/>
          </w:divBdr>
          <w:divsChild>
            <w:div w:id="97458472">
              <w:marLeft w:val="0"/>
              <w:marRight w:val="0"/>
              <w:marTop w:val="0"/>
              <w:marBottom w:val="0"/>
              <w:divBdr>
                <w:top w:val="none" w:sz="0" w:space="0" w:color="auto"/>
                <w:left w:val="none" w:sz="0" w:space="0" w:color="auto"/>
                <w:bottom w:val="none" w:sz="0" w:space="0" w:color="auto"/>
                <w:right w:val="none" w:sz="0" w:space="0" w:color="auto"/>
              </w:divBdr>
              <w:divsChild>
                <w:div w:id="829905079">
                  <w:marLeft w:val="0"/>
                  <w:marRight w:val="0"/>
                  <w:marTop w:val="0"/>
                  <w:marBottom w:val="0"/>
                  <w:divBdr>
                    <w:top w:val="none" w:sz="0" w:space="0" w:color="auto"/>
                    <w:left w:val="none" w:sz="0" w:space="0" w:color="auto"/>
                    <w:bottom w:val="none" w:sz="0" w:space="0" w:color="auto"/>
                    <w:right w:val="none" w:sz="0" w:space="0" w:color="auto"/>
                  </w:divBdr>
                </w:div>
              </w:divsChild>
            </w:div>
            <w:div w:id="16078441">
              <w:marLeft w:val="0"/>
              <w:marRight w:val="0"/>
              <w:marTop w:val="0"/>
              <w:marBottom w:val="0"/>
              <w:divBdr>
                <w:top w:val="none" w:sz="0" w:space="0" w:color="auto"/>
                <w:left w:val="none" w:sz="0" w:space="0" w:color="auto"/>
                <w:bottom w:val="none" w:sz="0" w:space="0" w:color="auto"/>
                <w:right w:val="none" w:sz="0" w:space="0" w:color="auto"/>
              </w:divBdr>
              <w:divsChild>
                <w:div w:id="1833718132">
                  <w:marLeft w:val="0"/>
                  <w:marRight w:val="0"/>
                  <w:marTop w:val="0"/>
                  <w:marBottom w:val="0"/>
                  <w:divBdr>
                    <w:top w:val="none" w:sz="0" w:space="0" w:color="auto"/>
                    <w:left w:val="none" w:sz="0" w:space="0" w:color="auto"/>
                    <w:bottom w:val="none" w:sz="0" w:space="0" w:color="auto"/>
                    <w:right w:val="none" w:sz="0" w:space="0" w:color="auto"/>
                  </w:divBdr>
                  <w:divsChild>
                    <w:div w:id="55176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581045">
          <w:marLeft w:val="0"/>
          <w:marRight w:val="0"/>
          <w:marTop w:val="30"/>
          <w:marBottom w:val="30"/>
          <w:divBdr>
            <w:top w:val="none" w:sz="0" w:space="0" w:color="auto"/>
            <w:left w:val="none" w:sz="0" w:space="0" w:color="auto"/>
            <w:bottom w:val="none" w:sz="0" w:space="0" w:color="auto"/>
            <w:right w:val="none" w:sz="0" w:space="0" w:color="auto"/>
          </w:divBdr>
          <w:divsChild>
            <w:div w:id="1965843961">
              <w:marLeft w:val="0"/>
              <w:marRight w:val="0"/>
              <w:marTop w:val="0"/>
              <w:marBottom w:val="0"/>
              <w:divBdr>
                <w:top w:val="none" w:sz="0" w:space="0" w:color="auto"/>
                <w:left w:val="none" w:sz="0" w:space="0" w:color="auto"/>
                <w:bottom w:val="none" w:sz="0" w:space="0" w:color="auto"/>
                <w:right w:val="none" w:sz="0" w:space="0" w:color="auto"/>
              </w:divBdr>
              <w:divsChild>
                <w:div w:id="141503694">
                  <w:marLeft w:val="0"/>
                  <w:marRight w:val="0"/>
                  <w:marTop w:val="0"/>
                  <w:marBottom w:val="0"/>
                  <w:divBdr>
                    <w:top w:val="none" w:sz="0" w:space="0" w:color="auto"/>
                    <w:left w:val="none" w:sz="0" w:space="0" w:color="auto"/>
                    <w:bottom w:val="none" w:sz="0" w:space="0" w:color="auto"/>
                    <w:right w:val="none" w:sz="0" w:space="0" w:color="auto"/>
                  </w:divBdr>
                </w:div>
              </w:divsChild>
            </w:div>
            <w:div w:id="2116442473">
              <w:marLeft w:val="0"/>
              <w:marRight w:val="0"/>
              <w:marTop w:val="0"/>
              <w:marBottom w:val="0"/>
              <w:divBdr>
                <w:top w:val="none" w:sz="0" w:space="0" w:color="auto"/>
                <w:left w:val="none" w:sz="0" w:space="0" w:color="auto"/>
                <w:bottom w:val="none" w:sz="0" w:space="0" w:color="auto"/>
                <w:right w:val="none" w:sz="0" w:space="0" w:color="auto"/>
              </w:divBdr>
              <w:divsChild>
                <w:div w:id="952785489">
                  <w:marLeft w:val="0"/>
                  <w:marRight w:val="0"/>
                  <w:marTop w:val="0"/>
                  <w:marBottom w:val="0"/>
                  <w:divBdr>
                    <w:top w:val="none" w:sz="0" w:space="0" w:color="auto"/>
                    <w:left w:val="none" w:sz="0" w:space="0" w:color="auto"/>
                    <w:bottom w:val="none" w:sz="0" w:space="0" w:color="auto"/>
                    <w:right w:val="none" w:sz="0" w:space="0" w:color="auto"/>
                  </w:divBdr>
                  <w:divsChild>
                    <w:div w:id="70236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753526">
          <w:marLeft w:val="0"/>
          <w:marRight w:val="0"/>
          <w:marTop w:val="30"/>
          <w:marBottom w:val="30"/>
          <w:divBdr>
            <w:top w:val="none" w:sz="0" w:space="0" w:color="auto"/>
            <w:left w:val="none" w:sz="0" w:space="0" w:color="auto"/>
            <w:bottom w:val="none" w:sz="0" w:space="0" w:color="auto"/>
            <w:right w:val="none" w:sz="0" w:space="0" w:color="auto"/>
          </w:divBdr>
          <w:divsChild>
            <w:div w:id="1113481082">
              <w:marLeft w:val="0"/>
              <w:marRight w:val="0"/>
              <w:marTop w:val="0"/>
              <w:marBottom w:val="0"/>
              <w:divBdr>
                <w:top w:val="none" w:sz="0" w:space="0" w:color="auto"/>
                <w:left w:val="none" w:sz="0" w:space="0" w:color="auto"/>
                <w:bottom w:val="none" w:sz="0" w:space="0" w:color="auto"/>
                <w:right w:val="none" w:sz="0" w:space="0" w:color="auto"/>
              </w:divBdr>
              <w:divsChild>
                <w:div w:id="1064527571">
                  <w:marLeft w:val="0"/>
                  <w:marRight w:val="0"/>
                  <w:marTop w:val="0"/>
                  <w:marBottom w:val="0"/>
                  <w:divBdr>
                    <w:top w:val="none" w:sz="0" w:space="0" w:color="auto"/>
                    <w:left w:val="none" w:sz="0" w:space="0" w:color="auto"/>
                    <w:bottom w:val="none" w:sz="0" w:space="0" w:color="auto"/>
                    <w:right w:val="none" w:sz="0" w:space="0" w:color="auto"/>
                  </w:divBdr>
                </w:div>
              </w:divsChild>
            </w:div>
            <w:div w:id="677004714">
              <w:marLeft w:val="0"/>
              <w:marRight w:val="0"/>
              <w:marTop w:val="0"/>
              <w:marBottom w:val="0"/>
              <w:divBdr>
                <w:top w:val="none" w:sz="0" w:space="0" w:color="auto"/>
                <w:left w:val="none" w:sz="0" w:space="0" w:color="auto"/>
                <w:bottom w:val="none" w:sz="0" w:space="0" w:color="auto"/>
                <w:right w:val="none" w:sz="0" w:space="0" w:color="auto"/>
              </w:divBdr>
              <w:divsChild>
                <w:div w:id="1417749097">
                  <w:marLeft w:val="0"/>
                  <w:marRight w:val="0"/>
                  <w:marTop w:val="0"/>
                  <w:marBottom w:val="0"/>
                  <w:divBdr>
                    <w:top w:val="none" w:sz="0" w:space="0" w:color="auto"/>
                    <w:left w:val="none" w:sz="0" w:space="0" w:color="auto"/>
                    <w:bottom w:val="none" w:sz="0" w:space="0" w:color="auto"/>
                    <w:right w:val="none" w:sz="0" w:space="0" w:color="auto"/>
                  </w:divBdr>
                  <w:divsChild>
                    <w:div w:id="161802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5342724">
          <w:marLeft w:val="0"/>
          <w:marRight w:val="0"/>
          <w:marTop w:val="30"/>
          <w:marBottom w:val="30"/>
          <w:divBdr>
            <w:top w:val="none" w:sz="0" w:space="0" w:color="auto"/>
            <w:left w:val="none" w:sz="0" w:space="0" w:color="auto"/>
            <w:bottom w:val="none" w:sz="0" w:space="0" w:color="auto"/>
            <w:right w:val="none" w:sz="0" w:space="0" w:color="auto"/>
          </w:divBdr>
          <w:divsChild>
            <w:div w:id="1816950602">
              <w:marLeft w:val="0"/>
              <w:marRight w:val="0"/>
              <w:marTop w:val="0"/>
              <w:marBottom w:val="0"/>
              <w:divBdr>
                <w:top w:val="none" w:sz="0" w:space="0" w:color="auto"/>
                <w:left w:val="none" w:sz="0" w:space="0" w:color="auto"/>
                <w:bottom w:val="none" w:sz="0" w:space="0" w:color="auto"/>
                <w:right w:val="none" w:sz="0" w:space="0" w:color="auto"/>
              </w:divBdr>
              <w:divsChild>
                <w:div w:id="1699354625">
                  <w:marLeft w:val="0"/>
                  <w:marRight w:val="0"/>
                  <w:marTop w:val="0"/>
                  <w:marBottom w:val="0"/>
                  <w:divBdr>
                    <w:top w:val="none" w:sz="0" w:space="0" w:color="auto"/>
                    <w:left w:val="none" w:sz="0" w:space="0" w:color="auto"/>
                    <w:bottom w:val="none" w:sz="0" w:space="0" w:color="auto"/>
                    <w:right w:val="none" w:sz="0" w:space="0" w:color="auto"/>
                  </w:divBdr>
                </w:div>
              </w:divsChild>
            </w:div>
            <w:div w:id="1008362106">
              <w:marLeft w:val="0"/>
              <w:marRight w:val="0"/>
              <w:marTop w:val="0"/>
              <w:marBottom w:val="0"/>
              <w:divBdr>
                <w:top w:val="none" w:sz="0" w:space="0" w:color="auto"/>
                <w:left w:val="none" w:sz="0" w:space="0" w:color="auto"/>
                <w:bottom w:val="none" w:sz="0" w:space="0" w:color="auto"/>
                <w:right w:val="none" w:sz="0" w:space="0" w:color="auto"/>
              </w:divBdr>
              <w:divsChild>
                <w:div w:id="208078199">
                  <w:marLeft w:val="0"/>
                  <w:marRight w:val="0"/>
                  <w:marTop w:val="0"/>
                  <w:marBottom w:val="0"/>
                  <w:divBdr>
                    <w:top w:val="none" w:sz="0" w:space="0" w:color="auto"/>
                    <w:left w:val="none" w:sz="0" w:space="0" w:color="auto"/>
                    <w:bottom w:val="none" w:sz="0" w:space="0" w:color="auto"/>
                    <w:right w:val="none" w:sz="0" w:space="0" w:color="auto"/>
                  </w:divBdr>
                  <w:divsChild>
                    <w:div w:id="192560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735640">
          <w:marLeft w:val="0"/>
          <w:marRight w:val="0"/>
          <w:marTop w:val="30"/>
          <w:marBottom w:val="30"/>
          <w:divBdr>
            <w:top w:val="none" w:sz="0" w:space="0" w:color="auto"/>
            <w:left w:val="none" w:sz="0" w:space="0" w:color="auto"/>
            <w:bottom w:val="none" w:sz="0" w:space="0" w:color="auto"/>
            <w:right w:val="none" w:sz="0" w:space="0" w:color="auto"/>
          </w:divBdr>
          <w:divsChild>
            <w:div w:id="750201960">
              <w:marLeft w:val="0"/>
              <w:marRight w:val="0"/>
              <w:marTop w:val="0"/>
              <w:marBottom w:val="0"/>
              <w:divBdr>
                <w:top w:val="none" w:sz="0" w:space="0" w:color="auto"/>
                <w:left w:val="none" w:sz="0" w:space="0" w:color="auto"/>
                <w:bottom w:val="none" w:sz="0" w:space="0" w:color="auto"/>
                <w:right w:val="none" w:sz="0" w:space="0" w:color="auto"/>
              </w:divBdr>
              <w:divsChild>
                <w:div w:id="1062558277">
                  <w:marLeft w:val="0"/>
                  <w:marRight w:val="0"/>
                  <w:marTop w:val="0"/>
                  <w:marBottom w:val="0"/>
                  <w:divBdr>
                    <w:top w:val="none" w:sz="0" w:space="0" w:color="auto"/>
                    <w:left w:val="none" w:sz="0" w:space="0" w:color="auto"/>
                    <w:bottom w:val="none" w:sz="0" w:space="0" w:color="auto"/>
                    <w:right w:val="none" w:sz="0" w:space="0" w:color="auto"/>
                  </w:divBdr>
                </w:div>
              </w:divsChild>
            </w:div>
            <w:div w:id="2041473950">
              <w:marLeft w:val="0"/>
              <w:marRight w:val="0"/>
              <w:marTop w:val="0"/>
              <w:marBottom w:val="0"/>
              <w:divBdr>
                <w:top w:val="none" w:sz="0" w:space="0" w:color="auto"/>
                <w:left w:val="none" w:sz="0" w:space="0" w:color="auto"/>
                <w:bottom w:val="none" w:sz="0" w:space="0" w:color="auto"/>
                <w:right w:val="none" w:sz="0" w:space="0" w:color="auto"/>
              </w:divBdr>
              <w:divsChild>
                <w:div w:id="675696625">
                  <w:marLeft w:val="0"/>
                  <w:marRight w:val="0"/>
                  <w:marTop w:val="0"/>
                  <w:marBottom w:val="0"/>
                  <w:divBdr>
                    <w:top w:val="none" w:sz="0" w:space="0" w:color="auto"/>
                    <w:left w:val="none" w:sz="0" w:space="0" w:color="auto"/>
                    <w:bottom w:val="none" w:sz="0" w:space="0" w:color="auto"/>
                    <w:right w:val="none" w:sz="0" w:space="0" w:color="auto"/>
                  </w:divBdr>
                  <w:divsChild>
                    <w:div w:id="74129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845573">
          <w:marLeft w:val="0"/>
          <w:marRight w:val="0"/>
          <w:marTop w:val="30"/>
          <w:marBottom w:val="30"/>
          <w:divBdr>
            <w:top w:val="none" w:sz="0" w:space="0" w:color="auto"/>
            <w:left w:val="none" w:sz="0" w:space="0" w:color="auto"/>
            <w:bottom w:val="none" w:sz="0" w:space="0" w:color="auto"/>
            <w:right w:val="none" w:sz="0" w:space="0" w:color="auto"/>
          </w:divBdr>
          <w:divsChild>
            <w:div w:id="1176655400">
              <w:marLeft w:val="0"/>
              <w:marRight w:val="0"/>
              <w:marTop w:val="0"/>
              <w:marBottom w:val="0"/>
              <w:divBdr>
                <w:top w:val="none" w:sz="0" w:space="0" w:color="auto"/>
                <w:left w:val="none" w:sz="0" w:space="0" w:color="auto"/>
                <w:bottom w:val="none" w:sz="0" w:space="0" w:color="auto"/>
                <w:right w:val="none" w:sz="0" w:space="0" w:color="auto"/>
              </w:divBdr>
              <w:divsChild>
                <w:div w:id="1081491275">
                  <w:marLeft w:val="0"/>
                  <w:marRight w:val="0"/>
                  <w:marTop w:val="0"/>
                  <w:marBottom w:val="0"/>
                  <w:divBdr>
                    <w:top w:val="none" w:sz="0" w:space="0" w:color="auto"/>
                    <w:left w:val="none" w:sz="0" w:space="0" w:color="auto"/>
                    <w:bottom w:val="none" w:sz="0" w:space="0" w:color="auto"/>
                    <w:right w:val="none" w:sz="0" w:space="0" w:color="auto"/>
                  </w:divBdr>
                </w:div>
              </w:divsChild>
            </w:div>
            <w:div w:id="390688378">
              <w:marLeft w:val="0"/>
              <w:marRight w:val="0"/>
              <w:marTop w:val="0"/>
              <w:marBottom w:val="0"/>
              <w:divBdr>
                <w:top w:val="none" w:sz="0" w:space="0" w:color="auto"/>
                <w:left w:val="none" w:sz="0" w:space="0" w:color="auto"/>
                <w:bottom w:val="none" w:sz="0" w:space="0" w:color="auto"/>
                <w:right w:val="none" w:sz="0" w:space="0" w:color="auto"/>
              </w:divBdr>
              <w:divsChild>
                <w:div w:id="253824175">
                  <w:marLeft w:val="0"/>
                  <w:marRight w:val="0"/>
                  <w:marTop w:val="0"/>
                  <w:marBottom w:val="0"/>
                  <w:divBdr>
                    <w:top w:val="none" w:sz="0" w:space="0" w:color="auto"/>
                    <w:left w:val="none" w:sz="0" w:space="0" w:color="auto"/>
                    <w:bottom w:val="none" w:sz="0" w:space="0" w:color="auto"/>
                    <w:right w:val="none" w:sz="0" w:space="0" w:color="auto"/>
                  </w:divBdr>
                  <w:divsChild>
                    <w:div w:id="160021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095241">
          <w:marLeft w:val="0"/>
          <w:marRight w:val="0"/>
          <w:marTop w:val="30"/>
          <w:marBottom w:val="30"/>
          <w:divBdr>
            <w:top w:val="none" w:sz="0" w:space="0" w:color="auto"/>
            <w:left w:val="none" w:sz="0" w:space="0" w:color="auto"/>
            <w:bottom w:val="none" w:sz="0" w:space="0" w:color="auto"/>
            <w:right w:val="none" w:sz="0" w:space="0" w:color="auto"/>
          </w:divBdr>
          <w:divsChild>
            <w:div w:id="2043093704">
              <w:marLeft w:val="0"/>
              <w:marRight w:val="0"/>
              <w:marTop w:val="0"/>
              <w:marBottom w:val="0"/>
              <w:divBdr>
                <w:top w:val="none" w:sz="0" w:space="0" w:color="auto"/>
                <w:left w:val="none" w:sz="0" w:space="0" w:color="auto"/>
                <w:bottom w:val="none" w:sz="0" w:space="0" w:color="auto"/>
                <w:right w:val="none" w:sz="0" w:space="0" w:color="auto"/>
              </w:divBdr>
              <w:divsChild>
                <w:div w:id="268663319">
                  <w:marLeft w:val="0"/>
                  <w:marRight w:val="0"/>
                  <w:marTop w:val="0"/>
                  <w:marBottom w:val="0"/>
                  <w:divBdr>
                    <w:top w:val="none" w:sz="0" w:space="0" w:color="auto"/>
                    <w:left w:val="none" w:sz="0" w:space="0" w:color="auto"/>
                    <w:bottom w:val="none" w:sz="0" w:space="0" w:color="auto"/>
                    <w:right w:val="none" w:sz="0" w:space="0" w:color="auto"/>
                  </w:divBdr>
                </w:div>
              </w:divsChild>
            </w:div>
            <w:div w:id="427581757">
              <w:marLeft w:val="0"/>
              <w:marRight w:val="0"/>
              <w:marTop w:val="0"/>
              <w:marBottom w:val="0"/>
              <w:divBdr>
                <w:top w:val="none" w:sz="0" w:space="0" w:color="auto"/>
                <w:left w:val="none" w:sz="0" w:space="0" w:color="auto"/>
                <w:bottom w:val="none" w:sz="0" w:space="0" w:color="auto"/>
                <w:right w:val="none" w:sz="0" w:space="0" w:color="auto"/>
              </w:divBdr>
              <w:divsChild>
                <w:div w:id="40715860">
                  <w:marLeft w:val="0"/>
                  <w:marRight w:val="0"/>
                  <w:marTop w:val="0"/>
                  <w:marBottom w:val="0"/>
                  <w:divBdr>
                    <w:top w:val="none" w:sz="0" w:space="0" w:color="auto"/>
                    <w:left w:val="none" w:sz="0" w:space="0" w:color="auto"/>
                    <w:bottom w:val="none" w:sz="0" w:space="0" w:color="auto"/>
                    <w:right w:val="none" w:sz="0" w:space="0" w:color="auto"/>
                  </w:divBdr>
                  <w:divsChild>
                    <w:div w:id="177258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942964">
          <w:marLeft w:val="0"/>
          <w:marRight w:val="0"/>
          <w:marTop w:val="30"/>
          <w:marBottom w:val="30"/>
          <w:divBdr>
            <w:top w:val="none" w:sz="0" w:space="0" w:color="auto"/>
            <w:left w:val="none" w:sz="0" w:space="0" w:color="auto"/>
            <w:bottom w:val="none" w:sz="0" w:space="0" w:color="auto"/>
            <w:right w:val="none" w:sz="0" w:space="0" w:color="auto"/>
          </w:divBdr>
          <w:divsChild>
            <w:div w:id="1374039458">
              <w:marLeft w:val="0"/>
              <w:marRight w:val="0"/>
              <w:marTop w:val="0"/>
              <w:marBottom w:val="0"/>
              <w:divBdr>
                <w:top w:val="none" w:sz="0" w:space="0" w:color="auto"/>
                <w:left w:val="none" w:sz="0" w:space="0" w:color="auto"/>
                <w:bottom w:val="none" w:sz="0" w:space="0" w:color="auto"/>
                <w:right w:val="none" w:sz="0" w:space="0" w:color="auto"/>
              </w:divBdr>
              <w:divsChild>
                <w:div w:id="400300923">
                  <w:marLeft w:val="0"/>
                  <w:marRight w:val="0"/>
                  <w:marTop w:val="0"/>
                  <w:marBottom w:val="0"/>
                  <w:divBdr>
                    <w:top w:val="none" w:sz="0" w:space="0" w:color="auto"/>
                    <w:left w:val="none" w:sz="0" w:space="0" w:color="auto"/>
                    <w:bottom w:val="none" w:sz="0" w:space="0" w:color="auto"/>
                    <w:right w:val="none" w:sz="0" w:space="0" w:color="auto"/>
                  </w:divBdr>
                </w:div>
              </w:divsChild>
            </w:div>
            <w:div w:id="457187575">
              <w:marLeft w:val="0"/>
              <w:marRight w:val="0"/>
              <w:marTop w:val="0"/>
              <w:marBottom w:val="0"/>
              <w:divBdr>
                <w:top w:val="none" w:sz="0" w:space="0" w:color="auto"/>
                <w:left w:val="none" w:sz="0" w:space="0" w:color="auto"/>
                <w:bottom w:val="none" w:sz="0" w:space="0" w:color="auto"/>
                <w:right w:val="none" w:sz="0" w:space="0" w:color="auto"/>
              </w:divBdr>
              <w:divsChild>
                <w:div w:id="1020551492">
                  <w:marLeft w:val="0"/>
                  <w:marRight w:val="0"/>
                  <w:marTop w:val="0"/>
                  <w:marBottom w:val="0"/>
                  <w:divBdr>
                    <w:top w:val="none" w:sz="0" w:space="0" w:color="auto"/>
                    <w:left w:val="none" w:sz="0" w:space="0" w:color="auto"/>
                    <w:bottom w:val="none" w:sz="0" w:space="0" w:color="auto"/>
                    <w:right w:val="none" w:sz="0" w:space="0" w:color="auto"/>
                  </w:divBdr>
                  <w:divsChild>
                    <w:div w:id="1170868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902084">
          <w:marLeft w:val="0"/>
          <w:marRight w:val="0"/>
          <w:marTop w:val="30"/>
          <w:marBottom w:val="30"/>
          <w:divBdr>
            <w:top w:val="none" w:sz="0" w:space="0" w:color="auto"/>
            <w:left w:val="none" w:sz="0" w:space="0" w:color="auto"/>
            <w:bottom w:val="none" w:sz="0" w:space="0" w:color="auto"/>
            <w:right w:val="none" w:sz="0" w:space="0" w:color="auto"/>
          </w:divBdr>
          <w:divsChild>
            <w:div w:id="1055004212">
              <w:marLeft w:val="0"/>
              <w:marRight w:val="0"/>
              <w:marTop w:val="0"/>
              <w:marBottom w:val="0"/>
              <w:divBdr>
                <w:top w:val="none" w:sz="0" w:space="0" w:color="auto"/>
                <w:left w:val="none" w:sz="0" w:space="0" w:color="auto"/>
                <w:bottom w:val="none" w:sz="0" w:space="0" w:color="auto"/>
                <w:right w:val="none" w:sz="0" w:space="0" w:color="auto"/>
              </w:divBdr>
              <w:divsChild>
                <w:div w:id="892622949">
                  <w:marLeft w:val="0"/>
                  <w:marRight w:val="0"/>
                  <w:marTop w:val="0"/>
                  <w:marBottom w:val="0"/>
                  <w:divBdr>
                    <w:top w:val="none" w:sz="0" w:space="0" w:color="auto"/>
                    <w:left w:val="none" w:sz="0" w:space="0" w:color="auto"/>
                    <w:bottom w:val="none" w:sz="0" w:space="0" w:color="auto"/>
                    <w:right w:val="none" w:sz="0" w:space="0" w:color="auto"/>
                  </w:divBdr>
                </w:div>
              </w:divsChild>
            </w:div>
            <w:div w:id="138112061">
              <w:marLeft w:val="0"/>
              <w:marRight w:val="0"/>
              <w:marTop w:val="0"/>
              <w:marBottom w:val="0"/>
              <w:divBdr>
                <w:top w:val="none" w:sz="0" w:space="0" w:color="auto"/>
                <w:left w:val="none" w:sz="0" w:space="0" w:color="auto"/>
                <w:bottom w:val="none" w:sz="0" w:space="0" w:color="auto"/>
                <w:right w:val="none" w:sz="0" w:space="0" w:color="auto"/>
              </w:divBdr>
              <w:divsChild>
                <w:div w:id="6058169">
                  <w:marLeft w:val="0"/>
                  <w:marRight w:val="0"/>
                  <w:marTop w:val="0"/>
                  <w:marBottom w:val="0"/>
                  <w:divBdr>
                    <w:top w:val="none" w:sz="0" w:space="0" w:color="auto"/>
                    <w:left w:val="none" w:sz="0" w:space="0" w:color="auto"/>
                    <w:bottom w:val="none" w:sz="0" w:space="0" w:color="auto"/>
                    <w:right w:val="none" w:sz="0" w:space="0" w:color="auto"/>
                  </w:divBdr>
                  <w:divsChild>
                    <w:div w:id="1594164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537370">
          <w:marLeft w:val="0"/>
          <w:marRight w:val="0"/>
          <w:marTop w:val="30"/>
          <w:marBottom w:val="30"/>
          <w:divBdr>
            <w:top w:val="none" w:sz="0" w:space="0" w:color="auto"/>
            <w:left w:val="none" w:sz="0" w:space="0" w:color="auto"/>
            <w:bottom w:val="none" w:sz="0" w:space="0" w:color="auto"/>
            <w:right w:val="none" w:sz="0" w:space="0" w:color="auto"/>
          </w:divBdr>
          <w:divsChild>
            <w:div w:id="2037658151">
              <w:marLeft w:val="0"/>
              <w:marRight w:val="0"/>
              <w:marTop w:val="0"/>
              <w:marBottom w:val="0"/>
              <w:divBdr>
                <w:top w:val="none" w:sz="0" w:space="0" w:color="auto"/>
                <w:left w:val="none" w:sz="0" w:space="0" w:color="auto"/>
                <w:bottom w:val="none" w:sz="0" w:space="0" w:color="auto"/>
                <w:right w:val="none" w:sz="0" w:space="0" w:color="auto"/>
              </w:divBdr>
              <w:divsChild>
                <w:div w:id="387655896">
                  <w:marLeft w:val="0"/>
                  <w:marRight w:val="0"/>
                  <w:marTop w:val="0"/>
                  <w:marBottom w:val="0"/>
                  <w:divBdr>
                    <w:top w:val="none" w:sz="0" w:space="0" w:color="auto"/>
                    <w:left w:val="none" w:sz="0" w:space="0" w:color="auto"/>
                    <w:bottom w:val="none" w:sz="0" w:space="0" w:color="auto"/>
                    <w:right w:val="none" w:sz="0" w:space="0" w:color="auto"/>
                  </w:divBdr>
                </w:div>
              </w:divsChild>
            </w:div>
            <w:div w:id="207838775">
              <w:marLeft w:val="0"/>
              <w:marRight w:val="0"/>
              <w:marTop w:val="0"/>
              <w:marBottom w:val="0"/>
              <w:divBdr>
                <w:top w:val="none" w:sz="0" w:space="0" w:color="auto"/>
                <w:left w:val="none" w:sz="0" w:space="0" w:color="auto"/>
                <w:bottom w:val="none" w:sz="0" w:space="0" w:color="auto"/>
                <w:right w:val="none" w:sz="0" w:space="0" w:color="auto"/>
              </w:divBdr>
              <w:divsChild>
                <w:div w:id="1332029583">
                  <w:marLeft w:val="0"/>
                  <w:marRight w:val="0"/>
                  <w:marTop w:val="0"/>
                  <w:marBottom w:val="0"/>
                  <w:divBdr>
                    <w:top w:val="none" w:sz="0" w:space="0" w:color="auto"/>
                    <w:left w:val="none" w:sz="0" w:space="0" w:color="auto"/>
                    <w:bottom w:val="none" w:sz="0" w:space="0" w:color="auto"/>
                    <w:right w:val="none" w:sz="0" w:space="0" w:color="auto"/>
                  </w:divBdr>
                  <w:divsChild>
                    <w:div w:id="59671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13214">
          <w:marLeft w:val="0"/>
          <w:marRight w:val="0"/>
          <w:marTop w:val="30"/>
          <w:marBottom w:val="30"/>
          <w:divBdr>
            <w:top w:val="none" w:sz="0" w:space="0" w:color="auto"/>
            <w:left w:val="none" w:sz="0" w:space="0" w:color="auto"/>
            <w:bottom w:val="none" w:sz="0" w:space="0" w:color="auto"/>
            <w:right w:val="none" w:sz="0" w:space="0" w:color="auto"/>
          </w:divBdr>
          <w:divsChild>
            <w:div w:id="375160268">
              <w:marLeft w:val="0"/>
              <w:marRight w:val="0"/>
              <w:marTop w:val="0"/>
              <w:marBottom w:val="0"/>
              <w:divBdr>
                <w:top w:val="none" w:sz="0" w:space="0" w:color="auto"/>
                <w:left w:val="none" w:sz="0" w:space="0" w:color="auto"/>
                <w:bottom w:val="none" w:sz="0" w:space="0" w:color="auto"/>
                <w:right w:val="none" w:sz="0" w:space="0" w:color="auto"/>
              </w:divBdr>
              <w:divsChild>
                <w:div w:id="1213271025">
                  <w:marLeft w:val="0"/>
                  <w:marRight w:val="0"/>
                  <w:marTop w:val="0"/>
                  <w:marBottom w:val="0"/>
                  <w:divBdr>
                    <w:top w:val="none" w:sz="0" w:space="0" w:color="auto"/>
                    <w:left w:val="none" w:sz="0" w:space="0" w:color="auto"/>
                    <w:bottom w:val="none" w:sz="0" w:space="0" w:color="auto"/>
                    <w:right w:val="none" w:sz="0" w:space="0" w:color="auto"/>
                  </w:divBdr>
                </w:div>
              </w:divsChild>
            </w:div>
            <w:div w:id="1476754471">
              <w:marLeft w:val="0"/>
              <w:marRight w:val="0"/>
              <w:marTop w:val="0"/>
              <w:marBottom w:val="0"/>
              <w:divBdr>
                <w:top w:val="none" w:sz="0" w:space="0" w:color="auto"/>
                <w:left w:val="none" w:sz="0" w:space="0" w:color="auto"/>
                <w:bottom w:val="none" w:sz="0" w:space="0" w:color="auto"/>
                <w:right w:val="none" w:sz="0" w:space="0" w:color="auto"/>
              </w:divBdr>
              <w:divsChild>
                <w:div w:id="112408325">
                  <w:marLeft w:val="0"/>
                  <w:marRight w:val="0"/>
                  <w:marTop w:val="0"/>
                  <w:marBottom w:val="0"/>
                  <w:divBdr>
                    <w:top w:val="none" w:sz="0" w:space="0" w:color="auto"/>
                    <w:left w:val="none" w:sz="0" w:space="0" w:color="auto"/>
                    <w:bottom w:val="none" w:sz="0" w:space="0" w:color="auto"/>
                    <w:right w:val="none" w:sz="0" w:space="0" w:color="auto"/>
                  </w:divBdr>
                  <w:divsChild>
                    <w:div w:id="59933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139712">
          <w:marLeft w:val="0"/>
          <w:marRight w:val="0"/>
          <w:marTop w:val="30"/>
          <w:marBottom w:val="30"/>
          <w:divBdr>
            <w:top w:val="none" w:sz="0" w:space="0" w:color="auto"/>
            <w:left w:val="none" w:sz="0" w:space="0" w:color="auto"/>
            <w:bottom w:val="none" w:sz="0" w:space="0" w:color="auto"/>
            <w:right w:val="none" w:sz="0" w:space="0" w:color="auto"/>
          </w:divBdr>
          <w:divsChild>
            <w:div w:id="2117671334">
              <w:marLeft w:val="0"/>
              <w:marRight w:val="0"/>
              <w:marTop w:val="0"/>
              <w:marBottom w:val="0"/>
              <w:divBdr>
                <w:top w:val="none" w:sz="0" w:space="0" w:color="auto"/>
                <w:left w:val="none" w:sz="0" w:space="0" w:color="auto"/>
                <w:bottom w:val="none" w:sz="0" w:space="0" w:color="auto"/>
                <w:right w:val="none" w:sz="0" w:space="0" w:color="auto"/>
              </w:divBdr>
              <w:divsChild>
                <w:div w:id="435059397">
                  <w:marLeft w:val="0"/>
                  <w:marRight w:val="0"/>
                  <w:marTop w:val="0"/>
                  <w:marBottom w:val="0"/>
                  <w:divBdr>
                    <w:top w:val="none" w:sz="0" w:space="0" w:color="auto"/>
                    <w:left w:val="none" w:sz="0" w:space="0" w:color="auto"/>
                    <w:bottom w:val="none" w:sz="0" w:space="0" w:color="auto"/>
                    <w:right w:val="none" w:sz="0" w:space="0" w:color="auto"/>
                  </w:divBdr>
                </w:div>
              </w:divsChild>
            </w:div>
            <w:div w:id="1641765613">
              <w:marLeft w:val="0"/>
              <w:marRight w:val="0"/>
              <w:marTop w:val="0"/>
              <w:marBottom w:val="0"/>
              <w:divBdr>
                <w:top w:val="none" w:sz="0" w:space="0" w:color="auto"/>
                <w:left w:val="none" w:sz="0" w:space="0" w:color="auto"/>
                <w:bottom w:val="none" w:sz="0" w:space="0" w:color="auto"/>
                <w:right w:val="none" w:sz="0" w:space="0" w:color="auto"/>
              </w:divBdr>
              <w:divsChild>
                <w:div w:id="1265068269">
                  <w:marLeft w:val="0"/>
                  <w:marRight w:val="0"/>
                  <w:marTop w:val="0"/>
                  <w:marBottom w:val="0"/>
                  <w:divBdr>
                    <w:top w:val="none" w:sz="0" w:space="0" w:color="auto"/>
                    <w:left w:val="none" w:sz="0" w:space="0" w:color="auto"/>
                    <w:bottom w:val="none" w:sz="0" w:space="0" w:color="auto"/>
                    <w:right w:val="none" w:sz="0" w:space="0" w:color="auto"/>
                  </w:divBdr>
                  <w:divsChild>
                    <w:div w:id="34933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211474">
          <w:marLeft w:val="0"/>
          <w:marRight w:val="0"/>
          <w:marTop w:val="30"/>
          <w:marBottom w:val="30"/>
          <w:divBdr>
            <w:top w:val="none" w:sz="0" w:space="0" w:color="auto"/>
            <w:left w:val="none" w:sz="0" w:space="0" w:color="auto"/>
            <w:bottom w:val="none" w:sz="0" w:space="0" w:color="auto"/>
            <w:right w:val="none" w:sz="0" w:space="0" w:color="auto"/>
          </w:divBdr>
          <w:divsChild>
            <w:div w:id="1215579543">
              <w:marLeft w:val="0"/>
              <w:marRight w:val="0"/>
              <w:marTop w:val="0"/>
              <w:marBottom w:val="0"/>
              <w:divBdr>
                <w:top w:val="none" w:sz="0" w:space="0" w:color="auto"/>
                <w:left w:val="none" w:sz="0" w:space="0" w:color="auto"/>
                <w:bottom w:val="none" w:sz="0" w:space="0" w:color="auto"/>
                <w:right w:val="none" w:sz="0" w:space="0" w:color="auto"/>
              </w:divBdr>
              <w:divsChild>
                <w:div w:id="530000470">
                  <w:marLeft w:val="0"/>
                  <w:marRight w:val="0"/>
                  <w:marTop w:val="0"/>
                  <w:marBottom w:val="0"/>
                  <w:divBdr>
                    <w:top w:val="none" w:sz="0" w:space="0" w:color="auto"/>
                    <w:left w:val="none" w:sz="0" w:space="0" w:color="auto"/>
                    <w:bottom w:val="none" w:sz="0" w:space="0" w:color="auto"/>
                    <w:right w:val="none" w:sz="0" w:space="0" w:color="auto"/>
                  </w:divBdr>
                </w:div>
              </w:divsChild>
            </w:div>
            <w:div w:id="1907103481">
              <w:marLeft w:val="0"/>
              <w:marRight w:val="0"/>
              <w:marTop w:val="0"/>
              <w:marBottom w:val="0"/>
              <w:divBdr>
                <w:top w:val="none" w:sz="0" w:space="0" w:color="auto"/>
                <w:left w:val="none" w:sz="0" w:space="0" w:color="auto"/>
                <w:bottom w:val="none" w:sz="0" w:space="0" w:color="auto"/>
                <w:right w:val="none" w:sz="0" w:space="0" w:color="auto"/>
              </w:divBdr>
              <w:divsChild>
                <w:div w:id="37976999">
                  <w:marLeft w:val="0"/>
                  <w:marRight w:val="0"/>
                  <w:marTop w:val="0"/>
                  <w:marBottom w:val="0"/>
                  <w:divBdr>
                    <w:top w:val="none" w:sz="0" w:space="0" w:color="auto"/>
                    <w:left w:val="none" w:sz="0" w:space="0" w:color="auto"/>
                    <w:bottom w:val="none" w:sz="0" w:space="0" w:color="auto"/>
                    <w:right w:val="none" w:sz="0" w:space="0" w:color="auto"/>
                  </w:divBdr>
                  <w:divsChild>
                    <w:div w:id="1564370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191542">
          <w:marLeft w:val="0"/>
          <w:marRight w:val="0"/>
          <w:marTop w:val="30"/>
          <w:marBottom w:val="30"/>
          <w:divBdr>
            <w:top w:val="none" w:sz="0" w:space="0" w:color="auto"/>
            <w:left w:val="none" w:sz="0" w:space="0" w:color="auto"/>
            <w:bottom w:val="none" w:sz="0" w:space="0" w:color="auto"/>
            <w:right w:val="none" w:sz="0" w:space="0" w:color="auto"/>
          </w:divBdr>
          <w:divsChild>
            <w:div w:id="1361512317">
              <w:marLeft w:val="0"/>
              <w:marRight w:val="0"/>
              <w:marTop w:val="0"/>
              <w:marBottom w:val="0"/>
              <w:divBdr>
                <w:top w:val="none" w:sz="0" w:space="0" w:color="auto"/>
                <w:left w:val="none" w:sz="0" w:space="0" w:color="auto"/>
                <w:bottom w:val="none" w:sz="0" w:space="0" w:color="auto"/>
                <w:right w:val="none" w:sz="0" w:space="0" w:color="auto"/>
              </w:divBdr>
              <w:divsChild>
                <w:div w:id="1539127232">
                  <w:marLeft w:val="0"/>
                  <w:marRight w:val="0"/>
                  <w:marTop w:val="0"/>
                  <w:marBottom w:val="0"/>
                  <w:divBdr>
                    <w:top w:val="none" w:sz="0" w:space="0" w:color="auto"/>
                    <w:left w:val="none" w:sz="0" w:space="0" w:color="auto"/>
                    <w:bottom w:val="none" w:sz="0" w:space="0" w:color="auto"/>
                    <w:right w:val="none" w:sz="0" w:space="0" w:color="auto"/>
                  </w:divBdr>
                </w:div>
              </w:divsChild>
            </w:div>
            <w:div w:id="1713460733">
              <w:marLeft w:val="0"/>
              <w:marRight w:val="0"/>
              <w:marTop w:val="0"/>
              <w:marBottom w:val="0"/>
              <w:divBdr>
                <w:top w:val="none" w:sz="0" w:space="0" w:color="auto"/>
                <w:left w:val="none" w:sz="0" w:space="0" w:color="auto"/>
                <w:bottom w:val="none" w:sz="0" w:space="0" w:color="auto"/>
                <w:right w:val="none" w:sz="0" w:space="0" w:color="auto"/>
              </w:divBdr>
              <w:divsChild>
                <w:div w:id="1439981751">
                  <w:marLeft w:val="0"/>
                  <w:marRight w:val="0"/>
                  <w:marTop w:val="0"/>
                  <w:marBottom w:val="0"/>
                  <w:divBdr>
                    <w:top w:val="none" w:sz="0" w:space="0" w:color="auto"/>
                    <w:left w:val="none" w:sz="0" w:space="0" w:color="auto"/>
                    <w:bottom w:val="none" w:sz="0" w:space="0" w:color="auto"/>
                    <w:right w:val="none" w:sz="0" w:space="0" w:color="auto"/>
                  </w:divBdr>
                  <w:divsChild>
                    <w:div w:id="141585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744837">
          <w:marLeft w:val="0"/>
          <w:marRight w:val="0"/>
          <w:marTop w:val="30"/>
          <w:marBottom w:val="30"/>
          <w:divBdr>
            <w:top w:val="none" w:sz="0" w:space="0" w:color="auto"/>
            <w:left w:val="none" w:sz="0" w:space="0" w:color="auto"/>
            <w:bottom w:val="none" w:sz="0" w:space="0" w:color="auto"/>
            <w:right w:val="none" w:sz="0" w:space="0" w:color="auto"/>
          </w:divBdr>
          <w:divsChild>
            <w:div w:id="1599561313">
              <w:marLeft w:val="0"/>
              <w:marRight w:val="0"/>
              <w:marTop w:val="0"/>
              <w:marBottom w:val="0"/>
              <w:divBdr>
                <w:top w:val="none" w:sz="0" w:space="0" w:color="auto"/>
                <w:left w:val="none" w:sz="0" w:space="0" w:color="auto"/>
                <w:bottom w:val="none" w:sz="0" w:space="0" w:color="auto"/>
                <w:right w:val="none" w:sz="0" w:space="0" w:color="auto"/>
              </w:divBdr>
              <w:divsChild>
                <w:div w:id="2036348521">
                  <w:marLeft w:val="0"/>
                  <w:marRight w:val="0"/>
                  <w:marTop w:val="0"/>
                  <w:marBottom w:val="0"/>
                  <w:divBdr>
                    <w:top w:val="none" w:sz="0" w:space="0" w:color="auto"/>
                    <w:left w:val="none" w:sz="0" w:space="0" w:color="auto"/>
                    <w:bottom w:val="none" w:sz="0" w:space="0" w:color="auto"/>
                    <w:right w:val="none" w:sz="0" w:space="0" w:color="auto"/>
                  </w:divBdr>
                </w:div>
              </w:divsChild>
            </w:div>
            <w:div w:id="252710714">
              <w:marLeft w:val="0"/>
              <w:marRight w:val="0"/>
              <w:marTop w:val="0"/>
              <w:marBottom w:val="0"/>
              <w:divBdr>
                <w:top w:val="none" w:sz="0" w:space="0" w:color="auto"/>
                <w:left w:val="none" w:sz="0" w:space="0" w:color="auto"/>
                <w:bottom w:val="none" w:sz="0" w:space="0" w:color="auto"/>
                <w:right w:val="none" w:sz="0" w:space="0" w:color="auto"/>
              </w:divBdr>
              <w:divsChild>
                <w:div w:id="483157823">
                  <w:marLeft w:val="0"/>
                  <w:marRight w:val="0"/>
                  <w:marTop w:val="0"/>
                  <w:marBottom w:val="0"/>
                  <w:divBdr>
                    <w:top w:val="none" w:sz="0" w:space="0" w:color="auto"/>
                    <w:left w:val="none" w:sz="0" w:space="0" w:color="auto"/>
                    <w:bottom w:val="none" w:sz="0" w:space="0" w:color="auto"/>
                    <w:right w:val="none" w:sz="0" w:space="0" w:color="auto"/>
                  </w:divBdr>
                  <w:divsChild>
                    <w:div w:id="130720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056606">
      <w:bodyDiv w:val="1"/>
      <w:marLeft w:val="0"/>
      <w:marRight w:val="0"/>
      <w:marTop w:val="0"/>
      <w:marBottom w:val="0"/>
      <w:divBdr>
        <w:top w:val="none" w:sz="0" w:space="0" w:color="auto"/>
        <w:left w:val="none" w:sz="0" w:space="0" w:color="auto"/>
        <w:bottom w:val="none" w:sz="0" w:space="0" w:color="auto"/>
        <w:right w:val="none" w:sz="0" w:space="0" w:color="auto"/>
      </w:divBdr>
    </w:div>
    <w:div w:id="122041254">
      <w:bodyDiv w:val="1"/>
      <w:marLeft w:val="0"/>
      <w:marRight w:val="0"/>
      <w:marTop w:val="0"/>
      <w:marBottom w:val="0"/>
      <w:divBdr>
        <w:top w:val="none" w:sz="0" w:space="0" w:color="auto"/>
        <w:left w:val="none" w:sz="0" w:space="0" w:color="auto"/>
        <w:bottom w:val="none" w:sz="0" w:space="0" w:color="auto"/>
        <w:right w:val="none" w:sz="0" w:space="0" w:color="auto"/>
      </w:divBdr>
    </w:div>
    <w:div w:id="187791834">
      <w:bodyDiv w:val="1"/>
      <w:marLeft w:val="0"/>
      <w:marRight w:val="0"/>
      <w:marTop w:val="0"/>
      <w:marBottom w:val="0"/>
      <w:divBdr>
        <w:top w:val="none" w:sz="0" w:space="0" w:color="auto"/>
        <w:left w:val="none" w:sz="0" w:space="0" w:color="auto"/>
        <w:bottom w:val="none" w:sz="0" w:space="0" w:color="auto"/>
        <w:right w:val="none" w:sz="0" w:space="0" w:color="auto"/>
      </w:divBdr>
    </w:div>
    <w:div w:id="198394067">
      <w:bodyDiv w:val="1"/>
      <w:marLeft w:val="0"/>
      <w:marRight w:val="0"/>
      <w:marTop w:val="0"/>
      <w:marBottom w:val="0"/>
      <w:divBdr>
        <w:top w:val="none" w:sz="0" w:space="0" w:color="auto"/>
        <w:left w:val="none" w:sz="0" w:space="0" w:color="auto"/>
        <w:bottom w:val="none" w:sz="0" w:space="0" w:color="auto"/>
        <w:right w:val="none" w:sz="0" w:space="0" w:color="auto"/>
      </w:divBdr>
    </w:div>
    <w:div w:id="198520031">
      <w:bodyDiv w:val="1"/>
      <w:marLeft w:val="0"/>
      <w:marRight w:val="0"/>
      <w:marTop w:val="0"/>
      <w:marBottom w:val="0"/>
      <w:divBdr>
        <w:top w:val="none" w:sz="0" w:space="0" w:color="auto"/>
        <w:left w:val="none" w:sz="0" w:space="0" w:color="auto"/>
        <w:bottom w:val="none" w:sz="0" w:space="0" w:color="auto"/>
        <w:right w:val="none" w:sz="0" w:space="0" w:color="auto"/>
      </w:divBdr>
    </w:div>
    <w:div w:id="223219292">
      <w:bodyDiv w:val="1"/>
      <w:marLeft w:val="0"/>
      <w:marRight w:val="0"/>
      <w:marTop w:val="0"/>
      <w:marBottom w:val="0"/>
      <w:divBdr>
        <w:top w:val="none" w:sz="0" w:space="0" w:color="auto"/>
        <w:left w:val="none" w:sz="0" w:space="0" w:color="auto"/>
        <w:bottom w:val="none" w:sz="0" w:space="0" w:color="auto"/>
        <w:right w:val="none" w:sz="0" w:space="0" w:color="auto"/>
      </w:divBdr>
    </w:div>
    <w:div w:id="225185874">
      <w:bodyDiv w:val="1"/>
      <w:marLeft w:val="0"/>
      <w:marRight w:val="0"/>
      <w:marTop w:val="0"/>
      <w:marBottom w:val="0"/>
      <w:divBdr>
        <w:top w:val="none" w:sz="0" w:space="0" w:color="auto"/>
        <w:left w:val="none" w:sz="0" w:space="0" w:color="auto"/>
        <w:bottom w:val="none" w:sz="0" w:space="0" w:color="auto"/>
        <w:right w:val="none" w:sz="0" w:space="0" w:color="auto"/>
      </w:divBdr>
    </w:div>
    <w:div w:id="228226921">
      <w:bodyDiv w:val="1"/>
      <w:marLeft w:val="0"/>
      <w:marRight w:val="0"/>
      <w:marTop w:val="0"/>
      <w:marBottom w:val="0"/>
      <w:divBdr>
        <w:top w:val="none" w:sz="0" w:space="0" w:color="auto"/>
        <w:left w:val="none" w:sz="0" w:space="0" w:color="auto"/>
        <w:bottom w:val="none" w:sz="0" w:space="0" w:color="auto"/>
        <w:right w:val="none" w:sz="0" w:space="0" w:color="auto"/>
      </w:divBdr>
    </w:div>
    <w:div w:id="268902563">
      <w:bodyDiv w:val="1"/>
      <w:marLeft w:val="0"/>
      <w:marRight w:val="0"/>
      <w:marTop w:val="0"/>
      <w:marBottom w:val="0"/>
      <w:divBdr>
        <w:top w:val="none" w:sz="0" w:space="0" w:color="auto"/>
        <w:left w:val="none" w:sz="0" w:space="0" w:color="auto"/>
        <w:bottom w:val="none" w:sz="0" w:space="0" w:color="auto"/>
        <w:right w:val="none" w:sz="0" w:space="0" w:color="auto"/>
      </w:divBdr>
    </w:div>
    <w:div w:id="272061259">
      <w:bodyDiv w:val="1"/>
      <w:marLeft w:val="0"/>
      <w:marRight w:val="0"/>
      <w:marTop w:val="0"/>
      <w:marBottom w:val="0"/>
      <w:divBdr>
        <w:top w:val="none" w:sz="0" w:space="0" w:color="auto"/>
        <w:left w:val="none" w:sz="0" w:space="0" w:color="auto"/>
        <w:bottom w:val="none" w:sz="0" w:space="0" w:color="auto"/>
        <w:right w:val="none" w:sz="0" w:space="0" w:color="auto"/>
      </w:divBdr>
    </w:div>
    <w:div w:id="272513928">
      <w:bodyDiv w:val="1"/>
      <w:marLeft w:val="0"/>
      <w:marRight w:val="0"/>
      <w:marTop w:val="0"/>
      <w:marBottom w:val="0"/>
      <w:divBdr>
        <w:top w:val="none" w:sz="0" w:space="0" w:color="auto"/>
        <w:left w:val="none" w:sz="0" w:space="0" w:color="auto"/>
        <w:bottom w:val="none" w:sz="0" w:space="0" w:color="auto"/>
        <w:right w:val="none" w:sz="0" w:space="0" w:color="auto"/>
      </w:divBdr>
    </w:div>
    <w:div w:id="302392823">
      <w:bodyDiv w:val="1"/>
      <w:marLeft w:val="0"/>
      <w:marRight w:val="0"/>
      <w:marTop w:val="0"/>
      <w:marBottom w:val="0"/>
      <w:divBdr>
        <w:top w:val="none" w:sz="0" w:space="0" w:color="auto"/>
        <w:left w:val="none" w:sz="0" w:space="0" w:color="auto"/>
        <w:bottom w:val="none" w:sz="0" w:space="0" w:color="auto"/>
        <w:right w:val="none" w:sz="0" w:space="0" w:color="auto"/>
      </w:divBdr>
    </w:div>
    <w:div w:id="308482611">
      <w:bodyDiv w:val="1"/>
      <w:marLeft w:val="0"/>
      <w:marRight w:val="0"/>
      <w:marTop w:val="0"/>
      <w:marBottom w:val="0"/>
      <w:divBdr>
        <w:top w:val="none" w:sz="0" w:space="0" w:color="auto"/>
        <w:left w:val="none" w:sz="0" w:space="0" w:color="auto"/>
        <w:bottom w:val="none" w:sz="0" w:space="0" w:color="auto"/>
        <w:right w:val="none" w:sz="0" w:space="0" w:color="auto"/>
      </w:divBdr>
    </w:div>
    <w:div w:id="320040130">
      <w:bodyDiv w:val="1"/>
      <w:marLeft w:val="0"/>
      <w:marRight w:val="0"/>
      <w:marTop w:val="0"/>
      <w:marBottom w:val="0"/>
      <w:divBdr>
        <w:top w:val="none" w:sz="0" w:space="0" w:color="auto"/>
        <w:left w:val="none" w:sz="0" w:space="0" w:color="auto"/>
        <w:bottom w:val="none" w:sz="0" w:space="0" w:color="auto"/>
        <w:right w:val="none" w:sz="0" w:space="0" w:color="auto"/>
      </w:divBdr>
    </w:div>
    <w:div w:id="320549717">
      <w:bodyDiv w:val="1"/>
      <w:marLeft w:val="0"/>
      <w:marRight w:val="0"/>
      <w:marTop w:val="0"/>
      <w:marBottom w:val="0"/>
      <w:divBdr>
        <w:top w:val="none" w:sz="0" w:space="0" w:color="auto"/>
        <w:left w:val="none" w:sz="0" w:space="0" w:color="auto"/>
        <w:bottom w:val="none" w:sz="0" w:space="0" w:color="auto"/>
        <w:right w:val="none" w:sz="0" w:space="0" w:color="auto"/>
      </w:divBdr>
    </w:div>
    <w:div w:id="350497625">
      <w:bodyDiv w:val="1"/>
      <w:marLeft w:val="0"/>
      <w:marRight w:val="0"/>
      <w:marTop w:val="0"/>
      <w:marBottom w:val="0"/>
      <w:divBdr>
        <w:top w:val="none" w:sz="0" w:space="0" w:color="auto"/>
        <w:left w:val="none" w:sz="0" w:space="0" w:color="auto"/>
        <w:bottom w:val="none" w:sz="0" w:space="0" w:color="auto"/>
        <w:right w:val="none" w:sz="0" w:space="0" w:color="auto"/>
      </w:divBdr>
    </w:div>
    <w:div w:id="361630480">
      <w:bodyDiv w:val="1"/>
      <w:marLeft w:val="0"/>
      <w:marRight w:val="0"/>
      <w:marTop w:val="0"/>
      <w:marBottom w:val="0"/>
      <w:divBdr>
        <w:top w:val="none" w:sz="0" w:space="0" w:color="auto"/>
        <w:left w:val="none" w:sz="0" w:space="0" w:color="auto"/>
        <w:bottom w:val="none" w:sz="0" w:space="0" w:color="auto"/>
        <w:right w:val="none" w:sz="0" w:space="0" w:color="auto"/>
      </w:divBdr>
    </w:div>
    <w:div w:id="371883921">
      <w:bodyDiv w:val="1"/>
      <w:marLeft w:val="0"/>
      <w:marRight w:val="0"/>
      <w:marTop w:val="0"/>
      <w:marBottom w:val="0"/>
      <w:divBdr>
        <w:top w:val="none" w:sz="0" w:space="0" w:color="auto"/>
        <w:left w:val="none" w:sz="0" w:space="0" w:color="auto"/>
        <w:bottom w:val="none" w:sz="0" w:space="0" w:color="auto"/>
        <w:right w:val="none" w:sz="0" w:space="0" w:color="auto"/>
      </w:divBdr>
    </w:div>
    <w:div w:id="378868786">
      <w:bodyDiv w:val="1"/>
      <w:marLeft w:val="0"/>
      <w:marRight w:val="0"/>
      <w:marTop w:val="0"/>
      <w:marBottom w:val="0"/>
      <w:divBdr>
        <w:top w:val="none" w:sz="0" w:space="0" w:color="auto"/>
        <w:left w:val="none" w:sz="0" w:space="0" w:color="auto"/>
        <w:bottom w:val="none" w:sz="0" w:space="0" w:color="auto"/>
        <w:right w:val="none" w:sz="0" w:space="0" w:color="auto"/>
      </w:divBdr>
    </w:div>
    <w:div w:id="395513141">
      <w:bodyDiv w:val="1"/>
      <w:marLeft w:val="0"/>
      <w:marRight w:val="0"/>
      <w:marTop w:val="0"/>
      <w:marBottom w:val="0"/>
      <w:divBdr>
        <w:top w:val="none" w:sz="0" w:space="0" w:color="auto"/>
        <w:left w:val="none" w:sz="0" w:space="0" w:color="auto"/>
        <w:bottom w:val="none" w:sz="0" w:space="0" w:color="auto"/>
        <w:right w:val="none" w:sz="0" w:space="0" w:color="auto"/>
      </w:divBdr>
    </w:div>
    <w:div w:id="405298665">
      <w:bodyDiv w:val="1"/>
      <w:marLeft w:val="0"/>
      <w:marRight w:val="0"/>
      <w:marTop w:val="0"/>
      <w:marBottom w:val="0"/>
      <w:divBdr>
        <w:top w:val="none" w:sz="0" w:space="0" w:color="auto"/>
        <w:left w:val="none" w:sz="0" w:space="0" w:color="auto"/>
        <w:bottom w:val="none" w:sz="0" w:space="0" w:color="auto"/>
        <w:right w:val="none" w:sz="0" w:space="0" w:color="auto"/>
      </w:divBdr>
      <w:divsChild>
        <w:div w:id="173998190">
          <w:marLeft w:val="0"/>
          <w:marRight w:val="0"/>
          <w:marTop w:val="0"/>
          <w:marBottom w:val="0"/>
          <w:divBdr>
            <w:top w:val="none" w:sz="0" w:space="0" w:color="auto"/>
            <w:left w:val="none" w:sz="0" w:space="0" w:color="auto"/>
            <w:bottom w:val="none" w:sz="0" w:space="0" w:color="auto"/>
            <w:right w:val="none" w:sz="0" w:space="0" w:color="auto"/>
          </w:divBdr>
        </w:div>
        <w:div w:id="180583146">
          <w:marLeft w:val="0"/>
          <w:marRight w:val="0"/>
          <w:marTop w:val="0"/>
          <w:marBottom w:val="0"/>
          <w:divBdr>
            <w:top w:val="none" w:sz="0" w:space="0" w:color="auto"/>
            <w:left w:val="none" w:sz="0" w:space="0" w:color="auto"/>
            <w:bottom w:val="none" w:sz="0" w:space="0" w:color="auto"/>
            <w:right w:val="none" w:sz="0" w:space="0" w:color="auto"/>
          </w:divBdr>
        </w:div>
        <w:div w:id="225919764">
          <w:marLeft w:val="0"/>
          <w:marRight w:val="0"/>
          <w:marTop w:val="0"/>
          <w:marBottom w:val="0"/>
          <w:divBdr>
            <w:top w:val="none" w:sz="0" w:space="0" w:color="auto"/>
            <w:left w:val="none" w:sz="0" w:space="0" w:color="auto"/>
            <w:bottom w:val="none" w:sz="0" w:space="0" w:color="auto"/>
            <w:right w:val="none" w:sz="0" w:space="0" w:color="auto"/>
          </w:divBdr>
        </w:div>
        <w:div w:id="236328346">
          <w:marLeft w:val="0"/>
          <w:marRight w:val="0"/>
          <w:marTop w:val="0"/>
          <w:marBottom w:val="0"/>
          <w:divBdr>
            <w:top w:val="none" w:sz="0" w:space="0" w:color="auto"/>
            <w:left w:val="none" w:sz="0" w:space="0" w:color="auto"/>
            <w:bottom w:val="none" w:sz="0" w:space="0" w:color="auto"/>
            <w:right w:val="none" w:sz="0" w:space="0" w:color="auto"/>
          </w:divBdr>
        </w:div>
        <w:div w:id="274753827">
          <w:marLeft w:val="0"/>
          <w:marRight w:val="0"/>
          <w:marTop w:val="0"/>
          <w:marBottom w:val="0"/>
          <w:divBdr>
            <w:top w:val="none" w:sz="0" w:space="0" w:color="auto"/>
            <w:left w:val="none" w:sz="0" w:space="0" w:color="auto"/>
            <w:bottom w:val="none" w:sz="0" w:space="0" w:color="auto"/>
            <w:right w:val="none" w:sz="0" w:space="0" w:color="auto"/>
          </w:divBdr>
        </w:div>
        <w:div w:id="496389396">
          <w:marLeft w:val="0"/>
          <w:marRight w:val="0"/>
          <w:marTop w:val="0"/>
          <w:marBottom w:val="0"/>
          <w:divBdr>
            <w:top w:val="none" w:sz="0" w:space="0" w:color="auto"/>
            <w:left w:val="none" w:sz="0" w:space="0" w:color="auto"/>
            <w:bottom w:val="none" w:sz="0" w:space="0" w:color="auto"/>
            <w:right w:val="none" w:sz="0" w:space="0" w:color="auto"/>
          </w:divBdr>
        </w:div>
        <w:div w:id="617838199">
          <w:marLeft w:val="0"/>
          <w:marRight w:val="0"/>
          <w:marTop w:val="0"/>
          <w:marBottom w:val="0"/>
          <w:divBdr>
            <w:top w:val="none" w:sz="0" w:space="0" w:color="auto"/>
            <w:left w:val="none" w:sz="0" w:space="0" w:color="auto"/>
            <w:bottom w:val="none" w:sz="0" w:space="0" w:color="auto"/>
            <w:right w:val="none" w:sz="0" w:space="0" w:color="auto"/>
          </w:divBdr>
        </w:div>
        <w:div w:id="646320033">
          <w:marLeft w:val="0"/>
          <w:marRight w:val="0"/>
          <w:marTop w:val="0"/>
          <w:marBottom w:val="0"/>
          <w:divBdr>
            <w:top w:val="none" w:sz="0" w:space="0" w:color="auto"/>
            <w:left w:val="none" w:sz="0" w:space="0" w:color="auto"/>
            <w:bottom w:val="none" w:sz="0" w:space="0" w:color="auto"/>
            <w:right w:val="none" w:sz="0" w:space="0" w:color="auto"/>
          </w:divBdr>
        </w:div>
        <w:div w:id="837422464">
          <w:marLeft w:val="0"/>
          <w:marRight w:val="0"/>
          <w:marTop w:val="0"/>
          <w:marBottom w:val="0"/>
          <w:divBdr>
            <w:top w:val="none" w:sz="0" w:space="0" w:color="auto"/>
            <w:left w:val="none" w:sz="0" w:space="0" w:color="auto"/>
            <w:bottom w:val="none" w:sz="0" w:space="0" w:color="auto"/>
            <w:right w:val="none" w:sz="0" w:space="0" w:color="auto"/>
          </w:divBdr>
        </w:div>
        <w:div w:id="885988438">
          <w:marLeft w:val="0"/>
          <w:marRight w:val="0"/>
          <w:marTop w:val="0"/>
          <w:marBottom w:val="0"/>
          <w:divBdr>
            <w:top w:val="none" w:sz="0" w:space="0" w:color="auto"/>
            <w:left w:val="none" w:sz="0" w:space="0" w:color="auto"/>
            <w:bottom w:val="none" w:sz="0" w:space="0" w:color="auto"/>
            <w:right w:val="none" w:sz="0" w:space="0" w:color="auto"/>
          </w:divBdr>
        </w:div>
        <w:div w:id="905383637">
          <w:marLeft w:val="0"/>
          <w:marRight w:val="0"/>
          <w:marTop w:val="0"/>
          <w:marBottom w:val="0"/>
          <w:divBdr>
            <w:top w:val="none" w:sz="0" w:space="0" w:color="auto"/>
            <w:left w:val="none" w:sz="0" w:space="0" w:color="auto"/>
            <w:bottom w:val="none" w:sz="0" w:space="0" w:color="auto"/>
            <w:right w:val="none" w:sz="0" w:space="0" w:color="auto"/>
          </w:divBdr>
        </w:div>
        <w:div w:id="959069409">
          <w:marLeft w:val="0"/>
          <w:marRight w:val="0"/>
          <w:marTop w:val="0"/>
          <w:marBottom w:val="0"/>
          <w:divBdr>
            <w:top w:val="none" w:sz="0" w:space="0" w:color="auto"/>
            <w:left w:val="none" w:sz="0" w:space="0" w:color="auto"/>
            <w:bottom w:val="none" w:sz="0" w:space="0" w:color="auto"/>
            <w:right w:val="none" w:sz="0" w:space="0" w:color="auto"/>
          </w:divBdr>
        </w:div>
        <w:div w:id="1032340202">
          <w:marLeft w:val="0"/>
          <w:marRight w:val="0"/>
          <w:marTop w:val="0"/>
          <w:marBottom w:val="0"/>
          <w:divBdr>
            <w:top w:val="none" w:sz="0" w:space="0" w:color="auto"/>
            <w:left w:val="none" w:sz="0" w:space="0" w:color="auto"/>
            <w:bottom w:val="none" w:sz="0" w:space="0" w:color="auto"/>
            <w:right w:val="none" w:sz="0" w:space="0" w:color="auto"/>
          </w:divBdr>
        </w:div>
        <w:div w:id="1057432724">
          <w:marLeft w:val="0"/>
          <w:marRight w:val="0"/>
          <w:marTop w:val="0"/>
          <w:marBottom w:val="0"/>
          <w:divBdr>
            <w:top w:val="none" w:sz="0" w:space="0" w:color="auto"/>
            <w:left w:val="none" w:sz="0" w:space="0" w:color="auto"/>
            <w:bottom w:val="none" w:sz="0" w:space="0" w:color="auto"/>
            <w:right w:val="none" w:sz="0" w:space="0" w:color="auto"/>
          </w:divBdr>
        </w:div>
        <w:div w:id="1070620466">
          <w:marLeft w:val="0"/>
          <w:marRight w:val="0"/>
          <w:marTop w:val="0"/>
          <w:marBottom w:val="0"/>
          <w:divBdr>
            <w:top w:val="none" w:sz="0" w:space="0" w:color="auto"/>
            <w:left w:val="none" w:sz="0" w:space="0" w:color="auto"/>
            <w:bottom w:val="none" w:sz="0" w:space="0" w:color="auto"/>
            <w:right w:val="none" w:sz="0" w:space="0" w:color="auto"/>
          </w:divBdr>
        </w:div>
        <w:div w:id="1087656595">
          <w:marLeft w:val="0"/>
          <w:marRight w:val="0"/>
          <w:marTop w:val="0"/>
          <w:marBottom w:val="0"/>
          <w:divBdr>
            <w:top w:val="none" w:sz="0" w:space="0" w:color="auto"/>
            <w:left w:val="none" w:sz="0" w:space="0" w:color="auto"/>
            <w:bottom w:val="none" w:sz="0" w:space="0" w:color="auto"/>
            <w:right w:val="none" w:sz="0" w:space="0" w:color="auto"/>
          </w:divBdr>
        </w:div>
        <w:div w:id="1200052026">
          <w:marLeft w:val="0"/>
          <w:marRight w:val="0"/>
          <w:marTop w:val="0"/>
          <w:marBottom w:val="0"/>
          <w:divBdr>
            <w:top w:val="none" w:sz="0" w:space="0" w:color="auto"/>
            <w:left w:val="none" w:sz="0" w:space="0" w:color="auto"/>
            <w:bottom w:val="none" w:sz="0" w:space="0" w:color="auto"/>
            <w:right w:val="none" w:sz="0" w:space="0" w:color="auto"/>
          </w:divBdr>
        </w:div>
        <w:div w:id="1505046039">
          <w:marLeft w:val="0"/>
          <w:marRight w:val="0"/>
          <w:marTop w:val="0"/>
          <w:marBottom w:val="0"/>
          <w:divBdr>
            <w:top w:val="none" w:sz="0" w:space="0" w:color="auto"/>
            <w:left w:val="none" w:sz="0" w:space="0" w:color="auto"/>
            <w:bottom w:val="none" w:sz="0" w:space="0" w:color="auto"/>
            <w:right w:val="none" w:sz="0" w:space="0" w:color="auto"/>
          </w:divBdr>
        </w:div>
        <w:div w:id="1598708177">
          <w:marLeft w:val="0"/>
          <w:marRight w:val="0"/>
          <w:marTop w:val="0"/>
          <w:marBottom w:val="0"/>
          <w:divBdr>
            <w:top w:val="none" w:sz="0" w:space="0" w:color="auto"/>
            <w:left w:val="none" w:sz="0" w:space="0" w:color="auto"/>
            <w:bottom w:val="none" w:sz="0" w:space="0" w:color="auto"/>
            <w:right w:val="none" w:sz="0" w:space="0" w:color="auto"/>
          </w:divBdr>
        </w:div>
        <w:div w:id="1708989981">
          <w:marLeft w:val="0"/>
          <w:marRight w:val="0"/>
          <w:marTop w:val="0"/>
          <w:marBottom w:val="0"/>
          <w:divBdr>
            <w:top w:val="none" w:sz="0" w:space="0" w:color="auto"/>
            <w:left w:val="none" w:sz="0" w:space="0" w:color="auto"/>
            <w:bottom w:val="none" w:sz="0" w:space="0" w:color="auto"/>
            <w:right w:val="none" w:sz="0" w:space="0" w:color="auto"/>
          </w:divBdr>
        </w:div>
        <w:div w:id="1760364993">
          <w:marLeft w:val="0"/>
          <w:marRight w:val="0"/>
          <w:marTop w:val="0"/>
          <w:marBottom w:val="0"/>
          <w:divBdr>
            <w:top w:val="none" w:sz="0" w:space="0" w:color="auto"/>
            <w:left w:val="none" w:sz="0" w:space="0" w:color="auto"/>
            <w:bottom w:val="none" w:sz="0" w:space="0" w:color="auto"/>
            <w:right w:val="none" w:sz="0" w:space="0" w:color="auto"/>
          </w:divBdr>
        </w:div>
        <w:div w:id="1965846704">
          <w:marLeft w:val="0"/>
          <w:marRight w:val="0"/>
          <w:marTop w:val="0"/>
          <w:marBottom w:val="0"/>
          <w:divBdr>
            <w:top w:val="none" w:sz="0" w:space="0" w:color="auto"/>
            <w:left w:val="none" w:sz="0" w:space="0" w:color="auto"/>
            <w:bottom w:val="none" w:sz="0" w:space="0" w:color="auto"/>
            <w:right w:val="none" w:sz="0" w:space="0" w:color="auto"/>
          </w:divBdr>
        </w:div>
        <w:div w:id="2058355273">
          <w:marLeft w:val="0"/>
          <w:marRight w:val="0"/>
          <w:marTop w:val="0"/>
          <w:marBottom w:val="0"/>
          <w:divBdr>
            <w:top w:val="none" w:sz="0" w:space="0" w:color="auto"/>
            <w:left w:val="none" w:sz="0" w:space="0" w:color="auto"/>
            <w:bottom w:val="none" w:sz="0" w:space="0" w:color="auto"/>
            <w:right w:val="none" w:sz="0" w:space="0" w:color="auto"/>
          </w:divBdr>
        </w:div>
        <w:div w:id="2109815537">
          <w:marLeft w:val="0"/>
          <w:marRight w:val="0"/>
          <w:marTop w:val="0"/>
          <w:marBottom w:val="0"/>
          <w:divBdr>
            <w:top w:val="none" w:sz="0" w:space="0" w:color="auto"/>
            <w:left w:val="none" w:sz="0" w:space="0" w:color="auto"/>
            <w:bottom w:val="none" w:sz="0" w:space="0" w:color="auto"/>
            <w:right w:val="none" w:sz="0" w:space="0" w:color="auto"/>
          </w:divBdr>
        </w:div>
        <w:div w:id="2136170116">
          <w:marLeft w:val="0"/>
          <w:marRight w:val="0"/>
          <w:marTop w:val="0"/>
          <w:marBottom w:val="0"/>
          <w:divBdr>
            <w:top w:val="none" w:sz="0" w:space="0" w:color="auto"/>
            <w:left w:val="none" w:sz="0" w:space="0" w:color="auto"/>
            <w:bottom w:val="none" w:sz="0" w:space="0" w:color="auto"/>
            <w:right w:val="none" w:sz="0" w:space="0" w:color="auto"/>
          </w:divBdr>
        </w:div>
      </w:divsChild>
    </w:div>
    <w:div w:id="416055266">
      <w:bodyDiv w:val="1"/>
      <w:marLeft w:val="0"/>
      <w:marRight w:val="0"/>
      <w:marTop w:val="0"/>
      <w:marBottom w:val="0"/>
      <w:divBdr>
        <w:top w:val="none" w:sz="0" w:space="0" w:color="auto"/>
        <w:left w:val="none" w:sz="0" w:space="0" w:color="auto"/>
        <w:bottom w:val="none" w:sz="0" w:space="0" w:color="auto"/>
        <w:right w:val="none" w:sz="0" w:space="0" w:color="auto"/>
      </w:divBdr>
    </w:div>
    <w:div w:id="419834824">
      <w:bodyDiv w:val="1"/>
      <w:marLeft w:val="0"/>
      <w:marRight w:val="0"/>
      <w:marTop w:val="0"/>
      <w:marBottom w:val="0"/>
      <w:divBdr>
        <w:top w:val="none" w:sz="0" w:space="0" w:color="auto"/>
        <w:left w:val="none" w:sz="0" w:space="0" w:color="auto"/>
        <w:bottom w:val="none" w:sz="0" w:space="0" w:color="auto"/>
        <w:right w:val="none" w:sz="0" w:space="0" w:color="auto"/>
      </w:divBdr>
      <w:divsChild>
        <w:div w:id="882792686">
          <w:marLeft w:val="0"/>
          <w:marRight w:val="0"/>
          <w:marTop w:val="30"/>
          <w:marBottom w:val="30"/>
          <w:divBdr>
            <w:top w:val="none" w:sz="0" w:space="0" w:color="auto"/>
            <w:left w:val="none" w:sz="0" w:space="0" w:color="auto"/>
            <w:bottom w:val="none" w:sz="0" w:space="0" w:color="auto"/>
            <w:right w:val="none" w:sz="0" w:space="0" w:color="auto"/>
          </w:divBdr>
          <w:divsChild>
            <w:div w:id="1089274069">
              <w:marLeft w:val="0"/>
              <w:marRight w:val="0"/>
              <w:marTop w:val="0"/>
              <w:marBottom w:val="0"/>
              <w:divBdr>
                <w:top w:val="none" w:sz="0" w:space="0" w:color="auto"/>
                <w:left w:val="none" w:sz="0" w:space="0" w:color="auto"/>
                <w:bottom w:val="none" w:sz="0" w:space="0" w:color="auto"/>
                <w:right w:val="none" w:sz="0" w:space="0" w:color="auto"/>
              </w:divBdr>
              <w:divsChild>
                <w:div w:id="741297576">
                  <w:marLeft w:val="0"/>
                  <w:marRight w:val="0"/>
                  <w:marTop w:val="0"/>
                  <w:marBottom w:val="0"/>
                  <w:divBdr>
                    <w:top w:val="none" w:sz="0" w:space="0" w:color="auto"/>
                    <w:left w:val="none" w:sz="0" w:space="0" w:color="auto"/>
                    <w:bottom w:val="none" w:sz="0" w:space="0" w:color="auto"/>
                    <w:right w:val="none" w:sz="0" w:space="0" w:color="auto"/>
                  </w:divBdr>
                </w:div>
              </w:divsChild>
            </w:div>
            <w:div w:id="1124622127">
              <w:marLeft w:val="0"/>
              <w:marRight w:val="0"/>
              <w:marTop w:val="0"/>
              <w:marBottom w:val="0"/>
              <w:divBdr>
                <w:top w:val="none" w:sz="0" w:space="0" w:color="auto"/>
                <w:left w:val="none" w:sz="0" w:space="0" w:color="auto"/>
                <w:bottom w:val="none" w:sz="0" w:space="0" w:color="auto"/>
                <w:right w:val="none" w:sz="0" w:space="0" w:color="auto"/>
              </w:divBdr>
              <w:divsChild>
                <w:div w:id="1458141344">
                  <w:marLeft w:val="0"/>
                  <w:marRight w:val="0"/>
                  <w:marTop w:val="0"/>
                  <w:marBottom w:val="0"/>
                  <w:divBdr>
                    <w:top w:val="none" w:sz="0" w:space="0" w:color="auto"/>
                    <w:left w:val="none" w:sz="0" w:space="0" w:color="auto"/>
                    <w:bottom w:val="none" w:sz="0" w:space="0" w:color="auto"/>
                    <w:right w:val="none" w:sz="0" w:space="0" w:color="auto"/>
                  </w:divBdr>
                  <w:divsChild>
                    <w:div w:id="194137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2004909">
          <w:marLeft w:val="0"/>
          <w:marRight w:val="0"/>
          <w:marTop w:val="30"/>
          <w:marBottom w:val="30"/>
          <w:divBdr>
            <w:top w:val="none" w:sz="0" w:space="0" w:color="auto"/>
            <w:left w:val="none" w:sz="0" w:space="0" w:color="auto"/>
            <w:bottom w:val="none" w:sz="0" w:space="0" w:color="auto"/>
            <w:right w:val="none" w:sz="0" w:space="0" w:color="auto"/>
          </w:divBdr>
          <w:divsChild>
            <w:div w:id="59836488">
              <w:marLeft w:val="0"/>
              <w:marRight w:val="0"/>
              <w:marTop w:val="0"/>
              <w:marBottom w:val="0"/>
              <w:divBdr>
                <w:top w:val="none" w:sz="0" w:space="0" w:color="auto"/>
                <w:left w:val="none" w:sz="0" w:space="0" w:color="auto"/>
                <w:bottom w:val="none" w:sz="0" w:space="0" w:color="auto"/>
                <w:right w:val="none" w:sz="0" w:space="0" w:color="auto"/>
              </w:divBdr>
              <w:divsChild>
                <w:div w:id="1101758256">
                  <w:marLeft w:val="0"/>
                  <w:marRight w:val="0"/>
                  <w:marTop w:val="0"/>
                  <w:marBottom w:val="0"/>
                  <w:divBdr>
                    <w:top w:val="none" w:sz="0" w:space="0" w:color="auto"/>
                    <w:left w:val="none" w:sz="0" w:space="0" w:color="auto"/>
                    <w:bottom w:val="none" w:sz="0" w:space="0" w:color="auto"/>
                    <w:right w:val="none" w:sz="0" w:space="0" w:color="auto"/>
                  </w:divBdr>
                </w:div>
              </w:divsChild>
            </w:div>
            <w:div w:id="1494178443">
              <w:marLeft w:val="0"/>
              <w:marRight w:val="0"/>
              <w:marTop w:val="0"/>
              <w:marBottom w:val="0"/>
              <w:divBdr>
                <w:top w:val="none" w:sz="0" w:space="0" w:color="auto"/>
                <w:left w:val="none" w:sz="0" w:space="0" w:color="auto"/>
                <w:bottom w:val="none" w:sz="0" w:space="0" w:color="auto"/>
                <w:right w:val="none" w:sz="0" w:space="0" w:color="auto"/>
              </w:divBdr>
              <w:divsChild>
                <w:div w:id="1055276552">
                  <w:marLeft w:val="0"/>
                  <w:marRight w:val="0"/>
                  <w:marTop w:val="0"/>
                  <w:marBottom w:val="0"/>
                  <w:divBdr>
                    <w:top w:val="none" w:sz="0" w:space="0" w:color="auto"/>
                    <w:left w:val="none" w:sz="0" w:space="0" w:color="auto"/>
                    <w:bottom w:val="none" w:sz="0" w:space="0" w:color="auto"/>
                    <w:right w:val="none" w:sz="0" w:space="0" w:color="auto"/>
                  </w:divBdr>
                  <w:divsChild>
                    <w:div w:id="105862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2135597">
          <w:marLeft w:val="0"/>
          <w:marRight w:val="0"/>
          <w:marTop w:val="30"/>
          <w:marBottom w:val="30"/>
          <w:divBdr>
            <w:top w:val="none" w:sz="0" w:space="0" w:color="auto"/>
            <w:left w:val="none" w:sz="0" w:space="0" w:color="auto"/>
            <w:bottom w:val="none" w:sz="0" w:space="0" w:color="auto"/>
            <w:right w:val="none" w:sz="0" w:space="0" w:color="auto"/>
          </w:divBdr>
          <w:divsChild>
            <w:div w:id="813258066">
              <w:marLeft w:val="0"/>
              <w:marRight w:val="0"/>
              <w:marTop w:val="0"/>
              <w:marBottom w:val="0"/>
              <w:divBdr>
                <w:top w:val="none" w:sz="0" w:space="0" w:color="auto"/>
                <w:left w:val="none" w:sz="0" w:space="0" w:color="auto"/>
                <w:bottom w:val="none" w:sz="0" w:space="0" w:color="auto"/>
                <w:right w:val="none" w:sz="0" w:space="0" w:color="auto"/>
              </w:divBdr>
              <w:divsChild>
                <w:div w:id="2004769890">
                  <w:marLeft w:val="0"/>
                  <w:marRight w:val="0"/>
                  <w:marTop w:val="0"/>
                  <w:marBottom w:val="0"/>
                  <w:divBdr>
                    <w:top w:val="none" w:sz="0" w:space="0" w:color="auto"/>
                    <w:left w:val="none" w:sz="0" w:space="0" w:color="auto"/>
                    <w:bottom w:val="none" w:sz="0" w:space="0" w:color="auto"/>
                    <w:right w:val="none" w:sz="0" w:space="0" w:color="auto"/>
                  </w:divBdr>
                </w:div>
              </w:divsChild>
            </w:div>
            <w:div w:id="63651269">
              <w:marLeft w:val="0"/>
              <w:marRight w:val="0"/>
              <w:marTop w:val="0"/>
              <w:marBottom w:val="0"/>
              <w:divBdr>
                <w:top w:val="none" w:sz="0" w:space="0" w:color="auto"/>
                <w:left w:val="none" w:sz="0" w:space="0" w:color="auto"/>
                <w:bottom w:val="none" w:sz="0" w:space="0" w:color="auto"/>
                <w:right w:val="none" w:sz="0" w:space="0" w:color="auto"/>
              </w:divBdr>
              <w:divsChild>
                <w:div w:id="1548419389">
                  <w:marLeft w:val="0"/>
                  <w:marRight w:val="0"/>
                  <w:marTop w:val="0"/>
                  <w:marBottom w:val="0"/>
                  <w:divBdr>
                    <w:top w:val="none" w:sz="0" w:space="0" w:color="auto"/>
                    <w:left w:val="none" w:sz="0" w:space="0" w:color="auto"/>
                    <w:bottom w:val="none" w:sz="0" w:space="0" w:color="auto"/>
                    <w:right w:val="none" w:sz="0" w:space="0" w:color="auto"/>
                  </w:divBdr>
                  <w:divsChild>
                    <w:div w:id="154089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947528">
          <w:marLeft w:val="0"/>
          <w:marRight w:val="0"/>
          <w:marTop w:val="30"/>
          <w:marBottom w:val="30"/>
          <w:divBdr>
            <w:top w:val="none" w:sz="0" w:space="0" w:color="auto"/>
            <w:left w:val="none" w:sz="0" w:space="0" w:color="auto"/>
            <w:bottom w:val="none" w:sz="0" w:space="0" w:color="auto"/>
            <w:right w:val="none" w:sz="0" w:space="0" w:color="auto"/>
          </w:divBdr>
          <w:divsChild>
            <w:div w:id="1743943145">
              <w:marLeft w:val="0"/>
              <w:marRight w:val="0"/>
              <w:marTop w:val="0"/>
              <w:marBottom w:val="0"/>
              <w:divBdr>
                <w:top w:val="none" w:sz="0" w:space="0" w:color="auto"/>
                <w:left w:val="none" w:sz="0" w:space="0" w:color="auto"/>
                <w:bottom w:val="none" w:sz="0" w:space="0" w:color="auto"/>
                <w:right w:val="none" w:sz="0" w:space="0" w:color="auto"/>
              </w:divBdr>
              <w:divsChild>
                <w:div w:id="1321229061">
                  <w:marLeft w:val="0"/>
                  <w:marRight w:val="0"/>
                  <w:marTop w:val="0"/>
                  <w:marBottom w:val="0"/>
                  <w:divBdr>
                    <w:top w:val="none" w:sz="0" w:space="0" w:color="auto"/>
                    <w:left w:val="none" w:sz="0" w:space="0" w:color="auto"/>
                    <w:bottom w:val="none" w:sz="0" w:space="0" w:color="auto"/>
                    <w:right w:val="none" w:sz="0" w:space="0" w:color="auto"/>
                  </w:divBdr>
                </w:div>
              </w:divsChild>
            </w:div>
            <w:div w:id="1875271110">
              <w:marLeft w:val="0"/>
              <w:marRight w:val="0"/>
              <w:marTop w:val="0"/>
              <w:marBottom w:val="0"/>
              <w:divBdr>
                <w:top w:val="none" w:sz="0" w:space="0" w:color="auto"/>
                <w:left w:val="none" w:sz="0" w:space="0" w:color="auto"/>
                <w:bottom w:val="none" w:sz="0" w:space="0" w:color="auto"/>
                <w:right w:val="none" w:sz="0" w:space="0" w:color="auto"/>
              </w:divBdr>
              <w:divsChild>
                <w:div w:id="2045203335">
                  <w:marLeft w:val="0"/>
                  <w:marRight w:val="0"/>
                  <w:marTop w:val="0"/>
                  <w:marBottom w:val="0"/>
                  <w:divBdr>
                    <w:top w:val="none" w:sz="0" w:space="0" w:color="auto"/>
                    <w:left w:val="none" w:sz="0" w:space="0" w:color="auto"/>
                    <w:bottom w:val="none" w:sz="0" w:space="0" w:color="auto"/>
                    <w:right w:val="none" w:sz="0" w:space="0" w:color="auto"/>
                  </w:divBdr>
                  <w:divsChild>
                    <w:div w:id="643504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7537250">
          <w:marLeft w:val="0"/>
          <w:marRight w:val="0"/>
          <w:marTop w:val="30"/>
          <w:marBottom w:val="30"/>
          <w:divBdr>
            <w:top w:val="none" w:sz="0" w:space="0" w:color="auto"/>
            <w:left w:val="none" w:sz="0" w:space="0" w:color="auto"/>
            <w:bottom w:val="none" w:sz="0" w:space="0" w:color="auto"/>
            <w:right w:val="none" w:sz="0" w:space="0" w:color="auto"/>
          </w:divBdr>
          <w:divsChild>
            <w:div w:id="84152140">
              <w:marLeft w:val="0"/>
              <w:marRight w:val="0"/>
              <w:marTop w:val="0"/>
              <w:marBottom w:val="0"/>
              <w:divBdr>
                <w:top w:val="none" w:sz="0" w:space="0" w:color="auto"/>
                <w:left w:val="none" w:sz="0" w:space="0" w:color="auto"/>
                <w:bottom w:val="none" w:sz="0" w:space="0" w:color="auto"/>
                <w:right w:val="none" w:sz="0" w:space="0" w:color="auto"/>
              </w:divBdr>
              <w:divsChild>
                <w:div w:id="22562928">
                  <w:marLeft w:val="0"/>
                  <w:marRight w:val="0"/>
                  <w:marTop w:val="0"/>
                  <w:marBottom w:val="0"/>
                  <w:divBdr>
                    <w:top w:val="none" w:sz="0" w:space="0" w:color="auto"/>
                    <w:left w:val="none" w:sz="0" w:space="0" w:color="auto"/>
                    <w:bottom w:val="none" w:sz="0" w:space="0" w:color="auto"/>
                    <w:right w:val="none" w:sz="0" w:space="0" w:color="auto"/>
                  </w:divBdr>
                </w:div>
              </w:divsChild>
            </w:div>
            <w:div w:id="1595626960">
              <w:marLeft w:val="0"/>
              <w:marRight w:val="0"/>
              <w:marTop w:val="0"/>
              <w:marBottom w:val="0"/>
              <w:divBdr>
                <w:top w:val="none" w:sz="0" w:space="0" w:color="auto"/>
                <w:left w:val="none" w:sz="0" w:space="0" w:color="auto"/>
                <w:bottom w:val="none" w:sz="0" w:space="0" w:color="auto"/>
                <w:right w:val="none" w:sz="0" w:space="0" w:color="auto"/>
              </w:divBdr>
              <w:divsChild>
                <w:div w:id="335695106">
                  <w:marLeft w:val="0"/>
                  <w:marRight w:val="0"/>
                  <w:marTop w:val="0"/>
                  <w:marBottom w:val="0"/>
                  <w:divBdr>
                    <w:top w:val="none" w:sz="0" w:space="0" w:color="auto"/>
                    <w:left w:val="none" w:sz="0" w:space="0" w:color="auto"/>
                    <w:bottom w:val="none" w:sz="0" w:space="0" w:color="auto"/>
                    <w:right w:val="none" w:sz="0" w:space="0" w:color="auto"/>
                  </w:divBdr>
                  <w:divsChild>
                    <w:div w:id="136309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53014">
          <w:marLeft w:val="0"/>
          <w:marRight w:val="0"/>
          <w:marTop w:val="30"/>
          <w:marBottom w:val="30"/>
          <w:divBdr>
            <w:top w:val="none" w:sz="0" w:space="0" w:color="auto"/>
            <w:left w:val="none" w:sz="0" w:space="0" w:color="auto"/>
            <w:bottom w:val="none" w:sz="0" w:space="0" w:color="auto"/>
            <w:right w:val="none" w:sz="0" w:space="0" w:color="auto"/>
          </w:divBdr>
          <w:divsChild>
            <w:div w:id="1382562176">
              <w:marLeft w:val="0"/>
              <w:marRight w:val="0"/>
              <w:marTop w:val="0"/>
              <w:marBottom w:val="0"/>
              <w:divBdr>
                <w:top w:val="none" w:sz="0" w:space="0" w:color="auto"/>
                <w:left w:val="none" w:sz="0" w:space="0" w:color="auto"/>
                <w:bottom w:val="none" w:sz="0" w:space="0" w:color="auto"/>
                <w:right w:val="none" w:sz="0" w:space="0" w:color="auto"/>
              </w:divBdr>
              <w:divsChild>
                <w:div w:id="1578320316">
                  <w:marLeft w:val="0"/>
                  <w:marRight w:val="0"/>
                  <w:marTop w:val="0"/>
                  <w:marBottom w:val="0"/>
                  <w:divBdr>
                    <w:top w:val="none" w:sz="0" w:space="0" w:color="auto"/>
                    <w:left w:val="none" w:sz="0" w:space="0" w:color="auto"/>
                    <w:bottom w:val="none" w:sz="0" w:space="0" w:color="auto"/>
                    <w:right w:val="none" w:sz="0" w:space="0" w:color="auto"/>
                  </w:divBdr>
                </w:div>
              </w:divsChild>
            </w:div>
            <w:div w:id="1977879786">
              <w:marLeft w:val="0"/>
              <w:marRight w:val="0"/>
              <w:marTop w:val="0"/>
              <w:marBottom w:val="0"/>
              <w:divBdr>
                <w:top w:val="none" w:sz="0" w:space="0" w:color="auto"/>
                <w:left w:val="none" w:sz="0" w:space="0" w:color="auto"/>
                <w:bottom w:val="none" w:sz="0" w:space="0" w:color="auto"/>
                <w:right w:val="none" w:sz="0" w:space="0" w:color="auto"/>
              </w:divBdr>
              <w:divsChild>
                <w:div w:id="124392522">
                  <w:marLeft w:val="0"/>
                  <w:marRight w:val="0"/>
                  <w:marTop w:val="0"/>
                  <w:marBottom w:val="0"/>
                  <w:divBdr>
                    <w:top w:val="none" w:sz="0" w:space="0" w:color="auto"/>
                    <w:left w:val="none" w:sz="0" w:space="0" w:color="auto"/>
                    <w:bottom w:val="none" w:sz="0" w:space="0" w:color="auto"/>
                    <w:right w:val="none" w:sz="0" w:space="0" w:color="auto"/>
                  </w:divBdr>
                  <w:divsChild>
                    <w:div w:id="190745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972436">
          <w:marLeft w:val="0"/>
          <w:marRight w:val="0"/>
          <w:marTop w:val="30"/>
          <w:marBottom w:val="30"/>
          <w:divBdr>
            <w:top w:val="none" w:sz="0" w:space="0" w:color="auto"/>
            <w:left w:val="none" w:sz="0" w:space="0" w:color="auto"/>
            <w:bottom w:val="none" w:sz="0" w:space="0" w:color="auto"/>
            <w:right w:val="none" w:sz="0" w:space="0" w:color="auto"/>
          </w:divBdr>
          <w:divsChild>
            <w:div w:id="1335839461">
              <w:marLeft w:val="0"/>
              <w:marRight w:val="0"/>
              <w:marTop w:val="0"/>
              <w:marBottom w:val="0"/>
              <w:divBdr>
                <w:top w:val="none" w:sz="0" w:space="0" w:color="auto"/>
                <w:left w:val="none" w:sz="0" w:space="0" w:color="auto"/>
                <w:bottom w:val="none" w:sz="0" w:space="0" w:color="auto"/>
                <w:right w:val="none" w:sz="0" w:space="0" w:color="auto"/>
              </w:divBdr>
              <w:divsChild>
                <w:div w:id="1192256381">
                  <w:marLeft w:val="0"/>
                  <w:marRight w:val="0"/>
                  <w:marTop w:val="0"/>
                  <w:marBottom w:val="0"/>
                  <w:divBdr>
                    <w:top w:val="none" w:sz="0" w:space="0" w:color="auto"/>
                    <w:left w:val="none" w:sz="0" w:space="0" w:color="auto"/>
                    <w:bottom w:val="none" w:sz="0" w:space="0" w:color="auto"/>
                    <w:right w:val="none" w:sz="0" w:space="0" w:color="auto"/>
                  </w:divBdr>
                </w:div>
              </w:divsChild>
            </w:div>
            <w:div w:id="795753952">
              <w:marLeft w:val="0"/>
              <w:marRight w:val="0"/>
              <w:marTop w:val="0"/>
              <w:marBottom w:val="0"/>
              <w:divBdr>
                <w:top w:val="none" w:sz="0" w:space="0" w:color="auto"/>
                <w:left w:val="none" w:sz="0" w:space="0" w:color="auto"/>
                <w:bottom w:val="none" w:sz="0" w:space="0" w:color="auto"/>
                <w:right w:val="none" w:sz="0" w:space="0" w:color="auto"/>
              </w:divBdr>
              <w:divsChild>
                <w:div w:id="1489326143">
                  <w:marLeft w:val="0"/>
                  <w:marRight w:val="0"/>
                  <w:marTop w:val="0"/>
                  <w:marBottom w:val="0"/>
                  <w:divBdr>
                    <w:top w:val="none" w:sz="0" w:space="0" w:color="auto"/>
                    <w:left w:val="none" w:sz="0" w:space="0" w:color="auto"/>
                    <w:bottom w:val="none" w:sz="0" w:space="0" w:color="auto"/>
                    <w:right w:val="none" w:sz="0" w:space="0" w:color="auto"/>
                  </w:divBdr>
                  <w:divsChild>
                    <w:div w:id="117696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315271">
          <w:marLeft w:val="0"/>
          <w:marRight w:val="0"/>
          <w:marTop w:val="30"/>
          <w:marBottom w:val="30"/>
          <w:divBdr>
            <w:top w:val="none" w:sz="0" w:space="0" w:color="auto"/>
            <w:left w:val="none" w:sz="0" w:space="0" w:color="auto"/>
            <w:bottom w:val="none" w:sz="0" w:space="0" w:color="auto"/>
            <w:right w:val="none" w:sz="0" w:space="0" w:color="auto"/>
          </w:divBdr>
          <w:divsChild>
            <w:div w:id="383254802">
              <w:marLeft w:val="0"/>
              <w:marRight w:val="0"/>
              <w:marTop w:val="0"/>
              <w:marBottom w:val="0"/>
              <w:divBdr>
                <w:top w:val="none" w:sz="0" w:space="0" w:color="auto"/>
                <w:left w:val="none" w:sz="0" w:space="0" w:color="auto"/>
                <w:bottom w:val="none" w:sz="0" w:space="0" w:color="auto"/>
                <w:right w:val="none" w:sz="0" w:space="0" w:color="auto"/>
              </w:divBdr>
              <w:divsChild>
                <w:div w:id="1325015149">
                  <w:marLeft w:val="0"/>
                  <w:marRight w:val="0"/>
                  <w:marTop w:val="0"/>
                  <w:marBottom w:val="0"/>
                  <w:divBdr>
                    <w:top w:val="none" w:sz="0" w:space="0" w:color="auto"/>
                    <w:left w:val="none" w:sz="0" w:space="0" w:color="auto"/>
                    <w:bottom w:val="none" w:sz="0" w:space="0" w:color="auto"/>
                    <w:right w:val="none" w:sz="0" w:space="0" w:color="auto"/>
                  </w:divBdr>
                </w:div>
              </w:divsChild>
            </w:div>
            <w:div w:id="1027830949">
              <w:marLeft w:val="0"/>
              <w:marRight w:val="0"/>
              <w:marTop w:val="0"/>
              <w:marBottom w:val="0"/>
              <w:divBdr>
                <w:top w:val="none" w:sz="0" w:space="0" w:color="auto"/>
                <w:left w:val="none" w:sz="0" w:space="0" w:color="auto"/>
                <w:bottom w:val="none" w:sz="0" w:space="0" w:color="auto"/>
                <w:right w:val="none" w:sz="0" w:space="0" w:color="auto"/>
              </w:divBdr>
              <w:divsChild>
                <w:div w:id="1201629049">
                  <w:marLeft w:val="0"/>
                  <w:marRight w:val="0"/>
                  <w:marTop w:val="0"/>
                  <w:marBottom w:val="0"/>
                  <w:divBdr>
                    <w:top w:val="none" w:sz="0" w:space="0" w:color="auto"/>
                    <w:left w:val="none" w:sz="0" w:space="0" w:color="auto"/>
                    <w:bottom w:val="none" w:sz="0" w:space="0" w:color="auto"/>
                    <w:right w:val="none" w:sz="0" w:space="0" w:color="auto"/>
                  </w:divBdr>
                  <w:divsChild>
                    <w:div w:id="556625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661765">
          <w:marLeft w:val="0"/>
          <w:marRight w:val="0"/>
          <w:marTop w:val="30"/>
          <w:marBottom w:val="30"/>
          <w:divBdr>
            <w:top w:val="none" w:sz="0" w:space="0" w:color="auto"/>
            <w:left w:val="none" w:sz="0" w:space="0" w:color="auto"/>
            <w:bottom w:val="none" w:sz="0" w:space="0" w:color="auto"/>
            <w:right w:val="none" w:sz="0" w:space="0" w:color="auto"/>
          </w:divBdr>
          <w:divsChild>
            <w:div w:id="1545412601">
              <w:marLeft w:val="0"/>
              <w:marRight w:val="0"/>
              <w:marTop w:val="0"/>
              <w:marBottom w:val="0"/>
              <w:divBdr>
                <w:top w:val="none" w:sz="0" w:space="0" w:color="auto"/>
                <w:left w:val="none" w:sz="0" w:space="0" w:color="auto"/>
                <w:bottom w:val="none" w:sz="0" w:space="0" w:color="auto"/>
                <w:right w:val="none" w:sz="0" w:space="0" w:color="auto"/>
              </w:divBdr>
              <w:divsChild>
                <w:div w:id="284433325">
                  <w:marLeft w:val="0"/>
                  <w:marRight w:val="0"/>
                  <w:marTop w:val="0"/>
                  <w:marBottom w:val="0"/>
                  <w:divBdr>
                    <w:top w:val="none" w:sz="0" w:space="0" w:color="auto"/>
                    <w:left w:val="none" w:sz="0" w:space="0" w:color="auto"/>
                    <w:bottom w:val="none" w:sz="0" w:space="0" w:color="auto"/>
                    <w:right w:val="none" w:sz="0" w:space="0" w:color="auto"/>
                  </w:divBdr>
                </w:div>
              </w:divsChild>
            </w:div>
            <w:div w:id="1968122741">
              <w:marLeft w:val="0"/>
              <w:marRight w:val="0"/>
              <w:marTop w:val="0"/>
              <w:marBottom w:val="0"/>
              <w:divBdr>
                <w:top w:val="none" w:sz="0" w:space="0" w:color="auto"/>
                <w:left w:val="none" w:sz="0" w:space="0" w:color="auto"/>
                <w:bottom w:val="none" w:sz="0" w:space="0" w:color="auto"/>
                <w:right w:val="none" w:sz="0" w:space="0" w:color="auto"/>
              </w:divBdr>
              <w:divsChild>
                <w:div w:id="1859736475">
                  <w:marLeft w:val="0"/>
                  <w:marRight w:val="0"/>
                  <w:marTop w:val="0"/>
                  <w:marBottom w:val="0"/>
                  <w:divBdr>
                    <w:top w:val="none" w:sz="0" w:space="0" w:color="auto"/>
                    <w:left w:val="none" w:sz="0" w:space="0" w:color="auto"/>
                    <w:bottom w:val="none" w:sz="0" w:space="0" w:color="auto"/>
                    <w:right w:val="none" w:sz="0" w:space="0" w:color="auto"/>
                  </w:divBdr>
                  <w:divsChild>
                    <w:div w:id="70772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035446">
          <w:marLeft w:val="0"/>
          <w:marRight w:val="0"/>
          <w:marTop w:val="30"/>
          <w:marBottom w:val="30"/>
          <w:divBdr>
            <w:top w:val="none" w:sz="0" w:space="0" w:color="auto"/>
            <w:left w:val="none" w:sz="0" w:space="0" w:color="auto"/>
            <w:bottom w:val="none" w:sz="0" w:space="0" w:color="auto"/>
            <w:right w:val="none" w:sz="0" w:space="0" w:color="auto"/>
          </w:divBdr>
          <w:divsChild>
            <w:div w:id="176963524">
              <w:marLeft w:val="0"/>
              <w:marRight w:val="0"/>
              <w:marTop w:val="0"/>
              <w:marBottom w:val="0"/>
              <w:divBdr>
                <w:top w:val="none" w:sz="0" w:space="0" w:color="auto"/>
                <w:left w:val="none" w:sz="0" w:space="0" w:color="auto"/>
                <w:bottom w:val="none" w:sz="0" w:space="0" w:color="auto"/>
                <w:right w:val="none" w:sz="0" w:space="0" w:color="auto"/>
              </w:divBdr>
              <w:divsChild>
                <w:div w:id="1230575474">
                  <w:marLeft w:val="0"/>
                  <w:marRight w:val="0"/>
                  <w:marTop w:val="0"/>
                  <w:marBottom w:val="0"/>
                  <w:divBdr>
                    <w:top w:val="none" w:sz="0" w:space="0" w:color="auto"/>
                    <w:left w:val="none" w:sz="0" w:space="0" w:color="auto"/>
                    <w:bottom w:val="none" w:sz="0" w:space="0" w:color="auto"/>
                    <w:right w:val="none" w:sz="0" w:space="0" w:color="auto"/>
                  </w:divBdr>
                </w:div>
              </w:divsChild>
            </w:div>
            <w:div w:id="290938094">
              <w:marLeft w:val="0"/>
              <w:marRight w:val="0"/>
              <w:marTop w:val="0"/>
              <w:marBottom w:val="0"/>
              <w:divBdr>
                <w:top w:val="none" w:sz="0" w:space="0" w:color="auto"/>
                <w:left w:val="none" w:sz="0" w:space="0" w:color="auto"/>
                <w:bottom w:val="none" w:sz="0" w:space="0" w:color="auto"/>
                <w:right w:val="none" w:sz="0" w:space="0" w:color="auto"/>
              </w:divBdr>
              <w:divsChild>
                <w:div w:id="1749882595">
                  <w:marLeft w:val="0"/>
                  <w:marRight w:val="0"/>
                  <w:marTop w:val="0"/>
                  <w:marBottom w:val="0"/>
                  <w:divBdr>
                    <w:top w:val="none" w:sz="0" w:space="0" w:color="auto"/>
                    <w:left w:val="none" w:sz="0" w:space="0" w:color="auto"/>
                    <w:bottom w:val="none" w:sz="0" w:space="0" w:color="auto"/>
                    <w:right w:val="none" w:sz="0" w:space="0" w:color="auto"/>
                  </w:divBdr>
                  <w:divsChild>
                    <w:div w:id="180153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059656">
          <w:marLeft w:val="0"/>
          <w:marRight w:val="0"/>
          <w:marTop w:val="30"/>
          <w:marBottom w:val="30"/>
          <w:divBdr>
            <w:top w:val="none" w:sz="0" w:space="0" w:color="auto"/>
            <w:left w:val="none" w:sz="0" w:space="0" w:color="auto"/>
            <w:bottom w:val="none" w:sz="0" w:space="0" w:color="auto"/>
            <w:right w:val="none" w:sz="0" w:space="0" w:color="auto"/>
          </w:divBdr>
          <w:divsChild>
            <w:div w:id="193815196">
              <w:marLeft w:val="0"/>
              <w:marRight w:val="0"/>
              <w:marTop w:val="0"/>
              <w:marBottom w:val="0"/>
              <w:divBdr>
                <w:top w:val="none" w:sz="0" w:space="0" w:color="auto"/>
                <w:left w:val="none" w:sz="0" w:space="0" w:color="auto"/>
                <w:bottom w:val="none" w:sz="0" w:space="0" w:color="auto"/>
                <w:right w:val="none" w:sz="0" w:space="0" w:color="auto"/>
              </w:divBdr>
              <w:divsChild>
                <w:div w:id="82916963">
                  <w:marLeft w:val="0"/>
                  <w:marRight w:val="0"/>
                  <w:marTop w:val="0"/>
                  <w:marBottom w:val="0"/>
                  <w:divBdr>
                    <w:top w:val="none" w:sz="0" w:space="0" w:color="auto"/>
                    <w:left w:val="none" w:sz="0" w:space="0" w:color="auto"/>
                    <w:bottom w:val="none" w:sz="0" w:space="0" w:color="auto"/>
                    <w:right w:val="none" w:sz="0" w:space="0" w:color="auto"/>
                  </w:divBdr>
                </w:div>
              </w:divsChild>
            </w:div>
            <w:div w:id="214321035">
              <w:marLeft w:val="0"/>
              <w:marRight w:val="0"/>
              <w:marTop w:val="0"/>
              <w:marBottom w:val="0"/>
              <w:divBdr>
                <w:top w:val="none" w:sz="0" w:space="0" w:color="auto"/>
                <w:left w:val="none" w:sz="0" w:space="0" w:color="auto"/>
                <w:bottom w:val="none" w:sz="0" w:space="0" w:color="auto"/>
                <w:right w:val="none" w:sz="0" w:space="0" w:color="auto"/>
              </w:divBdr>
              <w:divsChild>
                <w:div w:id="294533468">
                  <w:marLeft w:val="0"/>
                  <w:marRight w:val="0"/>
                  <w:marTop w:val="0"/>
                  <w:marBottom w:val="0"/>
                  <w:divBdr>
                    <w:top w:val="none" w:sz="0" w:space="0" w:color="auto"/>
                    <w:left w:val="none" w:sz="0" w:space="0" w:color="auto"/>
                    <w:bottom w:val="none" w:sz="0" w:space="0" w:color="auto"/>
                    <w:right w:val="none" w:sz="0" w:space="0" w:color="auto"/>
                  </w:divBdr>
                  <w:divsChild>
                    <w:div w:id="23633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937782">
          <w:marLeft w:val="0"/>
          <w:marRight w:val="0"/>
          <w:marTop w:val="30"/>
          <w:marBottom w:val="30"/>
          <w:divBdr>
            <w:top w:val="none" w:sz="0" w:space="0" w:color="auto"/>
            <w:left w:val="none" w:sz="0" w:space="0" w:color="auto"/>
            <w:bottom w:val="none" w:sz="0" w:space="0" w:color="auto"/>
            <w:right w:val="none" w:sz="0" w:space="0" w:color="auto"/>
          </w:divBdr>
          <w:divsChild>
            <w:div w:id="1529561917">
              <w:marLeft w:val="0"/>
              <w:marRight w:val="0"/>
              <w:marTop w:val="0"/>
              <w:marBottom w:val="0"/>
              <w:divBdr>
                <w:top w:val="none" w:sz="0" w:space="0" w:color="auto"/>
                <w:left w:val="none" w:sz="0" w:space="0" w:color="auto"/>
                <w:bottom w:val="none" w:sz="0" w:space="0" w:color="auto"/>
                <w:right w:val="none" w:sz="0" w:space="0" w:color="auto"/>
              </w:divBdr>
              <w:divsChild>
                <w:div w:id="1028875810">
                  <w:marLeft w:val="0"/>
                  <w:marRight w:val="0"/>
                  <w:marTop w:val="0"/>
                  <w:marBottom w:val="0"/>
                  <w:divBdr>
                    <w:top w:val="none" w:sz="0" w:space="0" w:color="auto"/>
                    <w:left w:val="none" w:sz="0" w:space="0" w:color="auto"/>
                    <w:bottom w:val="none" w:sz="0" w:space="0" w:color="auto"/>
                    <w:right w:val="none" w:sz="0" w:space="0" w:color="auto"/>
                  </w:divBdr>
                </w:div>
              </w:divsChild>
            </w:div>
            <w:div w:id="1872064219">
              <w:marLeft w:val="0"/>
              <w:marRight w:val="0"/>
              <w:marTop w:val="0"/>
              <w:marBottom w:val="0"/>
              <w:divBdr>
                <w:top w:val="none" w:sz="0" w:space="0" w:color="auto"/>
                <w:left w:val="none" w:sz="0" w:space="0" w:color="auto"/>
                <w:bottom w:val="none" w:sz="0" w:space="0" w:color="auto"/>
                <w:right w:val="none" w:sz="0" w:space="0" w:color="auto"/>
              </w:divBdr>
              <w:divsChild>
                <w:div w:id="1128010986">
                  <w:marLeft w:val="0"/>
                  <w:marRight w:val="0"/>
                  <w:marTop w:val="0"/>
                  <w:marBottom w:val="0"/>
                  <w:divBdr>
                    <w:top w:val="none" w:sz="0" w:space="0" w:color="auto"/>
                    <w:left w:val="none" w:sz="0" w:space="0" w:color="auto"/>
                    <w:bottom w:val="none" w:sz="0" w:space="0" w:color="auto"/>
                    <w:right w:val="none" w:sz="0" w:space="0" w:color="auto"/>
                  </w:divBdr>
                  <w:divsChild>
                    <w:div w:id="40006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965654">
          <w:marLeft w:val="0"/>
          <w:marRight w:val="0"/>
          <w:marTop w:val="30"/>
          <w:marBottom w:val="30"/>
          <w:divBdr>
            <w:top w:val="none" w:sz="0" w:space="0" w:color="auto"/>
            <w:left w:val="none" w:sz="0" w:space="0" w:color="auto"/>
            <w:bottom w:val="none" w:sz="0" w:space="0" w:color="auto"/>
            <w:right w:val="none" w:sz="0" w:space="0" w:color="auto"/>
          </w:divBdr>
          <w:divsChild>
            <w:div w:id="223957464">
              <w:marLeft w:val="0"/>
              <w:marRight w:val="0"/>
              <w:marTop w:val="0"/>
              <w:marBottom w:val="0"/>
              <w:divBdr>
                <w:top w:val="none" w:sz="0" w:space="0" w:color="auto"/>
                <w:left w:val="none" w:sz="0" w:space="0" w:color="auto"/>
                <w:bottom w:val="none" w:sz="0" w:space="0" w:color="auto"/>
                <w:right w:val="none" w:sz="0" w:space="0" w:color="auto"/>
              </w:divBdr>
              <w:divsChild>
                <w:div w:id="857042001">
                  <w:marLeft w:val="0"/>
                  <w:marRight w:val="0"/>
                  <w:marTop w:val="0"/>
                  <w:marBottom w:val="0"/>
                  <w:divBdr>
                    <w:top w:val="none" w:sz="0" w:space="0" w:color="auto"/>
                    <w:left w:val="none" w:sz="0" w:space="0" w:color="auto"/>
                    <w:bottom w:val="none" w:sz="0" w:space="0" w:color="auto"/>
                    <w:right w:val="none" w:sz="0" w:space="0" w:color="auto"/>
                  </w:divBdr>
                </w:div>
              </w:divsChild>
            </w:div>
            <w:div w:id="1422949509">
              <w:marLeft w:val="0"/>
              <w:marRight w:val="0"/>
              <w:marTop w:val="0"/>
              <w:marBottom w:val="0"/>
              <w:divBdr>
                <w:top w:val="none" w:sz="0" w:space="0" w:color="auto"/>
                <w:left w:val="none" w:sz="0" w:space="0" w:color="auto"/>
                <w:bottom w:val="none" w:sz="0" w:space="0" w:color="auto"/>
                <w:right w:val="none" w:sz="0" w:space="0" w:color="auto"/>
              </w:divBdr>
              <w:divsChild>
                <w:div w:id="1303536762">
                  <w:marLeft w:val="0"/>
                  <w:marRight w:val="0"/>
                  <w:marTop w:val="0"/>
                  <w:marBottom w:val="0"/>
                  <w:divBdr>
                    <w:top w:val="none" w:sz="0" w:space="0" w:color="auto"/>
                    <w:left w:val="none" w:sz="0" w:space="0" w:color="auto"/>
                    <w:bottom w:val="none" w:sz="0" w:space="0" w:color="auto"/>
                    <w:right w:val="none" w:sz="0" w:space="0" w:color="auto"/>
                  </w:divBdr>
                  <w:divsChild>
                    <w:div w:id="175493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257331">
          <w:marLeft w:val="0"/>
          <w:marRight w:val="0"/>
          <w:marTop w:val="30"/>
          <w:marBottom w:val="30"/>
          <w:divBdr>
            <w:top w:val="none" w:sz="0" w:space="0" w:color="auto"/>
            <w:left w:val="none" w:sz="0" w:space="0" w:color="auto"/>
            <w:bottom w:val="none" w:sz="0" w:space="0" w:color="auto"/>
            <w:right w:val="none" w:sz="0" w:space="0" w:color="auto"/>
          </w:divBdr>
          <w:divsChild>
            <w:div w:id="1502502368">
              <w:marLeft w:val="0"/>
              <w:marRight w:val="0"/>
              <w:marTop w:val="0"/>
              <w:marBottom w:val="0"/>
              <w:divBdr>
                <w:top w:val="none" w:sz="0" w:space="0" w:color="auto"/>
                <w:left w:val="none" w:sz="0" w:space="0" w:color="auto"/>
                <w:bottom w:val="none" w:sz="0" w:space="0" w:color="auto"/>
                <w:right w:val="none" w:sz="0" w:space="0" w:color="auto"/>
              </w:divBdr>
              <w:divsChild>
                <w:div w:id="854079127">
                  <w:marLeft w:val="0"/>
                  <w:marRight w:val="0"/>
                  <w:marTop w:val="0"/>
                  <w:marBottom w:val="0"/>
                  <w:divBdr>
                    <w:top w:val="none" w:sz="0" w:space="0" w:color="auto"/>
                    <w:left w:val="none" w:sz="0" w:space="0" w:color="auto"/>
                    <w:bottom w:val="none" w:sz="0" w:space="0" w:color="auto"/>
                    <w:right w:val="none" w:sz="0" w:space="0" w:color="auto"/>
                  </w:divBdr>
                </w:div>
              </w:divsChild>
            </w:div>
            <w:div w:id="2096126678">
              <w:marLeft w:val="0"/>
              <w:marRight w:val="0"/>
              <w:marTop w:val="0"/>
              <w:marBottom w:val="0"/>
              <w:divBdr>
                <w:top w:val="none" w:sz="0" w:space="0" w:color="auto"/>
                <w:left w:val="none" w:sz="0" w:space="0" w:color="auto"/>
                <w:bottom w:val="none" w:sz="0" w:space="0" w:color="auto"/>
                <w:right w:val="none" w:sz="0" w:space="0" w:color="auto"/>
              </w:divBdr>
              <w:divsChild>
                <w:div w:id="1830631661">
                  <w:marLeft w:val="0"/>
                  <w:marRight w:val="0"/>
                  <w:marTop w:val="0"/>
                  <w:marBottom w:val="0"/>
                  <w:divBdr>
                    <w:top w:val="none" w:sz="0" w:space="0" w:color="auto"/>
                    <w:left w:val="none" w:sz="0" w:space="0" w:color="auto"/>
                    <w:bottom w:val="none" w:sz="0" w:space="0" w:color="auto"/>
                    <w:right w:val="none" w:sz="0" w:space="0" w:color="auto"/>
                  </w:divBdr>
                  <w:divsChild>
                    <w:div w:id="21327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368630">
          <w:marLeft w:val="0"/>
          <w:marRight w:val="0"/>
          <w:marTop w:val="30"/>
          <w:marBottom w:val="30"/>
          <w:divBdr>
            <w:top w:val="none" w:sz="0" w:space="0" w:color="auto"/>
            <w:left w:val="none" w:sz="0" w:space="0" w:color="auto"/>
            <w:bottom w:val="none" w:sz="0" w:space="0" w:color="auto"/>
            <w:right w:val="none" w:sz="0" w:space="0" w:color="auto"/>
          </w:divBdr>
          <w:divsChild>
            <w:div w:id="623122890">
              <w:marLeft w:val="0"/>
              <w:marRight w:val="0"/>
              <w:marTop w:val="0"/>
              <w:marBottom w:val="0"/>
              <w:divBdr>
                <w:top w:val="none" w:sz="0" w:space="0" w:color="auto"/>
                <w:left w:val="none" w:sz="0" w:space="0" w:color="auto"/>
                <w:bottom w:val="none" w:sz="0" w:space="0" w:color="auto"/>
                <w:right w:val="none" w:sz="0" w:space="0" w:color="auto"/>
              </w:divBdr>
              <w:divsChild>
                <w:div w:id="74061530">
                  <w:marLeft w:val="0"/>
                  <w:marRight w:val="0"/>
                  <w:marTop w:val="0"/>
                  <w:marBottom w:val="0"/>
                  <w:divBdr>
                    <w:top w:val="none" w:sz="0" w:space="0" w:color="auto"/>
                    <w:left w:val="none" w:sz="0" w:space="0" w:color="auto"/>
                    <w:bottom w:val="none" w:sz="0" w:space="0" w:color="auto"/>
                    <w:right w:val="none" w:sz="0" w:space="0" w:color="auto"/>
                  </w:divBdr>
                </w:div>
              </w:divsChild>
            </w:div>
            <w:div w:id="1469200719">
              <w:marLeft w:val="0"/>
              <w:marRight w:val="0"/>
              <w:marTop w:val="0"/>
              <w:marBottom w:val="0"/>
              <w:divBdr>
                <w:top w:val="none" w:sz="0" w:space="0" w:color="auto"/>
                <w:left w:val="none" w:sz="0" w:space="0" w:color="auto"/>
                <w:bottom w:val="none" w:sz="0" w:space="0" w:color="auto"/>
                <w:right w:val="none" w:sz="0" w:space="0" w:color="auto"/>
              </w:divBdr>
              <w:divsChild>
                <w:div w:id="242372586">
                  <w:marLeft w:val="0"/>
                  <w:marRight w:val="0"/>
                  <w:marTop w:val="0"/>
                  <w:marBottom w:val="0"/>
                  <w:divBdr>
                    <w:top w:val="none" w:sz="0" w:space="0" w:color="auto"/>
                    <w:left w:val="none" w:sz="0" w:space="0" w:color="auto"/>
                    <w:bottom w:val="none" w:sz="0" w:space="0" w:color="auto"/>
                    <w:right w:val="none" w:sz="0" w:space="0" w:color="auto"/>
                  </w:divBdr>
                  <w:divsChild>
                    <w:div w:id="2056540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3113060">
          <w:marLeft w:val="0"/>
          <w:marRight w:val="0"/>
          <w:marTop w:val="30"/>
          <w:marBottom w:val="30"/>
          <w:divBdr>
            <w:top w:val="none" w:sz="0" w:space="0" w:color="auto"/>
            <w:left w:val="none" w:sz="0" w:space="0" w:color="auto"/>
            <w:bottom w:val="none" w:sz="0" w:space="0" w:color="auto"/>
            <w:right w:val="none" w:sz="0" w:space="0" w:color="auto"/>
          </w:divBdr>
          <w:divsChild>
            <w:div w:id="859050213">
              <w:marLeft w:val="0"/>
              <w:marRight w:val="0"/>
              <w:marTop w:val="0"/>
              <w:marBottom w:val="0"/>
              <w:divBdr>
                <w:top w:val="none" w:sz="0" w:space="0" w:color="auto"/>
                <w:left w:val="none" w:sz="0" w:space="0" w:color="auto"/>
                <w:bottom w:val="none" w:sz="0" w:space="0" w:color="auto"/>
                <w:right w:val="none" w:sz="0" w:space="0" w:color="auto"/>
              </w:divBdr>
              <w:divsChild>
                <w:div w:id="1947499543">
                  <w:marLeft w:val="0"/>
                  <w:marRight w:val="0"/>
                  <w:marTop w:val="0"/>
                  <w:marBottom w:val="0"/>
                  <w:divBdr>
                    <w:top w:val="none" w:sz="0" w:space="0" w:color="auto"/>
                    <w:left w:val="none" w:sz="0" w:space="0" w:color="auto"/>
                    <w:bottom w:val="none" w:sz="0" w:space="0" w:color="auto"/>
                    <w:right w:val="none" w:sz="0" w:space="0" w:color="auto"/>
                  </w:divBdr>
                </w:div>
              </w:divsChild>
            </w:div>
            <w:div w:id="511920119">
              <w:marLeft w:val="0"/>
              <w:marRight w:val="0"/>
              <w:marTop w:val="0"/>
              <w:marBottom w:val="0"/>
              <w:divBdr>
                <w:top w:val="none" w:sz="0" w:space="0" w:color="auto"/>
                <w:left w:val="none" w:sz="0" w:space="0" w:color="auto"/>
                <w:bottom w:val="none" w:sz="0" w:space="0" w:color="auto"/>
                <w:right w:val="none" w:sz="0" w:space="0" w:color="auto"/>
              </w:divBdr>
              <w:divsChild>
                <w:div w:id="1660767805">
                  <w:marLeft w:val="0"/>
                  <w:marRight w:val="0"/>
                  <w:marTop w:val="0"/>
                  <w:marBottom w:val="0"/>
                  <w:divBdr>
                    <w:top w:val="none" w:sz="0" w:space="0" w:color="auto"/>
                    <w:left w:val="none" w:sz="0" w:space="0" w:color="auto"/>
                    <w:bottom w:val="none" w:sz="0" w:space="0" w:color="auto"/>
                    <w:right w:val="none" w:sz="0" w:space="0" w:color="auto"/>
                  </w:divBdr>
                  <w:divsChild>
                    <w:div w:id="102520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222090">
          <w:marLeft w:val="0"/>
          <w:marRight w:val="0"/>
          <w:marTop w:val="30"/>
          <w:marBottom w:val="30"/>
          <w:divBdr>
            <w:top w:val="none" w:sz="0" w:space="0" w:color="auto"/>
            <w:left w:val="none" w:sz="0" w:space="0" w:color="auto"/>
            <w:bottom w:val="none" w:sz="0" w:space="0" w:color="auto"/>
            <w:right w:val="none" w:sz="0" w:space="0" w:color="auto"/>
          </w:divBdr>
          <w:divsChild>
            <w:div w:id="1120687026">
              <w:marLeft w:val="0"/>
              <w:marRight w:val="0"/>
              <w:marTop w:val="0"/>
              <w:marBottom w:val="0"/>
              <w:divBdr>
                <w:top w:val="none" w:sz="0" w:space="0" w:color="auto"/>
                <w:left w:val="none" w:sz="0" w:space="0" w:color="auto"/>
                <w:bottom w:val="none" w:sz="0" w:space="0" w:color="auto"/>
                <w:right w:val="none" w:sz="0" w:space="0" w:color="auto"/>
              </w:divBdr>
              <w:divsChild>
                <w:div w:id="316228371">
                  <w:marLeft w:val="0"/>
                  <w:marRight w:val="0"/>
                  <w:marTop w:val="0"/>
                  <w:marBottom w:val="0"/>
                  <w:divBdr>
                    <w:top w:val="none" w:sz="0" w:space="0" w:color="auto"/>
                    <w:left w:val="none" w:sz="0" w:space="0" w:color="auto"/>
                    <w:bottom w:val="none" w:sz="0" w:space="0" w:color="auto"/>
                    <w:right w:val="none" w:sz="0" w:space="0" w:color="auto"/>
                  </w:divBdr>
                </w:div>
              </w:divsChild>
            </w:div>
            <w:div w:id="308217761">
              <w:marLeft w:val="0"/>
              <w:marRight w:val="0"/>
              <w:marTop w:val="0"/>
              <w:marBottom w:val="0"/>
              <w:divBdr>
                <w:top w:val="none" w:sz="0" w:space="0" w:color="auto"/>
                <w:left w:val="none" w:sz="0" w:space="0" w:color="auto"/>
                <w:bottom w:val="none" w:sz="0" w:space="0" w:color="auto"/>
                <w:right w:val="none" w:sz="0" w:space="0" w:color="auto"/>
              </w:divBdr>
              <w:divsChild>
                <w:div w:id="18355972">
                  <w:marLeft w:val="0"/>
                  <w:marRight w:val="0"/>
                  <w:marTop w:val="0"/>
                  <w:marBottom w:val="0"/>
                  <w:divBdr>
                    <w:top w:val="none" w:sz="0" w:space="0" w:color="auto"/>
                    <w:left w:val="none" w:sz="0" w:space="0" w:color="auto"/>
                    <w:bottom w:val="none" w:sz="0" w:space="0" w:color="auto"/>
                    <w:right w:val="none" w:sz="0" w:space="0" w:color="auto"/>
                  </w:divBdr>
                  <w:divsChild>
                    <w:div w:id="168847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760989">
          <w:marLeft w:val="0"/>
          <w:marRight w:val="0"/>
          <w:marTop w:val="30"/>
          <w:marBottom w:val="30"/>
          <w:divBdr>
            <w:top w:val="none" w:sz="0" w:space="0" w:color="auto"/>
            <w:left w:val="none" w:sz="0" w:space="0" w:color="auto"/>
            <w:bottom w:val="none" w:sz="0" w:space="0" w:color="auto"/>
            <w:right w:val="none" w:sz="0" w:space="0" w:color="auto"/>
          </w:divBdr>
          <w:divsChild>
            <w:div w:id="83261653">
              <w:marLeft w:val="0"/>
              <w:marRight w:val="0"/>
              <w:marTop w:val="0"/>
              <w:marBottom w:val="0"/>
              <w:divBdr>
                <w:top w:val="none" w:sz="0" w:space="0" w:color="auto"/>
                <w:left w:val="none" w:sz="0" w:space="0" w:color="auto"/>
                <w:bottom w:val="none" w:sz="0" w:space="0" w:color="auto"/>
                <w:right w:val="none" w:sz="0" w:space="0" w:color="auto"/>
              </w:divBdr>
              <w:divsChild>
                <w:div w:id="157305214">
                  <w:marLeft w:val="0"/>
                  <w:marRight w:val="0"/>
                  <w:marTop w:val="0"/>
                  <w:marBottom w:val="0"/>
                  <w:divBdr>
                    <w:top w:val="none" w:sz="0" w:space="0" w:color="auto"/>
                    <w:left w:val="none" w:sz="0" w:space="0" w:color="auto"/>
                    <w:bottom w:val="none" w:sz="0" w:space="0" w:color="auto"/>
                    <w:right w:val="none" w:sz="0" w:space="0" w:color="auto"/>
                  </w:divBdr>
                </w:div>
              </w:divsChild>
            </w:div>
            <w:div w:id="1175463024">
              <w:marLeft w:val="0"/>
              <w:marRight w:val="0"/>
              <w:marTop w:val="0"/>
              <w:marBottom w:val="0"/>
              <w:divBdr>
                <w:top w:val="none" w:sz="0" w:space="0" w:color="auto"/>
                <w:left w:val="none" w:sz="0" w:space="0" w:color="auto"/>
                <w:bottom w:val="none" w:sz="0" w:space="0" w:color="auto"/>
                <w:right w:val="none" w:sz="0" w:space="0" w:color="auto"/>
              </w:divBdr>
              <w:divsChild>
                <w:div w:id="1483500667">
                  <w:marLeft w:val="0"/>
                  <w:marRight w:val="0"/>
                  <w:marTop w:val="0"/>
                  <w:marBottom w:val="0"/>
                  <w:divBdr>
                    <w:top w:val="none" w:sz="0" w:space="0" w:color="auto"/>
                    <w:left w:val="none" w:sz="0" w:space="0" w:color="auto"/>
                    <w:bottom w:val="none" w:sz="0" w:space="0" w:color="auto"/>
                    <w:right w:val="none" w:sz="0" w:space="0" w:color="auto"/>
                  </w:divBdr>
                  <w:divsChild>
                    <w:div w:id="48165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470631">
          <w:marLeft w:val="0"/>
          <w:marRight w:val="0"/>
          <w:marTop w:val="30"/>
          <w:marBottom w:val="30"/>
          <w:divBdr>
            <w:top w:val="none" w:sz="0" w:space="0" w:color="auto"/>
            <w:left w:val="none" w:sz="0" w:space="0" w:color="auto"/>
            <w:bottom w:val="none" w:sz="0" w:space="0" w:color="auto"/>
            <w:right w:val="none" w:sz="0" w:space="0" w:color="auto"/>
          </w:divBdr>
          <w:divsChild>
            <w:div w:id="669136951">
              <w:marLeft w:val="0"/>
              <w:marRight w:val="0"/>
              <w:marTop w:val="0"/>
              <w:marBottom w:val="0"/>
              <w:divBdr>
                <w:top w:val="none" w:sz="0" w:space="0" w:color="auto"/>
                <w:left w:val="none" w:sz="0" w:space="0" w:color="auto"/>
                <w:bottom w:val="none" w:sz="0" w:space="0" w:color="auto"/>
                <w:right w:val="none" w:sz="0" w:space="0" w:color="auto"/>
              </w:divBdr>
              <w:divsChild>
                <w:div w:id="2058124378">
                  <w:marLeft w:val="0"/>
                  <w:marRight w:val="0"/>
                  <w:marTop w:val="0"/>
                  <w:marBottom w:val="0"/>
                  <w:divBdr>
                    <w:top w:val="none" w:sz="0" w:space="0" w:color="auto"/>
                    <w:left w:val="none" w:sz="0" w:space="0" w:color="auto"/>
                    <w:bottom w:val="none" w:sz="0" w:space="0" w:color="auto"/>
                    <w:right w:val="none" w:sz="0" w:space="0" w:color="auto"/>
                  </w:divBdr>
                </w:div>
              </w:divsChild>
            </w:div>
            <w:div w:id="1889686364">
              <w:marLeft w:val="0"/>
              <w:marRight w:val="0"/>
              <w:marTop w:val="0"/>
              <w:marBottom w:val="0"/>
              <w:divBdr>
                <w:top w:val="none" w:sz="0" w:space="0" w:color="auto"/>
                <w:left w:val="none" w:sz="0" w:space="0" w:color="auto"/>
                <w:bottom w:val="none" w:sz="0" w:space="0" w:color="auto"/>
                <w:right w:val="none" w:sz="0" w:space="0" w:color="auto"/>
              </w:divBdr>
              <w:divsChild>
                <w:div w:id="1506869344">
                  <w:marLeft w:val="0"/>
                  <w:marRight w:val="0"/>
                  <w:marTop w:val="0"/>
                  <w:marBottom w:val="0"/>
                  <w:divBdr>
                    <w:top w:val="none" w:sz="0" w:space="0" w:color="auto"/>
                    <w:left w:val="none" w:sz="0" w:space="0" w:color="auto"/>
                    <w:bottom w:val="none" w:sz="0" w:space="0" w:color="auto"/>
                    <w:right w:val="none" w:sz="0" w:space="0" w:color="auto"/>
                  </w:divBdr>
                  <w:divsChild>
                    <w:div w:id="106804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42694">
          <w:marLeft w:val="0"/>
          <w:marRight w:val="0"/>
          <w:marTop w:val="30"/>
          <w:marBottom w:val="30"/>
          <w:divBdr>
            <w:top w:val="none" w:sz="0" w:space="0" w:color="auto"/>
            <w:left w:val="none" w:sz="0" w:space="0" w:color="auto"/>
            <w:bottom w:val="none" w:sz="0" w:space="0" w:color="auto"/>
            <w:right w:val="none" w:sz="0" w:space="0" w:color="auto"/>
          </w:divBdr>
          <w:divsChild>
            <w:div w:id="182744924">
              <w:marLeft w:val="0"/>
              <w:marRight w:val="0"/>
              <w:marTop w:val="0"/>
              <w:marBottom w:val="0"/>
              <w:divBdr>
                <w:top w:val="none" w:sz="0" w:space="0" w:color="auto"/>
                <w:left w:val="none" w:sz="0" w:space="0" w:color="auto"/>
                <w:bottom w:val="none" w:sz="0" w:space="0" w:color="auto"/>
                <w:right w:val="none" w:sz="0" w:space="0" w:color="auto"/>
              </w:divBdr>
              <w:divsChild>
                <w:div w:id="300501664">
                  <w:marLeft w:val="0"/>
                  <w:marRight w:val="0"/>
                  <w:marTop w:val="0"/>
                  <w:marBottom w:val="0"/>
                  <w:divBdr>
                    <w:top w:val="none" w:sz="0" w:space="0" w:color="auto"/>
                    <w:left w:val="none" w:sz="0" w:space="0" w:color="auto"/>
                    <w:bottom w:val="none" w:sz="0" w:space="0" w:color="auto"/>
                    <w:right w:val="none" w:sz="0" w:space="0" w:color="auto"/>
                  </w:divBdr>
                </w:div>
              </w:divsChild>
            </w:div>
            <w:div w:id="419762068">
              <w:marLeft w:val="0"/>
              <w:marRight w:val="0"/>
              <w:marTop w:val="0"/>
              <w:marBottom w:val="0"/>
              <w:divBdr>
                <w:top w:val="none" w:sz="0" w:space="0" w:color="auto"/>
                <w:left w:val="none" w:sz="0" w:space="0" w:color="auto"/>
                <w:bottom w:val="none" w:sz="0" w:space="0" w:color="auto"/>
                <w:right w:val="none" w:sz="0" w:space="0" w:color="auto"/>
              </w:divBdr>
              <w:divsChild>
                <w:div w:id="234895184">
                  <w:marLeft w:val="0"/>
                  <w:marRight w:val="0"/>
                  <w:marTop w:val="0"/>
                  <w:marBottom w:val="0"/>
                  <w:divBdr>
                    <w:top w:val="none" w:sz="0" w:space="0" w:color="auto"/>
                    <w:left w:val="none" w:sz="0" w:space="0" w:color="auto"/>
                    <w:bottom w:val="none" w:sz="0" w:space="0" w:color="auto"/>
                    <w:right w:val="none" w:sz="0" w:space="0" w:color="auto"/>
                  </w:divBdr>
                  <w:divsChild>
                    <w:div w:id="57174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5078387">
      <w:bodyDiv w:val="1"/>
      <w:marLeft w:val="0"/>
      <w:marRight w:val="0"/>
      <w:marTop w:val="0"/>
      <w:marBottom w:val="0"/>
      <w:divBdr>
        <w:top w:val="none" w:sz="0" w:space="0" w:color="auto"/>
        <w:left w:val="none" w:sz="0" w:space="0" w:color="auto"/>
        <w:bottom w:val="none" w:sz="0" w:space="0" w:color="auto"/>
        <w:right w:val="none" w:sz="0" w:space="0" w:color="auto"/>
      </w:divBdr>
    </w:div>
    <w:div w:id="432240490">
      <w:bodyDiv w:val="1"/>
      <w:marLeft w:val="0"/>
      <w:marRight w:val="0"/>
      <w:marTop w:val="0"/>
      <w:marBottom w:val="0"/>
      <w:divBdr>
        <w:top w:val="none" w:sz="0" w:space="0" w:color="auto"/>
        <w:left w:val="none" w:sz="0" w:space="0" w:color="auto"/>
        <w:bottom w:val="none" w:sz="0" w:space="0" w:color="auto"/>
        <w:right w:val="none" w:sz="0" w:space="0" w:color="auto"/>
      </w:divBdr>
    </w:div>
    <w:div w:id="446658778">
      <w:bodyDiv w:val="1"/>
      <w:marLeft w:val="0"/>
      <w:marRight w:val="0"/>
      <w:marTop w:val="0"/>
      <w:marBottom w:val="0"/>
      <w:divBdr>
        <w:top w:val="none" w:sz="0" w:space="0" w:color="auto"/>
        <w:left w:val="none" w:sz="0" w:space="0" w:color="auto"/>
        <w:bottom w:val="none" w:sz="0" w:space="0" w:color="auto"/>
        <w:right w:val="none" w:sz="0" w:space="0" w:color="auto"/>
      </w:divBdr>
    </w:div>
    <w:div w:id="480200920">
      <w:bodyDiv w:val="1"/>
      <w:marLeft w:val="0"/>
      <w:marRight w:val="0"/>
      <w:marTop w:val="0"/>
      <w:marBottom w:val="0"/>
      <w:divBdr>
        <w:top w:val="none" w:sz="0" w:space="0" w:color="auto"/>
        <w:left w:val="none" w:sz="0" w:space="0" w:color="auto"/>
        <w:bottom w:val="none" w:sz="0" w:space="0" w:color="auto"/>
        <w:right w:val="none" w:sz="0" w:space="0" w:color="auto"/>
      </w:divBdr>
    </w:div>
    <w:div w:id="509485502">
      <w:bodyDiv w:val="1"/>
      <w:marLeft w:val="0"/>
      <w:marRight w:val="0"/>
      <w:marTop w:val="0"/>
      <w:marBottom w:val="0"/>
      <w:divBdr>
        <w:top w:val="none" w:sz="0" w:space="0" w:color="auto"/>
        <w:left w:val="none" w:sz="0" w:space="0" w:color="auto"/>
        <w:bottom w:val="none" w:sz="0" w:space="0" w:color="auto"/>
        <w:right w:val="none" w:sz="0" w:space="0" w:color="auto"/>
      </w:divBdr>
    </w:div>
    <w:div w:id="511450958">
      <w:bodyDiv w:val="1"/>
      <w:marLeft w:val="0"/>
      <w:marRight w:val="0"/>
      <w:marTop w:val="0"/>
      <w:marBottom w:val="0"/>
      <w:divBdr>
        <w:top w:val="none" w:sz="0" w:space="0" w:color="auto"/>
        <w:left w:val="none" w:sz="0" w:space="0" w:color="auto"/>
        <w:bottom w:val="none" w:sz="0" w:space="0" w:color="auto"/>
        <w:right w:val="none" w:sz="0" w:space="0" w:color="auto"/>
      </w:divBdr>
    </w:div>
    <w:div w:id="514227717">
      <w:bodyDiv w:val="1"/>
      <w:marLeft w:val="0"/>
      <w:marRight w:val="0"/>
      <w:marTop w:val="0"/>
      <w:marBottom w:val="0"/>
      <w:divBdr>
        <w:top w:val="none" w:sz="0" w:space="0" w:color="auto"/>
        <w:left w:val="none" w:sz="0" w:space="0" w:color="auto"/>
        <w:bottom w:val="none" w:sz="0" w:space="0" w:color="auto"/>
        <w:right w:val="none" w:sz="0" w:space="0" w:color="auto"/>
      </w:divBdr>
    </w:div>
    <w:div w:id="521821158">
      <w:bodyDiv w:val="1"/>
      <w:marLeft w:val="0"/>
      <w:marRight w:val="0"/>
      <w:marTop w:val="0"/>
      <w:marBottom w:val="0"/>
      <w:divBdr>
        <w:top w:val="none" w:sz="0" w:space="0" w:color="auto"/>
        <w:left w:val="none" w:sz="0" w:space="0" w:color="auto"/>
        <w:bottom w:val="none" w:sz="0" w:space="0" w:color="auto"/>
        <w:right w:val="none" w:sz="0" w:space="0" w:color="auto"/>
      </w:divBdr>
    </w:div>
    <w:div w:id="557134073">
      <w:bodyDiv w:val="1"/>
      <w:marLeft w:val="0"/>
      <w:marRight w:val="0"/>
      <w:marTop w:val="0"/>
      <w:marBottom w:val="0"/>
      <w:divBdr>
        <w:top w:val="none" w:sz="0" w:space="0" w:color="auto"/>
        <w:left w:val="none" w:sz="0" w:space="0" w:color="auto"/>
        <w:bottom w:val="none" w:sz="0" w:space="0" w:color="auto"/>
        <w:right w:val="none" w:sz="0" w:space="0" w:color="auto"/>
      </w:divBdr>
      <w:divsChild>
        <w:div w:id="27726580">
          <w:marLeft w:val="0"/>
          <w:marRight w:val="0"/>
          <w:marTop w:val="0"/>
          <w:marBottom w:val="0"/>
          <w:divBdr>
            <w:top w:val="none" w:sz="0" w:space="0" w:color="auto"/>
            <w:left w:val="none" w:sz="0" w:space="0" w:color="auto"/>
            <w:bottom w:val="none" w:sz="0" w:space="0" w:color="auto"/>
            <w:right w:val="none" w:sz="0" w:space="0" w:color="auto"/>
          </w:divBdr>
        </w:div>
        <w:div w:id="99641676">
          <w:marLeft w:val="0"/>
          <w:marRight w:val="0"/>
          <w:marTop w:val="0"/>
          <w:marBottom w:val="0"/>
          <w:divBdr>
            <w:top w:val="none" w:sz="0" w:space="0" w:color="auto"/>
            <w:left w:val="none" w:sz="0" w:space="0" w:color="auto"/>
            <w:bottom w:val="none" w:sz="0" w:space="0" w:color="auto"/>
            <w:right w:val="none" w:sz="0" w:space="0" w:color="auto"/>
          </w:divBdr>
        </w:div>
        <w:div w:id="385495054">
          <w:marLeft w:val="0"/>
          <w:marRight w:val="0"/>
          <w:marTop w:val="0"/>
          <w:marBottom w:val="0"/>
          <w:divBdr>
            <w:top w:val="none" w:sz="0" w:space="0" w:color="auto"/>
            <w:left w:val="none" w:sz="0" w:space="0" w:color="auto"/>
            <w:bottom w:val="none" w:sz="0" w:space="0" w:color="auto"/>
            <w:right w:val="none" w:sz="0" w:space="0" w:color="auto"/>
          </w:divBdr>
        </w:div>
        <w:div w:id="500705339">
          <w:marLeft w:val="0"/>
          <w:marRight w:val="0"/>
          <w:marTop w:val="0"/>
          <w:marBottom w:val="0"/>
          <w:divBdr>
            <w:top w:val="none" w:sz="0" w:space="0" w:color="auto"/>
            <w:left w:val="none" w:sz="0" w:space="0" w:color="auto"/>
            <w:bottom w:val="none" w:sz="0" w:space="0" w:color="auto"/>
            <w:right w:val="none" w:sz="0" w:space="0" w:color="auto"/>
          </w:divBdr>
        </w:div>
        <w:div w:id="503591737">
          <w:marLeft w:val="0"/>
          <w:marRight w:val="0"/>
          <w:marTop w:val="0"/>
          <w:marBottom w:val="0"/>
          <w:divBdr>
            <w:top w:val="none" w:sz="0" w:space="0" w:color="auto"/>
            <w:left w:val="none" w:sz="0" w:space="0" w:color="auto"/>
            <w:bottom w:val="none" w:sz="0" w:space="0" w:color="auto"/>
            <w:right w:val="none" w:sz="0" w:space="0" w:color="auto"/>
          </w:divBdr>
        </w:div>
        <w:div w:id="647588553">
          <w:marLeft w:val="0"/>
          <w:marRight w:val="0"/>
          <w:marTop w:val="0"/>
          <w:marBottom w:val="0"/>
          <w:divBdr>
            <w:top w:val="none" w:sz="0" w:space="0" w:color="auto"/>
            <w:left w:val="none" w:sz="0" w:space="0" w:color="auto"/>
            <w:bottom w:val="none" w:sz="0" w:space="0" w:color="auto"/>
            <w:right w:val="none" w:sz="0" w:space="0" w:color="auto"/>
          </w:divBdr>
        </w:div>
        <w:div w:id="792670385">
          <w:marLeft w:val="0"/>
          <w:marRight w:val="0"/>
          <w:marTop w:val="0"/>
          <w:marBottom w:val="0"/>
          <w:divBdr>
            <w:top w:val="none" w:sz="0" w:space="0" w:color="auto"/>
            <w:left w:val="none" w:sz="0" w:space="0" w:color="auto"/>
            <w:bottom w:val="none" w:sz="0" w:space="0" w:color="auto"/>
            <w:right w:val="none" w:sz="0" w:space="0" w:color="auto"/>
          </w:divBdr>
        </w:div>
        <w:div w:id="830176923">
          <w:marLeft w:val="0"/>
          <w:marRight w:val="0"/>
          <w:marTop w:val="0"/>
          <w:marBottom w:val="0"/>
          <w:divBdr>
            <w:top w:val="none" w:sz="0" w:space="0" w:color="auto"/>
            <w:left w:val="none" w:sz="0" w:space="0" w:color="auto"/>
            <w:bottom w:val="none" w:sz="0" w:space="0" w:color="auto"/>
            <w:right w:val="none" w:sz="0" w:space="0" w:color="auto"/>
          </w:divBdr>
        </w:div>
        <w:div w:id="843083031">
          <w:marLeft w:val="0"/>
          <w:marRight w:val="0"/>
          <w:marTop w:val="0"/>
          <w:marBottom w:val="0"/>
          <w:divBdr>
            <w:top w:val="none" w:sz="0" w:space="0" w:color="auto"/>
            <w:left w:val="none" w:sz="0" w:space="0" w:color="auto"/>
            <w:bottom w:val="none" w:sz="0" w:space="0" w:color="auto"/>
            <w:right w:val="none" w:sz="0" w:space="0" w:color="auto"/>
          </w:divBdr>
        </w:div>
        <w:div w:id="889151355">
          <w:marLeft w:val="0"/>
          <w:marRight w:val="0"/>
          <w:marTop w:val="0"/>
          <w:marBottom w:val="0"/>
          <w:divBdr>
            <w:top w:val="none" w:sz="0" w:space="0" w:color="auto"/>
            <w:left w:val="none" w:sz="0" w:space="0" w:color="auto"/>
            <w:bottom w:val="none" w:sz="0" w:space="0" w:color="auto"/>
            <w:right w:val="none" w:sz="0" w:space="0" w:color="auto"/>
          </w:divBdr>
        </w:div>
        <w:div w:id="895315175">
          <w:marLeft w:val="0"/>
          <w:marRight w:val="0"/>
          <w:marTop w:val="0"/>
          <w:marBottom w:val="0"/>
          <w:divBdr>
            <w:top w:val="none" w:sz="0" w:space="0" w:color="auto"/>
            <w:left w:val="none" w:sz="0" w:space="0" w:color="auto"/>
            <w:bottom w:val="none" w:sz="0" w:space="0" w:color="auto"/>
            <w:right w:val="none" w:sz="0" w:space="0" w:color="auto"/>
          </w:divBdr>
        </w:div>
        <w:div w:id="1010370925">
          <w:marLeft w:val="0"/>
          <w:marRight w:val="0"/>
          <w:marTop w:val="0"/>
          <w:marBottom w:val="0"/>
          <w:divBdr>
            <w:top w:val="none" w:sz="0" w:space="0" w:color="auto"/>
            <w:left w:val="none" w:sz="0" w:space="0" w:color="auto"/>
            <w:bottom w:val="none" w:sz="0" w:space="0" w:color="auto"/>
            <w:right w:val="none" w:sz="0" w:space="0" w:color="auto"/>
          </w:divBdr>
        </w:div>
        <w:div w:id="1018199464">
          <w:marLeft w:val="0"/>
          <w:marRight w:val="0"/>
          <w:marTop w:val="0"/>
          <w:marBottom w:val="0"/>
          <w:divBdr>
            <w:top w:val="none" w:sz="0" w:space="0" w:color="auto"/>
            <w:left w:val="none" w:sz="0" w:space="0" w:color="auto"/>
            <w:bottom w:val="none" w:sz="0" w:space="0" w:color="auto"/>
            <w:right w:val="none" w:sz="0" w:space="0" w:color="auto"/>
          </w:divBdr>
        </w:div>
        <w:div w:id="1027372114">
          <w:marLeft w:val="0"/>
          <w:marRight w:val="0"/>
          <w:marTop w:val="0"/>
          <w:marBottom w:val="0"/>
          <w:divBdr>
            <w:top w:val="none" w:sz="0" w:space="0" w:color="auto"/>
            <w:left w:val="none" w:sz="0" w:space="0" w:color="auto"/>
            <w:bottom w:val="none" w:sz="0" w:space="0" w:color="auto"/>
            <w:right w:val="none" w:sz="0" w:space="0" w:color="auto"/>
          </w:divBdr>
        </w:div>
        <w:div w:id="1030030255">
          <w:marLeft w:val="0"/>
          <w:marRight w:val="0"/>
          <w:marTop w:val="0"/>
          <w:marBottom w:val="0"/>
          <w:divBdr>
            <w:top w:val="none" w:sz="0" w:space="0" w:color="auto"/>
            <w:left w:val="none" w:sz="0" w:space="0" w:color="auto"/>
            <w:bottom w:val="none" w:sz="0" w:space="0" w:color="auto"/>
            <w:right w:val="none" w:sz="0" w:space="0" w:color="auto"/>
          </w:divBdr>
        </w:div>
        <w:div w:id="1074202714">
          <w:marLeft w:val="0"/>
          <w:marRight w:val="0"/>
          <w:marTop w:val="0"/>
          <w:marBottom w:val="0"/>
          <w:divBdr>
            <w:top w:val="none" w:sz="0" w:space="0" w:color="auto"/>
            <w:left w:val="none" w:sz="0" w:space="0" w:color="auto"/>
            <w:bottom w:val="none" w:sz="0" w:space="0" w:color="auto"/>
            <w:right w:val="none" w:sz="0" w:space="0" w:color="auto"/>
          </w:divBdr>
        </w:div>
        <w:div w:id="1286352193">
          <w:marLeft w:val="0"/>
          <w:marRight w:val="0"/>
          <w:marTop w:val="0"/>
          <w:marBottom w:val="0"/>
          <w:divBdr>
            <w:top w:val="none" w:sz="0" w:space="0" w:color="auto"/>
            <w:left w:val="none" w:sz="0" w:space="0" w:color="auto"/>
            <w:bottom w:val="none" w:sz="0" w:space="0" w:color="auto"/>
            <w:right w:val="none" w:sz="0" w:space="0" w:color="auto"/>
          </w:divBdr>
        </w:div>
        <w:div w:id="1547639468">
          <w:marLeft w:val="0"/>
          <w:marRight w:val="0"/>
          <w:marTop w:val="0"/>
          <w:marBottom w:val="0"/>
          <w:divBdr>
            <w:top w:val="none" w:sz="0" w:space="0" w:color="auto"/>
            <w:left w:val="none" w:sz="0" w:space="0" w:color="auto"/>
            <w:bottom w:val="none" w:sz="0" w:space="0" w:color="auto"/>
            <w:right w:val="none" w:sz="0" w:space="0" w:color="auto"/>
          </w:divBdr>
        </w:div>
        <w:div w:id="1689452862">
          <w:marLeft w:val="0"/>
          <w:marRight w:val="0"/>
          <w:marTop w:val="0"/>
          <w:marBottom w:val="0"/>
          <w:divBdr>
            <w:top w:val="none" w:sz="0" w:space="0" w:color="auto"/>
            <w:left w:val="none" w:sz="0" w:space="0" w:color="auto"/>
            <w:bottom w:val="none" w:sz="0" w:space="0" w:color="auto"/>
            <w:right w:val="none" w:sz="0" w:space="0" w:color="auto"/>
          </w:divBdr>
        </w:div>
        <w:div w:id="1802991783">
          <w:marLeft w:val="0"/>
          <w:marRight w:val="0"/>
          <w:marTop w:val="0"/>
          <w:marBottom w:val="0"/>
          <w:divBdr>
            <w:top w:val="none" w:sz="0" w:space="0" w:color="auto"/>
            <w:left w:val="none" w:sz="0" w:space="0" w:color="auto"/>
            <w:bottom w:val="none" w:sz="0" w:space="0" w:color="auto"/>
            <w:right w:val="none" w:sz="0" w:space="0" w:color="auto"/>
          </w:divBdr>
        </w:div>
        <w:div w:id="2067952201">
          <w:marLeft w:val="0"/>
          <w:marRight w:val="0"/>
          <w:marTop w:val="0"/>
          <w:marBottom w:val="0"/>
          <w:divBdr>
            <w:top w:val="none" w:sz="0" w:space="0" w:color="auto"/>
            <w:left w:val="none" w:sz="0" w:space="0" w:color="auto"/>
            <w:bottom w:val="none" w:sz="0" w:space="0" w:color="auto"/>
            <w:right w:val="none" w:sz="0" w:space="0" w:color="auto"/>
          </w:divBdr>
        </w:div>
      </w:divsChild>
    </w:div>
    <w:div w:id="557980836">
      <w:bodyDiv w:val="1"/>
      <w:marLeft w:val="0"/>
      <w:marRight w:val="0"/>
      <w:marTop w:val="0"/>
      <w:marBottom w:val="0"/>
      <w:divBdr>
        <w:top w:val="none" w:sz="0" w:space="0" w:color="auto"/>
        <w:left w:val="none" w:sz="0" w:space="0" w:color="auto"/>
        <w:bottom w:val="none" w:sz="0" w:space="0" w:color="auto"/>
        <w:right w:val="none" w:sz="0" w:space="0" w:color="auto"/>
      </w:divBdr>
    </w:div>
    <w:div w:id="572931578">
      <w:bodyDiv w:val="1"/>
      <w:marLeft w:val="0"/>
      <w:marRight w:val="0"/>
      <w:marTop w:val="0"/>
      <w:marBottom w:val="0"/>
      <w:divBdr>
        <w:top w:val="none" w:sz="0" w:space="0" w:color="auto"/>
        <w:left w:val="none" w:sz="0" w:space="0" w:color="auto"/>
        <w:bottom w:val="none" w:sz="0" w:space="0" w:color="auto"/>
        <w:right w:val="none" w:sz="0" w:space="0" w:color="auto"/>
      </w:divBdr>
    </w:div>
    <w:div w:id="589318819">
      <w:bodyDiv w:val="1"/>
      <w:marLeft w:val="0"/>
      <w:marRight w:val="0"/>
      <w:marTop w:val="0"/>
      <w:marBottom w:val="0"/>
      <w:divBdr>
        <w:top w:val="none" w:sz="0" w:space="0" w:color="auto"/>
        <w:left w:val="none" w:sz="0" w:space="0" w:color="auto"/>
        <w:bottom w:val="none" w:sz="0" w:space="0" w:color="auto"/>
        <w:right w:val="none" w:sz="0" w:space="0" w:color="auto"/>
      </w:divBdr>
    </w:div>
    <w:div w:id="596907946">
      <w:bodyDiv w:val="1"/>
      <w:marLeft w:val="0"/>
      <w:marRight w:val="0"/>
      <w:marTop w:val="0"/>
      <w:marBottom w:val="0"/>
      <w:divBdr>
        <w:top w:val="none" w:sz="0" w:space="0" w:color="auto"/>
        <w:left w:val="none" w:sz="0" w:space="0" w:color="auto"/>
        <w:bottom w:val="none" w:sz="0" w:space="0" w:color="auto"/>
        <w:right w:val="none" w:sz="0" w:space="0" w:color="auto"/>
      </w:divBdr>
    </w:div>
    <w:div w:id="597104031">
      <w:bodyDiv w:val="1"/>
      <w:marLeft w:val="0"/>
      <w:marRight w:val="0"/>
      <w:marTop w:val="0"/>
      <w:marBottom w:val="0"/>
      <w:divBdr>
        <w:top w:val="none" w:sz="0" w:space="0" w:color="auto"/>
        <w:left w:val="none" w:sz="0" w:space="0" w:color="auto"/>
        <w:bottom w:val="none" w:sz="0" w:space="0" w:color="auto"/>
        <w:right w:val="none" w:sz="0" w:space="0" w:color="auto"/>
      </w:divBdr>
      <w:divsChild>
        <w:div w:id="62996391">
          <w:marLeft w:val="0"/>
          <w:marRight w:val="0"/>
          <w:marTop w:val="0"/>
          <w:marBottom w:val="0"/>
          <w:divBdr>
            <w:top w:val="none" w:sz="0" w:space="0" w:color="auto"/>
            <w:left w:val="none" w:sz="0" w:space="0" w:color="auto"/>
            <w:bottom w:val="none" w:sz="0" w:space="0" w:color="auto"/>
            <w:right w:val="none" w:sz="0" w:space="0" w:color="auto"/>
          </w:divBdr>
        </w:div>
        <w:div w:id="178010897">
          <w:marLeft w:val="0"/>
          <w:marRight w:val="0"/>
          <w:marTop w:val="0"/>
          <w:marBottom w:val="0"/>
          <w:divBdr>
            <w:top w:val="none" w:sz="0" w:space="0" w:color="auto"/>
            <w:left w:val="none" w:sz="0" w:space="0" w:color="auto"/>
            <w:bottom w:val="none" w:sz="0" w:space="0" w:color="auto"/>
            <w:right w:val="none" w:sz="0" w:space="0" w:color="auto"/>
          </w:divBdr>
        </w:div>
        <w:div w:id="341246868">
          <w:marLeft w:val="0"/>
          <w:marRight w:val="0"/>
          <w:marTop w:val="0"/>
          <w:marBottom w:val="0"/>
          <w:divBdr>
            <w:top w:val="none" w:sz="0" w:space="0" w:color="auto"/>
            <w:left w:val="none" w:sz="0" w:space="0" w:color="auto"/>
            <w:bottom w:val="none" w:sz="0" w:space="0" w:color="auto"/>
            <w:right w:val="none" w:sz="0" w:space="0" w:color="auto"/>
          </w:divBdr>
        </w:div>
        <w:div w:id="367536534">
          <w:marLeft w:val="0"/>
          <w:marRight w:val="0"/>
          <w:marTop w:val="0"/>
          <w:marBottom w:val="0"/>
          <w:divBdr>
            <w:top w:val="none" w:sz="0" w:space="0" w:color="auto"/>
            <w:left w:val="none" w:sz="0" w:space="0" w:color="auto"/>
            <w:bottom w:val="none" w:sz="0" w:space="0" w:color="auto"/>
            <w:right w:val="none" w:sz="0" w:space="0" w:color="auto"/>
          </w:divBdr>
        </w:div>
        <w:div w:id="386416591">
          <w:marLeft w:val="0"/>
          <w:marRight w:val="0"/>
          <w:marTop w:val="0"/>
          <w:marBottom w:val="0"/>
          <w:divBdr>
            <w:top w:val="none" w:sz="0" w:space="0" w:color="auto"/>
            <w:left w:val="none" w:sz="0" w:space="0" w:color="auto"/>
            <w:bottom w:val="none" w:sz="0" w:space="0" w:color="auto"/>
            <w:right w:val="none" w:sz="0" w:space="0" w:color="auto"/>
          </w:divBdr>
        </w:div>
        <w:div w:id="430051857">
          <w:marLeft w:val="0"/>
          <w:marRight w:val="0"/>
          <w:marTop w:val="0"/>
          <w:marBottom w:val="0"/>
          <w:divBdr>
            <w:top w:val="none" w:sz="0" w:space="0" w:color="auto"/>
            <w:left w:val="none" w:sz="0" w:space="0" w:color="auto"/>
            <w:bottom w:val="none" w:sz="0" w:space="0" w:color="auto"/>
            <w:right w:val="none" w:sz="0" w:space="0" w:color="auto"/>
          </w:divBdr>
        </w:div>
        <w:div w:id="596326262">
          <w:marLeft w:val="0"/>
          <w:marRight w:val="0"/>
          <w:marTop w:val="0"/>
          <w:marBottom w:val="0"/>
          <w:divBdr>
            <w:top w:val="none" w:sz="0" w:space="0" w:color="auto"/>
            <w:left w:val="none" w:sz="0" w:space="0" w:color="auto"/>
            <w:bottom w:val="none" w:sz="0" w:space="0" w:color="auto"/>
            <w:right w:val="none" w:sz="0" w:space="0" w:color="auto"/>
          </w:divBdr>
        </w:div>
        <w:div w:id="691302560">
          <w:marLeft w:val="0"/>
          <w:marRight w:val="0"/>
          <w:marTop w:val="0"/>
          <w:marBottom w:val="0"/>
          <w:divBdr>
            <w:top w:val="none" w:sz="0" w:space="0" w:color="auto"/>
            <w:left w:val="none" w:sz="0" w:space="0" w:color="auto"/>
            <w:bottom w:val="none" w:sz="0" w:space="0" w:color="auto"/>
            <w:right w:val="none" w:sz="0" w:space="0" w:color="auto"/>
          </w:divBdr>
        </w:div>
        <w:div w:id="711609770">
          <w:marLeft w:val="0"/>
          <w:marRight w:val="0"/>
          <w:marTop w:val="0"/>
          <w:marBottom w:val="0"/>
          <w:divBdr>
            <w:top w:val="none" w:sz="0" w:space="0" w:color="auto"/>
            <w:left w:val="none" w:sz="0" w:space="0" w:color="auto"/>
            <w:bottom w:val="none" w:sz="0" w:space="0" w:color="auto"/>
            <w:right w:val="none" w:sz="0" w:space="0" w:color="auto"/>
          </w:divBdr>
        </w:div>
        <w:div w:id="738283669">
          <w:marLeft w:val="0"/>
          <w:marRight w:val="0"/>
          <w:marTop w:val="0"/>
          <w:marBottom w:val="0"/>
          <w:divBdr>
            <w:top w:val="none" w:sz="0" w:space="0" w:color="auto"/>
            <w:left w:val="none" w:sz="0" w:space="0" w:color="auto"/>
            <w:bottom w:val="none" w:sz="0" w:space="0" w:color="auto"/>
            <w:right w:val="none" w:sz="0" w:space="0" w:color="auto"/>
          </w:divBdr>
        </w:div>
        <w:div w:id="924260651">
          <w:marLeft w:val="0"/>
          <w:marRight w:val="0"/>
          <w:marTop w:val="0"/>
          <w:marBottom w:val="0"/>
          <w:divBdr>
            <w:top w:val="none" w:sz="0" w:space="0" w:color="auto"/>
            <w:left w:val="none" w:sz="0" w:space="0" w:color="auto"/>
            <w:bottom w:val="none" w:sz="0" w:space="0" w:color="auto"/>
            <w:right w:val="none" w:sz="0" w:space="0" w:color="auto"/>
          </w:divBdr>
        </w:div>
        <w:div w:id="1010373707">
          <w:marLeft w:val="0"/>
          <w:marRight w:val="0"/>
          <w:marTop w:val="0"/>
          <w:marBottom w:val="0"/>
          <w:divBdr>
            <w:top w:val="none" w:sz="0" w:space="0" w:color="auto"/>
            <w:left w:val="none" w:sz="0" w:space="0" w:color="auto"/>
            <w:bottom w:val="none" w:sz="0" w:space="0" w:color="auto"/>
            <w:right w:val="none" w:sz="0" w:space="0" w:color="auto"/>
          </w:divBdr>
        </w:div>
        <w:div w:id="1100837370">
          <w:marLeft w:val="0"/>
          <w:marRight w:val="0"/>
          <w:marTop w:val="0"/>
          <w:marBottom w:val="0"/>
          <w:divBdr>
            <w:top w:val="none" w:sz="0" w:space="0" w:color="auto"/>
            <w:left w:val="none" w:sz="0" w:space="0" w:color="auto"/>
            <w:bottom w:val="none" w:sz="0" w:space="0" w:color="auto"/>
            <w:right w:val="none" w:sz="0" w:space="0" w:color="auto"/>
          </w:divBdr>
        </w:div>
        <w:div w:id="1298342475">
          <w:marLeft w:val="0"/>
          <w:marRight w:val="0"/>
          <w:marTop w:val="0"/>
          <w:marBottom w:val="0"/>
          <w:divBdr>
            <w:top w:val="none" w:sz="0" w:space="0" w:color="auto"/>
            <w:left w:val="none" w:sz="0" w:space="0" w:color="auto"/>
            <w:bottom w:val="none" w:sz="0" w:space="0" w:color="auto"/>
            <w:right w:val="none" w:sz="0" w:space="0" w:color="auto"/>
          </w:divBdr>
        </w:div>
        <w:div w:id="1485203021">
          <w:marLeft w:val="0"/>
          <w:marRight w:val="0"/>
          <w:marTop w:val="0"/>
          <w:marBottom w:val="0"/>
          <w:divBdr>
            <w:top w:val="none" w:sz="0" w:space="0" w:color="auto"/>
            <w:left w:val="none" w:sz="0" w:space="0" w:color="auto"/>
            <w:bottom w:val="none" w:sz="0" w:space="0" w:color="auto"/>
            <w:right w:val="none" w:sz="0" w:space="0" w:color="auto"/>
          </w:divBdr>
        </w:div>
        <w:div w:id="1504512148">
          <w:marLeft w:val="0"/>
          <w:marRight w:val="0"/>
          <w:marTop w:val="0"/>
          <w:marBottom w:val="0"/>
          <w:divBdr>
            <w:top w:val="none" w:sz="0" w:space="0" w:color="auto"/>
            <w:left w:val="none" w:sz="0" w:space="0" w:color="auto"/>
            <w:bottom w:val="none" w:sz="0" w:space="0" w:color="auto"/>
            <w:right w:val="none" w:sz="0" w:space="0" w:color="auto"/>
          </w:divBdr>
        </w:div>
        <w:div w:id="1637486549">
          <w:marLeft w:val="0"/>
          <w:marRight w:val="0"/>
          <w:marTop w:val="0"/>
          <w:marBottom w:val="0"/>
          <w:divBdr>
            <w:top w:val="none" w:sz="0" w:space="0" w:color="auto"/>
            <w:left w:val="none" w:sz="0" w:space="0" w:color="auto"/>
            <w:bottom w:val="none" w:sz="0" w:space="0" w:color="auto"/>
            <w:right w:val="none" w:sz="0" w:space="0" w:color="auto"/>
          </w:divBdr>
        </w:div>
        <w:div w:id="1758862590">
          <w:marLeft w:val="0"/>
          <w:marRight w:val="0"/>
          <w:marTop w:val="0"/>
          <w:marBottom w:val="0"/>
          <w:divBdr>
            <w:top w:val="none" w:sz="0" w:space="0" w:color="auto"/>
            <w:left w:val="none" w:sz="0" w:space="0" w:color="auto"/>
            <w:bottom w:val="none" w:sz="0" w:space="0" w:color="auto"/>
            <w:right w:val="none" w:sz="0" w:space="0" w:color="auto"/>
          </w:divBdr>
        </w:div>
        <w:div w:id="1925844670">
          <w:marLeft w:val="0"/>
          <w:marRight w:val="0"/>
          <w:marTop w:val="0"/>
          <w:marBottom w:val="0"/>
          <w:divBdr>
            <w:top w:val="none" w:sz="0" w:space="0" w:color="auto"/>
            <w:left w:val="none" w:sz="0" w:space="0" w:color="auto"/>
            <w:bottom w:val="none" w:sz="0" w:space="0" w:color="auto"/>
            <w:right w:val="none" w:sz="0" w:space="0" w:color="auto"/>
          </w:divBdr>
        </w:div>
        <w:div w:id="2069380347">
          <w:marLeft w:val="0"/>
          <w:marRight w:val="0"/>
          <w:marTop w:val="0"/>
          <w:marBottom w:val="0"/>
          <w:divBdr>
            <w:top w:val="none" w:sz="0" w:space="0" w:color="auto"/>
            <w:left w:val="none" w:sz="0" w:space="0" w:color="auto"/>
            <w:bottom w:val="none" w:sz="0" w:space="0" w:color="auto"/>
            <w:right w:val="none" w:sz="0" w:space="0" w:color="auto"/>
          </w:divBdr>
        </w:div>
      </w:divsChild>
    </w:div>
    <w:div w:id="621688730">
      <w:bodyDiv w:val="1"/>
      <w:marLeft w:val="0"/>
      <w:marRight w:val="0"/>
      <w:marTop w:val="0"/>
      <w:marBottom w:val="0"/>
      <w:divBdr>
        <w:top w:val="none" w:sz="0" w:space="0" w:color="auto"/>
        <w:left w:val="none" w:sz="0" w:space="0" w:color="auto"/>
        <w:bottom w:val="none" w:sz="0" w:space="0" w:color="auto"/>
        <w:right w:val="none" w:sz="0" w:space="0" w:color="auto"/>
      </w:divBdr>
    </w:div>
    <w:div w:id="646713905">
      <w:bodyDiv w:val="1"/>
      <w:marLeft w:val="0"/>
      <w:marRight w:val="0"/>
      <w:marTop w:val="0"/>
      <w:marBottom w:val="0"/>
      <w:divBdr>
        <w:top w:val="none" w:sz="0" w:space="0" w:color="auto"/>
        <w:left w:val="none" w:sz="0" w:space="0" w:color="auto"/>
        <w:bottom w:val="none" w:sz="0" w:space="0" w:color="auto"/>
        <w:right w:val="none" w:sz="0" w:space="0" w:color="auto"/>
      </w:divBdr>
    </w:div>
    <w:div w:id="657654265">
      <w:bodyDiv w:val="1"/>
      <w:marLeft w:val="0"/>
      <w:marRight w:val="0"/>
      <w:marTop w:val="0"/>
      <w:marBottom w:val="0"/>
      <w:divBdr>
        <w:top w:val="none" w:sz="0" w:space="0" w:color="auto"/>
        <w:left w:val="none" w:sz="0" w:space="0" w:color="auto"/>
        <w:bottom w:val="none" w:sz="0" w:space="0" w:color="auto"/>
        <w:right w:val="none" w:sz="0" w:space="0" w:color="auto"/>
      </w:divBdr>
    </w:div>
    <w:div w:id="659430933">
      <w:bodyDiv w:val="1"/>
      <w:marLeft w:val="0"/>
      <w:marRight w:val="0"/>
      <w:marTop w:val="0"/>
      <w:marBottom w:val="0"/>
      <w:divBdr>
        <w:top w:val="none" w:sz="0" w:space="0" w:color="auto"/>
        <w:left w:val="none" w:sz="0" w:space="0" w:color="auto"/>
        <w:bottom w:val="none" w:sz="0" w:space="0" w:color="auto"/>
        <w:right w:val="none" w:sz="0" w:space="0" w:color="auto"/>
      </w:divBdr>
    </w:div>
    <w:div w:id="663433506">
      <w:bodyDiv w:val="1"/>
      <w:marLeft w:val="0"/>
      <w:marRight w:val="0"/>
      <w:marTop w:val="0"/>
      <w:marBottom w:val="0"/>
      <w:divBdr>
        <w:top w:val="none" w:sz="0" w:space="0" w:color="auto"/>
        <w:left w:val="none" w:sz="0" w:space="0" w:color="auto"/>
        <w:bottom w:val="none" w:sz="0" w:space="0" w:color="auto"/>
        <w:right w:val="none" w:sz="0" w:space="0" w:color="auto"/>
      </w:divBdr>
    </w:div>
    <w:div w:id="665787628">
      <w:bodyDiv w:val="1"/>
      <w:marLeft w:val="0"/>
      <w:marRight w:val="0"/>
      <w:marTop w:val="0"/>
      <w:marBottom w:val="0"/>
      <w:divBdr>
        <w:top w:val="none" w:sz="0" w:space="0" w:color="auto"/>
        <w:left w:val="none" w:sz="0" w:space="0" w:color="auto"/>
        <w:bottom w:val="none" w:sz="0" w:space="0" w:color="auto"/>
        <w:right w:val="none" w:sz="0" w:space="0" w:color="auto"/>
      </w:divBdr>
    </w:div>
    <w:div w:id="681591382">
      <w:bodyDiv w:val="1"/>
      <w:marLeft w:val="0"/>
      <w:marRight w:val="0"/>
      <w:marTop w:val="0"/>
      <w:marBottom w:val="0"/>
      <w:divBdr>
        <w:top w:val="none" w:sz="0" w:space="0" w:color="auto"/>
        <w:left w:val="none" w:sz="0" w:space="0" w:color="auto"/>
        <w:bottom w:val="none" w:sz="0" w:space="0" w:color="auto"/>
        <w:right w:val="none" w:sz="0" w:space="0" w:color="auto"/>
      </w:divBdr>
    </w:div>
    <w:div w:id="685601493">
      <w:bodyDiv w:val="1"/>
      <w:marLeft w:val="0"/>
      <w:marRight w:val="0"/>
      <w:marTop w:val="0"/>
      <w:marBottom w:val="0"/>
      <w:divBdr>
        <w:top w:val="none" w:sz="0" w:space="0" w:color="auto"/>
        <w:left w:val="none" w:sz="0" w:space="0" w:color="auto"/>
        <w:bottom w:val="none" w:sz="0" w:space="0" w:color="auto"/>
        <w:right w:val="none" w:sz="0" w:space="0" w:color="auto"/>
      </w:divBdr>
    </w:div>
    <w:div w:id="690110038">
      <w:bodyDiv w:val="1"/>
      <w:marLeft w:val="0"/>
      <w:marRight w:val="0"/>
      <w:marTop w:val="0"/>
      <w:marBottom w:val="0"/>
      <w:divBdr>
        <w:top w:val="none" w:sz="0" w:space="0" w:color="auto"/>
        <w:left w:val="none" w:sz="0" w:space="0" w:color="auto"/>
        <w:bottom w:val="none" w:sz="0" w:space="0" w:color="auto"/>
        <w:right w:val="none" w:sz="0" w:space="0" w:color="auto"/>
      </w:divBdr>
    </w:div>
    <w:div w:id="710497902">
      <w:bodyDiv w:val="1"/>
      <w:marLeft w:val="0"/>
      <w:marRight w:val="0"/>
      <w:marTop w:val="0"/>
      <w:marBottom w:val="0"/>
      <w:divBdr>
        <w:top w:val="none" w:sz="0" w:space="0" w:color="auto"/>
        <w:left w:val="none" w:sz="0" w:space="0" w:color="auto"/>
        <w:bottom w:val="none" w:sz="0" w:space="0" w:color="auto"/>
        <w:right w:val="none" w:sz="0" w:space="0" w:color="auto"/>
      </w:divBdr>
      <w:divsChild>
        <w:div w:id="262685993">
          <w:marLeft w:val="0"/>
          <w:marRight w:val="0"/>
          <w:marTop w:val="0"/>
          <w:marBottom w:val="0"/>
          <w:divBdr>
            <w:top w:val="none" w:sz="0" w:space="0" w:color="auto"/>
            <w:left w:val="none" w:sz="0" w:space="0" w:color="auto"/>
            <w:bottom w:val="none" w:sz="0" w:space="0" w:color="auto"/>
            <w:right w:val="none" w:sz="0" w:space="0" w:color="auto"/>
          </w:divBdr>
        </w:div>
        <w:div w:id="347172242">
          <w:marLeft w:val="0"/>
          <w:marRight w:val="0"/>
          <w:marTop w:val="0"/>
          <w:marBottom w:val="0"/>
          <w:divBdr>
            <w:top w:val="none" w:sz="0" w:space="0" w:color="auto"/>
            <w:left w:val="none" w:sz="0" w:space="0" w:color="auto"/>
            <w:bottom w:val="none" w:sz="0" w:space="0" w:color="auto"/>
            <w:right w:val="none" w:sz="0" w:space="0" w:color="auto"/>
          </w:divBdr>
        </w:div>
        <w:div w:id="354499646">
          <w:marLeft w:val="0"/>
          <w:marRight w:val="0"/>
          <w:marTop w:val="0"/>
          <w:marBottom w:val="0"/>
          <w:divBdr>
            <w:top w:val="none" w:sz="0" w:space="0" w:color="auto"/>
            <w:left w:val="none" w:sz="0" w:space="0" w:color="auto"/>
            <w:bottom w:val="none" w:sz="0" w:space="0" w:color="auto"/>
            <w:right w:val="none" w:sz="0" w:space="0" w:color="auto"/>
          </w:divBdr>
        </w:div>
        <w:div w:id="427384593">
          <w:marLeft w:val="0"/>
          <w:marRight w:val="0"/>
          <w:marTop w:val="0"/>
          <w:marBottom w:val="0"/>
          <w:divBdr>
            <w:top w:val="none" w:sz="0" w:space="0" w:color="auto"/>
            <w:left w:val="none" w:sz="0" w:space="0" w:color="auto"/>
            <w:bottom w:val="none" w:sz="0" w:space="0" w:color="auto"/>
            <w:right w:val="none" w:sz="0" w:space="0" w:color="auto"/>
          </w:divBdr>
        </w:div>
        <w:div w:id="469566126">
          <w:marLeft w:val="0"/>
          <w:marRight w:val="0"/>
          <w:marTop w:val="0"/>
          <w:marBottom w:val="0"/>
          <w:divBdr>
            <w:top w:val="none" w:sz="0" w:space="0" w:color="auto"/>
            <w:left w:val="none" w:sz="0" w:space="0" w:color="auto"/>
            <w:bottom w:val="none" w:sz="0" w:space="0" w:color="auto"/>
            <w:right w:val="none" w:sz="0" w:space="0" w:color="auto"/>
          </w:divBdr>
        </w:div>
        <w:div w:id="516622572">
          <w:marLeft w:val="0"/>
          <w:marRight w:val="0"/>
          <w:marTop w:val="0"/>
          <w:marBottom w:val="0"/>
          <w:divBdr>
            <w:top w:val="none" w:sz="0" w:space="0" w:color="auto"/>
            <w:left w:val="none" w:sz="0" w:space="0" w:color="auto"/>
            <w:bottom w:val="none" w:sz="0" w:space="0" w:color="auto"/>
            <w:right w:val="none" w:sz="0" w:space="0" w:color="auto"/>
          </w:divBdr>
        </w:div>
        <w:div w:id="692727208">
          <w:marLeft w:val="0"/>
          <w:marRight w:val="0"/>
          <w:marTop w:val="0"/>
          <w:marBottom w:val="0"/>
          <w:divBdr>
            <w:top w:val="none" w:sz="0" w:space="0" w:color="auto"/>
            <w:left w:val="none" w:sz="0" w:space="0" w:color="auto"/>
            <w:bottom w:val="none" w:sz="0" w:space="0" w:color="auto"/>
            <w:right w:val="none" w:sz="0" w:space="0" w:color="auto"/>
          </w:divBdr>
        </w:div>
        <w:div w:id="718170984">
          <w:marLeft w:val="0"/>
          <w:marRight w:val="0"/>
          <w:marTop w:val="0"/>
          <w:marBottom w:val="0"/>
          <w:divBdr>
            <w:top w:val="none" w:sz="0" w:space="0" w:color="auto"/>
            <w:left w:val="none" w:sz="0" w:space="0" w:color="auto"/>
            <w:bottom w:val="none" w:sz="0" w:space="0" w:color="auto"/>
            <w:right w:val="none" w:sz="0" w:space="0" w:color="auto"/>
          </w:divBdr>
        </w:div>
        <w:div w:id="744031063">
          <w:marLeft w:val="0"/>
          <w:marRight w:val="0"/>
          <w:marTop w:val="0"/>
          <w:marBottom w:val="0"/>
          <w:divBdr>
            <w:top w:val="none" w:sz="0" w:space="0" w:color="auto"/>
            <w:left w:val="none" w:sz="0" w:space="0" w:color="auto"/>
            <w:bottom w:val="none" w:sz="0" w:space="0" w:color="auto"/>
            <w:right w:val="none" w:sz="0" w:space="0" w:color="auto"/>
          </w:divBdr>
        </w:div>
        <w:div w:id="831680890">
          <w:marLeft w:val="0"/>
          <w:marRight w:val="0"/>
          <w:marTop w:val="0"/>
          <w:marBottom w:val="0"/>
          <w:divBdr>
            <w:top w:val="none" w:sz="0" w:space="0" w:color="auto"/>
            <w:left w:val="none" w:sz="0" w:space="0" w:color="auto"/>
            <w:bottom w:val="none" w:sz="0" w:space="0" w:color="auto"/>
            <w:right w:val="none" w:sz="0" w:space="0" w:color="auto"/>
          </w:divBdr>
        </w:div>
        <w:div w:id="841624777">
          <w:marLeft w:val="0"/>
          <w:marRight w:val="0"/>
          <w:marTop w:val="0"/>
          <w:marBottom w:val="0"/>
          <w:divBdr>
            <w:top w:val="none" w:sz="0" w:space="0" w:color="auto"/>
            <w:left w:val="none" w:sz="0" w:space="0" w:color="auto"/>
            <w:bottom w:val="none" w:sz="0" w:space="0" w:color="auto"/>
            <w:right w:val="none" w:sz="0" w:space="0" w:color="auto"/>
          </w:divBdr>
        </w:div>
        <w:div w:id="958879187">
          <w:marLeft w:val="0"/>
          <w:marRight w:val="0"/>
          <w:marTop w:val="0"/>
          <w:marBottom w:val="0"/>
          <w:divBdr>
            <w:top w:val="none" w:sz="0" w:space="0" w:color="auto"/>
            <w:left w:val="none" w:sz="0" w:space="0" w:color="auto"/>
            <w:bottom w:val="none" w:sz="0" w:space="0" w:color="auto"/>
            <w:right w:val="none" w:sz="0" w:space="0" w:color="auto"/>
          </w:divBdr>
        </w:div>
        <w:div w:id="1042678821">
          <w:marLeft w:val="0"/>
          <w:marRight w:val="0"/>
          <w:marTop w:val="0"/>
          <w:marBottom w:val="0"/>
          <w:divBdr>
            <w:top w:val="none" w:sz="0" w:space="0" w:color="auto"/>
            <w:left w:val="none" w:sz="0" w:space="0" w:color="auto"/>
            <w:bottom w:val="none" w:sz="0" w:space="0" w:color="auto"/>
            <w:right w:val="none" w:sz="0" w:space="0" w:color="auto"/>
          </w:divBdr>
        </w:div>
        <w:div w:id="1081295768">
          <w:marLeft w:val="0"/>
          <w:marRight w:val="0"/>
          <w:marTop w:val="0"/>
          <w:marBottom w:val="0"/>
          <w:divBdr>
            <w:top w:val="none" w:sz="0" w:space="0" w:color="auto"/>
            <w:left w:val="none" w:sz="0" w:space="0" w:color="auto"/>
            <w:bottom w:val="none" w:sz="0" w:space="0" w:color="auto"/>
            <w:right w:val="none" w:sz="0" w:space="0" w:color="auto"/>
          </w:divBdr>
        </w:div>
        <w:div w:id="1145047376">
          <w:marLeft w:val="0"/>
          <w:marRight w:val="0"/>
          <w:marTop w:val="0"/>
          <w:marBottom w:val="0"/>
          <w:divBdr>
            <w:top w:val="none" w:sz="0" w:space="0" w:color="auto"/>
            <w:left w:val="none" w:sz="0" w:space="0" w:color="auto"/>
            <w:bottom w:val="none" w:sz="0" w:space="0" w:color="auto"/>
            <w:right w:val="none" w:sz="0" w:space="0" w:color="auto"/>
          </w:divBdr>
        </w:div>
        <w:div w:id="1220241971">
          <w:marLeft w:val="0"/>
          <w:marRight w:val="0"/>
          <w:marTop w:val="0"/>
          <w:marBottom w:val="0"/>
          <w:divBdr>
            <w:top w:val="none" w:sz="0" w:space="0" w:color="auto"/>
            <w:left w:val="none" w:sz="0" w:space="0" w:color="auto"/>
            <w:bottom w:val="none" w:sz="0" w:space="0" w:color="auto"/>
            <w:right w:val="none" w:sz="0" w:space="0" w:color="auto"/>
          </w:divBdr>
        </w:div>
        <w:div w:id="1234005021">
          <w:marLeft w:val="0"/>
          <w:marRight w:val="0"/>
          <w:marTop w:val="0"/>
          <w:marBottom w:val="0"/>
          <w:divBdr>
            <w:top w:val="none" w:sz="0" w:space="0" w:color="auto"/>
            <w:left w:val="none" w:sz="0" w:space="0" w:color="auto"/>
            <w:bottom w:val="none" w:sz="0" w:space="0" w:color="auto"/>
            <w:right w:val="none" w:sz="0" w:space="0" w:color="auto"/>
          </w:divBdr>
        </w:div>
        <w:div w:id="1349210849">
          <w:marLeft w:val="0"/>
          <w:marRight w:val="0"/>
          <w:marTop w:val="0"/>
          <w:marBottom w:val="0"/>
          <w:divBdr>
            <w:top w:val="none" w:sz="0" w:space="0" w:color="auto"/>
            <w:left w:val="none" w:sz="0" w:space="0" w:color="auto"/>
            <w:bottom w:val="none" w:sz="0" w:space="0" w:color="auto"/>
            <w:right w:val="none" w:sz="0" w:space="0" w:color="auto"/>
          </w:divBdr>
        </w:div>
        <w:div w:id="1570069922">
          <w:marLeft w:val="0"/>
          <w:marRight w:val="0"/>
          <w:marTop w:val="0"/>
          <w:marBottom w:val="0"/>
          <w:divBdr>
            <w:top w:val="none" w:sz="0" w:space="0" w:color="auto"/>
            <w:left w:val="none" w:sz="0" w:space="0" w:color="auto"/>
            <w:bottom w:val="none" w:sz="0" w:space="0" w:color="auto"/>
            <w:right w:val="none" w:sz="0" w:space="0" w:color="auto"/>
          </w:divBdr>
        </w:div>
        <w:div w:id="1607612034">
          <w:marLeft w:val="0"/>
          <w:marRight w:val="0"/>
          <w:marTop w:val="0"/>
          <w:marBottom w:val="0"/>
          <w:divBdr>
            <w:top w:val="none" w:sz="0" w:space="0" w:color="auto"/>
            <w:left w:val="none" w:sz="0" w:space="0" w:color="auto"/>
            <w:bottom w:val="none" w:sz="0" w:space="0" w:color="auto"/>
            <w:right w:val="none" w:sz="0" w:space="0" w:color="auto"/>
          </w:divBdr>
        </w:div>
        <w:div w:id="2115323683">
          <w:marLeft w:val="0"/>
          <w:marRight w:val="0"/>
          <w:marTop w:val="0"/>
          <w:marBottom w:val="0"/>
          <w:divBdr>
            <w:top w:val="none" w:sz="0" w:space="0" w:color="auto"/>
            <w:left w:val="none" w:sz="0" w:space="0" w:color="auto"/>
            <w:bottom w:val="none" w:sz="0" w:space="0" w:color="auto"/>
            <w:right w:val="none" w:sz="0" w:space="0" w:color="auto"/>
          </w:divBdr>
        </w:div>
      </w:divsChild>
    </w:div>
    <w:div w:id="723799351">
      <w:bodyDiv w:val="1"/>
      <w:marLeft w:val="0"/>
      <w:marRight w:val="0"/>
      <w:marTop w:val="0"/>
      <w:marBottom w:val="0"/>
      <w:divBdr>
        <w:top w:val="none" w:sz="0" w:space="0" w:color="auto"/>
        <w:left w:val="none" w:sz="0" w:space="0" w:color="auto"/>
        <w:bottom w:val="none" w:sz="0" w:space="0" w:color="auto"/>
        <w:right w:val="none" w:sz="0" w:space="0" w:color="auto"/>
      </w:divBdr>
      <w:divsChild>
        <w:div w:id="89089722">
          <w:marLeft w:val="0"/>
          <w:marRight w:val="0"/>
          <w:marTop w:val="0"/>
          <w:marBottom w:val="0"/>
          <w:divBdr>
            <w:top w:val="none" w:sz="0" w:space="0" w:color="auto"/>
            <w:left w:val="none" w:sz="0" w:space="0" w:color="auto"/>
            <w:bottom w:val="none" w:sz="0" w:space="0" w:color="auto"/>
            <w:right w:val="none" w:sz="0" w:space="0" w:color="auto"/>
          </w:divBdr>
        </w:div>
        <w:div w:id="356852542">
          <w:marLeft w:val="0"/>
          <w:marRight w:val="0"/>
          <w:marTop w:val="0"/>
          <w:marBottom w:val="0"/>
          <w:divBdr>
            <w:top w:val="none" w:sz="0" w:space="0" w:color="auto"/>
            <w:left w:val="none" w:sz="0" w:space="0" w:color="auto"/>
            <w:bottom w:val="none" w:sz="0" w:space="0" w:color="auto"/>
            <w:right w:val="none" w:sz="0" w:space="0" w:color="auto"/>
          </w:divBdr>
        </w:div>
        <w:div w:id="414203417">
          <w:marLeft w:val="0"/>
          <w:marRight w:val="0"/>
          <w:marTop w:val="0"/>
          <w:marBottom w:val="0"/>
          <w:divBdr>
            <w:top w:val="none" w:sz="0" w:space="0" w:color="auto"/>
            <w:left w:val="none" w:sz="0" w:space="0" w:color="auto"/>
            <w:bottom w:val="none" w:sz="0" w:space="0" w:color="auto"/>
            <w:right w:val="none" w:sz="0" w:space="0" w:color="auto"/>
          </w:divBdr>
        </w:div>
        <w:div w:id="492067090">
          <w:marLeft w:val="0"/>
          <w:marRight w:val="0"/>
          <w:marTop w:val="0"/>
          <w:marBottom w:val="0"/>
          <w:divBdr>
            <w:top w:val="none" w:sz="0" w:space="0" w:color="auto"/>
            <w:left w:val="none" w:sz="0" w:space="0" w:color="auto"/>
            <w:bottom w:val="none" w:sz="0" w:space="0" w:color="auto"/>
            <w:right w:val="none" w:sz="0" w:space="0" w:color="auto"/>
          </w:divBdr>
        </w:div>
        <w:div w:id="569117486">
          <w:marLeft w:val="0"/>
          <w:marRight w:val="0"/>
          <w:marTop w:val="0"/>
          <w:marBottom w:val="0"/>
          <w:divBdr>
            <w:top w:val="none" w:sz="0" w:space="0" w:color="auto"/>
            <w:left w:val="none" w:sz="0" w:space="0" w:color="auto"/>
            <w:bottom w:val="none" w:sz="0" w:space="0" w:color="auto"/>
            <w:right w:val="none" w:sz="0" w:space="0" w:color="auto"/>
          </w:divBdr>
        </w:div>
        <w:div w:id="820578982">
          <w:marLeft w:val="0"/>
          <w:marRight w:val="0"/>
          <w:marTop w:val="0"/>
          <w:marBottom w:val="0"/>
          <w:divBdr>
            <w:top w:val="none" w:sz="0" w:space="0" w:color="auto"/>
            <w:left w:val="none" w:sz="0" w:space="0" w:color="auto"/>
            <w:bottom w:val="none" w:sz="0" w:space="0" w:color="auto"/>
            <w:right w:val="none" w:sz="0" w:space="0" w:color="auto"/>
          </w:divBdr>
        </w:div>
        <w:div w:id="880046920">
          <w:marLeft w:val="0"/>
          <w:marRight w:val="0"/>
          <w:marTop w:val="0"/>
          <w:marBottom w:val="0"/>
          <w:divBdr>
            <w:top w:val="none" w:sz="0" w:space="0" w:color="auto"/>
            <w:left w:val="none" w:sz="0" w:space="0" w:color="auto"/>
            <w:bottom w:val="none" w:sz="0" w:space="0" w:color="auto"/>
            <w:right w:val="none" w:sz="0" w:space="0" w:color="auto"/>
          </w:divBdr>
        </w:div>
        <w:div w:id="883521483">
          <w:marLeft w:val="0"/>
          <w:marRight w:val="0"/>
          <w:marTop w:val="0"/>
          <w:marBottom w:val="0"/>
          <w:divBdr>
            <w:top w:val="none" w:sz="0" w:space="0" w:color="auto"/>
            <w:left w:val="none" w:sz="0" w:space="0" w:color="auto"/>
            <w:bottom w:val="none" w:sz="0" w:space="0" w:color="auto"/>
            <w:right w:val="none" w:sz="0" w:space="0" w:color="auto"/>
          </w:divBdr>
        </w:div>
        <w:div w:id="1004169916">
          <w:marLeft w:val="0"/>
          <w:marRight w:val="0"/>
          <w:marTop w:val="0"/>
          <w:marBottom w:val="0"/>
          <w:divBdr>
            <w:top w:val="none" w:sz="0" w:space="0" w:color="auto"/>
            <w:left w:val="none" w:sz="0" w:space="0" w:color="auto"/>
            <w:bottom w:val="none" w:sz="0" w:space="0" w:color="auto"/>
            <w:right w:val="none" w:sz="0" w:space="0" w:color="auto"/>
          </w:divBdr>
        </w:div>
        <w:div w:id="1378435895">
          <w:marLeft w:val="0"/>
          <w:marRight w:val="0"/>
          <w:marTop w:val="0"/>
          <w:marBottom w:val="0"/>
          <w:divBdr>
            <w:top w:val="none" w:sz="0" w:space="0" w:color="auto"/>
            <w:left w:val="none" w:sz="0" w:space="0" w:color="auto"/>
            <w:bottom w:val="none" w:sz="0" w:space="0" w:color="auto"/>
            <w:right w:val="none" w:sz="0" w:space="0" w:color="auto"/>
          </w:divBdr>
        </w:div>
        <w:div w:id="1575435228">
          <w:marLeft w:val="0"/>
          <w:marRight w:val="0"/>
          <w:marTop w:val="0"/>
          <w:marBottom w:val="0"/>
          <w:divBdr>
            <w:top w:val="none" w:sz="0" w:space="0" w:color="auto"/>
            <w:left w:val="none" w:sz="0" w:space="0" w:color="auto"/>
            <w:bottom w:val="none" w:sz="0" w:space="0" w:color="auto"/>
            <w:right w:val="none" w:sz="0" w:space="0" w:color="auto"/>
          </w:divBdr>
        </w:div>
        <w:div w:id="1621261014">
          <w:marLeft w:val="0"/>
          <w:marRight w:val="0"/>
          <w:marTop w:val="0"/>
          <w:marBottom w:val="0"/>
          <w:divBdr>
            <w:top w:val="none" w:sz="0" w:space="0" w:color="auto"/>
            <w:left w:val="none" w:sz="0" w:space="0" w:color="auto"/>
            <w:bottom w:val="none" w:sz="0" w:space="0" w:color="auto"/>
            <w:right w:val="none" w:sz="0" w:space="0" w:color="auto"/>
          </w:divBdr>
        </w:div>
        <w:div w:id="1754207819">
          <w:marLeft w:val="0"/>
          <w:marRight w:val="0"/>
          <w:marTop w:val="0"/>
          <w:marBottom w:val="0"/>
          <w:divBdr>
            <w:top w:val="none" w:sz="0" w:space="0" w:color="auto"/>
            <w:left w:val="none" w:sz="0" w:space="0" w:color="auto"/>
            <w:bottom w:val="none" w:sz="0" w:space="0" w:color="auto"/>
            <w:right w:val="none" w:sz="0" w:space="0" w:color="auto"/>
          </w:divBdr>
        </w:div>
        <w:div w:id="1796484768">
          <w:marLeft w:val="0"/>
          <w:marRight w:val="0"/>
          <w:marTop w:val="0"/>
          <w:marBottom w:val="0"/>
          <w:divBdr>
            <w:top w:val="none" w:sz="0" w:space="0" w:color="auto"/>
            <w:left w:val="none" w:sz="0" w:space="0" w:color="auto"/>
            <w:bottom w:val="none" w:sz="0" w:space="0" w:color="auto"/>
            <w:right w:val="none" w:sz="0" w:space="0" w:color="auto"/>
          </w:divBdr>
        </w:div>
        <w:div w:id="1807238209">
          <w:marLeft w:val="0"/>
          <w:marRight w:val="0"/>
          <w:marTop w:val="0"/>
          <w:marBottom w:val="0"/>
          <w:divBdr>
            <w:top w:val="none" w:sz="0" w:space="0" w:color="auto"/>
            <w:left w:val="none" w:sz="0" w:space="0" w:color="auto"/>
            <w:bottom w:val="none" w:sz="0" w:space="0" w:color="auto"/>
            <w:right w:val="none" w:sz="0" w:space="0" w:color="auto"/>
          </w:divBdr>
        </w:div>
        <w:div w:id="2065326393">
          <w:marLeft w:val="0"/>
          <w:marRight w:val="0"/>
          <w:marTop w:val="0"/>
          <w:marBottom w:val="0"/>
          <w:divBdr>
            <w:top w:val="none" w:sz="0" w:space="0" w:color="auto"/>
            <w:left w:val="none" w:sz="0" w:space="0" w:color="auto"/>
            <w:bottom w:val="none" w:sz="0" w:space="0" w:color="auto"/>
            <w:right w:val="none" w:sz="0" w:space="0" w:color="auto"/>
          </w:divBdr>
        </w:div>
        <w:div w:id="2106684812">
          <w:marLeft w:val="0"/>
          <w:marRight w:val="0"/>
          <w:marTop w:val="0"/>
          <w:marBottom w:val="0"/>
          <w:divBdr>
            <w:top w:val="none" w:sz="0" w:space="0" w:color="auto"/>
            <w:left w:val="none" w:sz="0" w:space="0" w:color="auto"/>
            <w:bottom w:val="none" w:sz="0" w:space="0" w:color="auto"/>
            <w:right w:val="none" w:sz="0" w:space="0" w:color="auto"/>
          </w:divBdr>
        </w:div>
      </w:divsChild>
    </w:div>
    <w:div w:id="797647203">
      <w:bodyDiv w:val="1"/>
      <w:marLeft w:val="0"/>
      <w:marRight w:val="0"/>
      <w:marTop w:val="0"/>
      <w:marBottom w:val="0"/>
      <w:divBdr>
        <w:top w:val="none" w:sz="0" w:space="0" w:color="auto"/>
        <w:left w:val="none" w:sz="0" w:space="0" w:color="auto"/>
        <w:bottom w:val="none" w:sz="0" w:space="0" w:color="auto"/>
        <w:right w:val="none" w:sz="0" w:space="0" w:color="auto"/>
      </w:divBdr>
    </w:div>
    <w:div w:id="809178566">
      <w:bodyDiv w:val="1"/>
      <w:marLeft w:val="0"/>
      <w:marRight w:val="0"/>
      <w:marTop w:val="0"/>
      <w:marBottom w:val="0"/>
      <w:divBdr>
        <w:top w:val="none" w:sz="0" w:space="0" w:color="auto"/>
        <w:left w:val="none" w:sz="0" w:space="0" w:color="auto"/>
        <w:bottom w:val="none" w:sz="0" w:space="0" w:color="auto"/>
        <w:right w:val="none" w:sz="0" w:space="0" w:color="auto"/>
      </w:divBdr>
      <w:divsChild>
        <w:div w:id="548961318">
          <w:marLeft w:val="0"/>
          <w:marRight w:val="0"/>
          <w:marTop w:val="0"/>
          <w:marBottom w:val="0"/>
          <w:divBdr>
            <w:top w:val="none" w:sz="0" w:space="0" w:color="auto"/>
            <w:left w:val="none" w:sz="0" w:space="0" w:color="auto"/>
            <w:bottom w:val="none" w:sz="0" w:space="0" w:color="auto"/>
            <w:right w:val="none" w:sz="0" w:space="0" w:color="auto"/>
          </w:divBdr>
          <w:divsChild>
            <w:div w:id="1460146478">
              <w:marLeft w:val="0"/>
              <w:marRight w:val="0"/>
              <w:marTop w:val="0"/>
              <w:marBottom w:val="0"/>
              <w:divBdr>
                <w:top w:val="none" w:sz="0" w:space="0" w:color="auto"/>
                <w:left w:val="none" w:sz="0" w:space="0" w:color="auto"/>
                <w:bottom w:val="none" w:sz="0" w:space="0" w:color="auto"/>
                <w:right w:val="none" w:sz="0" w:space="0" w:color="auto"/>
              </w:divBdr>
            </w:div>
          </w:divsChild>
        </w:div>
        <w:div w:id="1052996991">
          <w:marLeft w:val="0"/>
          <w:marRight w:val="0"/>
          <w:marTop w:val="0"/>
          <w:marBottom w:val="0"/>
          <w:divBdr>
            <w:top w:val="none" w:sz="0" w:space="0" w:color="auto"/>
            <w:left w:val="none" w:sz="0" w:space="0" w:color="auto"/>
            <w:bottom w:val="none" w:sz="0" w:space="0" w:color="auto"/>
            <w:right w:val="none" w:sz="0" w:space="0" w:color="auto"/>
          </w:divBdr>
          <w:divsChild>
            <w:div w:id="777987430">
              <w:marLeft w:val="0"/>
              <w:marRight w:val="0"/>
              <w:marTop w:val="0"/>
              <w:marBottom w:val="0"/>
              <w:divBdr>
                <w:top w:val="none" w:sz="0" w:space="0" w:color="auto"/>
                <w:left w:val="none" w:sz="0" w:space="0" w:color="auto"/>
                <w:bottom w:val="none" w:sz="0" w:space="0" w:color="auto"/>
                <w:right w:val="none" w:sz="0" w:space="0" w:color="auto"/>
              </w:divBdr>
              <w:divsChild>
                <w:div w:id="182878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157715">
      <w:bodyDiv w:val="1"/>
      <w:marLeft w:val="0"/>
      <w:marRight w:val="0"/>
      <w:marTop w:val="0"/>
      <w:marBottom w:val="0"/>
      <w:divBdr>
        <w:top w:val="none" w:sz="0" w:space="0" w:color="auto"/>
        <w:left w:val="none" w:sz="0" w:space="0" w:color="auto"/>
        <w:bottom w:val="none" w:sz="0" w:space="0" w:color="auto"/>
        <w:right w:val="none" w:sz="0" w:space="0" w:color="auto"/>
      </w:divBdr>
    </w:div>
    <w:div w:id="856847103">
      <w:bodyDiv w:val="1"/>
      <w:marLeft w:val="0"/>
      <w:marRight w:val="0"/>
      <w:marTop w:val="0"/>
      <w:marBottom w:val="0"/>
      <w:divBdr>
        <w:top w:val="none" w:sz="0" w:space="0" w:color="auto"/>
        <w:left w:val="none" w:sz="0" w:space="0" w:color="auto"/>
        <w:bottom w:val="none" w:sz="0" w:space="0" w:color="auto"/>
        <w:right w:val="none" w:sz="0" w:space="0" w:color="auto"/>
      </w:divBdr>
    </w:div>
    <w:div w:id="904682543">
      <w:bodyDiv w:val="1"/>
      <w:marLeft w:val="0"/>
      <w:marRight w:val="0"/>
      <w:marTop w:val="0"/>
      <w:marBottom w:val="0"/>
      <w:divBdr>
        <w:top w:val="none" w:sz="0" w:space="0" w:color="auto"/>
        <w:left w:val="none" w:sz="0" w:space="0" w:color="auto"/>
        <w:bottom w:val="none" w:sz="0" w:space="0" w:color="auto"/>
        <w:right w:val="none" w:sz="0" w:space="0" w:color="auto"/>
      </w:divBdr>
    </w:div>
    <w:div w:id="955256869">
      <w:bodyDiv w:val="1"/>
      <w:marLeft w:val="0"/>
      <w:marRight w:val="0"/>
      <w:marTop w:val="0"/>
      <w:marBottom w:val="0"/>
      <w:divBdr>
        <w:top w:val="none" w:sz="0" w:space="0" w:color="auto"/>
        <w:left w:val="none" w:sz="0" w:space="0" w:color="auto"/>
        <w:bottom w:val="none" w:sz="0" w:space="0" w:color="auto"/>
        <w:right w:val="none" w:sz="0" w:space="0" w:color="auto"/>
      </w:divBdr>
    </w:div>
    <w:div w:id="961575826">
      <w:bodyDiv w:val="1"/>
      <w:marLeft w:val="0"/>
      <w:marRight w:val="0"/>
      <w:marTop w:val="0"/>
      <w:marBottom w:val="0"/>
      <w:divBdr>
        <w:top w:val="none" w:sz="0" w:space="0" w:color="auto"/>
        <w:left w:val="none" w:sz="0" w:space="0" w:color="auto"/>
        <w:bottom w:val="none" w:sz="0" w:space="0" w:color="auto"/>
        <w:right w:val="none" w:sz="0" w:space="0" w:color="auto"/>
      </w:divBdr>
      <w:divsChild>
        <w:div w:id="1273708270">
          <w:marLeft w:val="-15"/>
          <w:marRight w:val="0"/>
          <w:marTop w:val="0"/>
          <w:marBottom w:val="0"/>
          <w:divBdr>
            <w:top w:val="none" w:sz="0" w:space="0" w:color="auto"/>
            <w:left w:val="none" w:sz="0" w:space="0" w:color="auto"/>
            <w:bottom w:val="none" w:sz="0" w:space="0" w:color="auto"/>
            <w:right w:val="none" w:sz="0" w:space="0" w:color="auto"/>
          </w:divBdr>
        </w:div>
      </w:divsChild>
    </w:div>
    <w:div w:id="968164998">
      <w:bodyDiv w:val="1"/>
      <w:marLeft w:val="0"/>
      <w:marRight w:val="0"/>
      <w:marTop w:val="0"/>
      <w:marBottom w:val="0"/>
      <w:divBdr>
        <w:top w:val="none" w:sz="0" w:space="0" w:color="auto"/>
        <w:left w:val="none" w:sz="0" w:space="0" w:color="auto"/>
        <w:bottom w:val="none" w:sz="0" w:space="0" w:color="auto"/>
        <w:right w:val="none" w:sz="0" w:space="0" w:color="auto"/>
      </w:divBdr>
    </w:div>
    <w:div w:id="973487893">
      <w:bodyDiv w:val="1"/>
      <w:marLeft w:val="0"/>
      <w:marRight w:val="0"/>
      <w:marTop w:val="0"/>
      <w:marBottom w:val="0"/>
      <w:divBdr>
        <w:top w:val="none" w:sz="0" w:space="0" w:color="auto"/>
        <w:left w:val="none" w:sz="0" w:space="0" w:color="auto"/>
        <w:bottom w:val="none" w:sz="0" w:space="0" w:color="auto"/>
        <w:right w:val="none" w:sz="0" w:space="0" w:color="auto"/>
      </w:divBdr>
    </w:div>
    <w:div w:id="986931441">
      <w:bodyDiv w:val="1"/>
      <w:marLeft w:val="0"/>
      <w:marRight w:val="0"/>
      <w:marTop w:val="0"/>
      <w:marBottom w:val="0"/>
      <w:divBdr>
        <w:top w:val="none" w:sz="0" w:space="0" w:color="auto"/>
        <w:left w:val="none" w:sz="0" w:space="0" w:color="auto"/>
        <w:bottom w:val="none" w:sz="0" w:space="0" w:color="auto"/>
        <w:right w:val="none" w:sz="0" w:space="0" w:color="auto"/>
      </w:divBdr>
      <w:divsChild>
        <w:div w:id="1873417926">
          <w:marLeft w:val="0"/>
          <w:marRight w:val="0"/>
          <w:marTop w:val="0"/>
          <w:marBottom w:val="0"/>
          <w:divBdr>
            <w:top w:val="none" w:sz="0" w:space="0" w:color="auto"/>
            <w:left w:val="none" w:sz="0" w:space="0" w:color="auto"/>
            <w:bottom w:val="single" w:sz="6" w:space="15" w:color="E2E2E2"/>
            <w:right w:val="none" w:sz="0" w:space="0" w:color="auto"/>
          </w:divBdr>
        </w:div>
      </w:divsChild>
    </w:div>
    <w:div w:id="1025601007">
      <w:bodyDiv w:val="1"/>
      <w:marLeft w:val="0"/>
      <w:marRight w:val="0"/>
      <w:marTop w:val="0"/>
      <w:marBottom w:val="0"/>
      <w:divBdr>
        <w:top w:val="none" w:sz="0" w:space="0" w:color="auto"/>
        <w:left w:val="none" w:sz="0" w:space="0" w:color="auto"/>
        <w:bottom w:val="none" w:sz="0" w:space="0" w:color="auto"/>
        <w:right w:val="none" w:sz="0" w:space="0" w:color="auto"/>
      </w:divBdr>
    </w:div>
    <w:div w:id="1060902204">
      <w:bodyDiv w:val="1"/>
      <w:marLeft w:val="0"/>
      <w:marRight w:val="0"/>
      <w:marTop w:val="0"/>
      <w:marBottom w:val="0"/>
      <w:divBdr>
        <w:top w:val="none" w:sz="0" w:space="0" w:color="auto"/>
        <w:left w:val="none" w:sz="0" w:space="0" w:color="auto"/>
        <w:bottom w:val="none" w:sz="0" w:space="0" w:color="auto"/>
        <w:right w:val="none" w:sz="0" w:space="0" w:color="auto"/>
      </w:divBdr>
    </w:div>
    <w:div w:id="1069112808">
      <w:bodyDiv w:val="1"/>
      <w:marLeft w:val="0"/>
      <w:marRight w:val="0"/>
      <w:marTop w:val="0"/>
      <w:marBottom w:val="0"/>
      <w:divBdr>
        <w:top w:val="none" w:sz="0" w:space="0" w:color="auto"/>
        <w:left w:val="none" w:sz="0" w:space="0" w:color="auto"/>
        <w:bottom w:val="none" w:sz="0" w:space="0" w:color="auto"/>
        <w:right w:val="none" w:sz="0" w:space="0" w:color="auto"/>
      </w:divBdr>
    </w:div>
    <w:div w:id="1114058178">
      <w:bodyDiv w:val="1"/>
      <w:marLeft w:val="0"/>
      <w:marRight w:val="0"/>
      <w:marTop w:val="0"/>
      <w:marBottom w:val="0"/>
      <w:divBdr>
        <w:top w:val="none" w:sz="0" w:space="0" w:color="auto"/>
        <w:left w:val="none" w:sz="0" w:space="0" w:color="auto"/>
        <w:bottom w:val="none" w:sz="0" w:space="0" w:color="auto"/>
        <w:right w:val="none" w:sz="0" w:space="0" w:color="auto"/>
      </w:divBdr>
    </w:div>
    <w:div w:id="1152598636">
      <w:bodyDiv w:val="1"/>
      <w:marLeft w:val="0"/>
      <w:marRight w:val="0"/>
      <w:marTop w:val="0"/>
      <w:marBottom w:val="0"/>
      <w:divBdr>
        <w:top w:val="none" w:sz="0" w:space="0" w:color="auto"/>
        <w:left w:val="none" w:sz="0" w:space="0" w:color="auto"/>
        <w:bottom w:val="none" w:sz="0" w:space="0" w:color="auto"/>
        <w:right w:val="none" w:sz="0" w:space="0" w:color="auto"/>
      </w:divBdr>
    </w:div>
    <w:div w:id="1168449128">
      <w:bodyDiv w:val="1"/>
      <w:marLeft w:val="0"/>
      <w:marRight w:val="0"/>
      <w:marTop w:val="0"/>
      <w:marBottom w:val="0"/>
      <w:divBdr>
        <w:top w:val="none" w:sz="0" w:space="0" w:color="auto"/>
        <w:left w:val="none" w:sz="0" w:space="0" w:color="auto"/>
        <w:bottom w:val="none" w:sz="0" w:space="0" w:color="auto"/>
        <w:right w:val="none" w:sz="0" w:space="0" w:color="auto"/>
      </w:divBdr>
      <w:divsChild>
        <w:div w:id="130289393">
          <w:marLeft w:val="0"/>
          <w:marRight w:val="0"/>
          <w:marTop w:val="0"/>
          <w:marBottom w:val="0"/>
          <w:divBdr>
            <w:top w:val="none" w:sz="0" w:space="0" w:color="auto"/>
            <w:left w:val="none" w:sz="0" w:space="0" w:color="auto"/>
            <w:bottom w:val="none" w:sz="0" w:space="0" w:color="auto"/>
            <w:right w:val="none" w:sz="0" w:space="0" w:color="auto"/>
          </w:divBdr>
        </w:div>
        <w:div w:id="214394440">
          <w:marLeft w:val="0"/>
          <w:marRight w:val="0"/>
          <w:marTop w:val="0"/>
          <w:marBottom w:val="0"/>
          <w:divBdr>
            <w:top w:val="none" w:sz="0" w:space="0" w:color="auto"/>
            <w:left w:val="none" w:sz="0" w:space="0" w:color="auto"/>
            <w:bottom w:val="none" w:sz="0" w:space="0" w:color="auto"/>
            <w:right w:val="none" w:sz="0" w:space="0" w:color="auto"/>
          </w:divBdr>
        </w:div>
        <w:div w:id="325942164">
          <w:marLeft w:val="0"/>
          <w:marRight w:val="0"/>
          <w:marTop w:val="0"/>
          <w:marBottom w:val="0"/>
          <w:divBdr>
            <w:top w:val="none" w:sz="0" w:space="0" w:color="auto"/>
            <w:left w:val="none" w:sz="0" w:space="0" w:color="auto"/>
            <w:bottom w:val="none" w:sz="0" w:space="0" w:color="auto"/>
            <w:right w:val="none" w:sz="0" w:space="0" w:color="auto"/>
          </w:divBdr>
        </w:div>
        <w:div w:id="344020298">
          <w:marLeft w:val="0"/>
          <w:marRight w:val="0"/>
          <w:marTop w:val="0"/>
          <w:marBottom w:val="0"/>
          <w:divBdr>
            <w:top w:val="none" w:sz="0" w:space="0" w:color="auto"/>
            <w:left w:val="none" w:sz="0" w:space="0" w:color="auto"/>
            <w:bottom w:val="none" w:sz="0" w:space="0" w:color="auto"/>
            <w:right w:val="none" w:sz="0" w:space="0" w:color="auto"/>
          </w:divBdr>
        </w:div>
        <w:div w:id="431170022">
          <w:marLeft w:val="0"/>
          <w:marRight w:val="0"/>
          <w:marTop w:val="0"/>
          <w:marBottom w:val="0"/>
          <w:divBdr>
            <w:top w:val="none" w:sz="0" w:space="0" w:color="auto"/>
            <w:left w:val="none" w:sz="0" w:space="0" w:color="auto"/>
            <w:bottom w:val="none" w:sz="0" w:space="0" w:color="auto"/>
            <w:right w:val="none" w:sz="0" w:space="0" w:color="auto"/>
          </w:divBdr>
        </w:div>
        <w:div w:id="444155385">
          <w:marLeft w:val="0"/>
          <w:marRight w:val="0"/>
          <w:marTop w:val="0"/>
          <w:marBottom w:val="0"/>
          <w:divBdr>
            <w:top w:val="none" w:sz="0" w:space="0" w:color="auto"/>
            <w:left w:val="none" w:sz="0" w:space="0" w:color="auto"/>
            <w:bottom w:val="none" w:sz="0" w:space="0" w:color="auto"/>
            <w:right w:val="none" w:sz="0" w:space="0" w:color="auto"/>
          </w:divBdr>
        </w:div>
        <w:div w:id="632832006">
          <w:marLeft w:val="0"/>
          <w:marRight w:val="0"/>
          <w:marTop w:val="0"/>
          <w:marBottom w:val="0"/>
          <w:divBdr>
            <w:top w:val="none" w:sz="0" w:space="0" w:color="auto"/>
            <w:left w:val="none" w:sz="0" w:space="0" w:color="auto"/>
            <w:bottom w:val="none" w:sz="0" w:space="0" w:color="auto"/>
            <w:right w:val="none" w:sz="0" w:space="0" w:color="auto"/>
          </w:divBdr>
        </w:div>
        <w:div w:id="681400990">
          <w:marLeft w:val="0"/>
          <w:marRight w:val="0"/>
          <w:marTop w:val="0"/>
          <w:marBottom w:val="0"/>
          <w:divBdr>
            <w:top w:val="none" w:sz="0" w:space="0" w:color="auto"/>
            <w:left w:val="none" w:sz="0" w:space="0" w:color="auto"/>
            <w:bottom w:val="none" w:sz="0" w:space="0" w:color="auto"/>
            <w:right w:val="none" w:sz="0" w:space="0" w:color="auto"/>
          </w:divBdr>
        </w:div>
        <w:div w:id="751781961">
          <w:marLeft w:val="0"/>
          <w:marRight w:val="0"/>
          <w:marTop w:val="0"/>
          <w:marBottom w:val="0"/>
          <w:divBdr>
            <w:top w:val="none" w:sz="0" w:space="0" w:color="auto"/>
            <w:left w:val="none" w:sz="0" w:space="0" w:color="auto"/>
            <w:bottom w:val="none" w:sz="0" w:space="0" w:color="auto"/>
            <w:right w:val="none" w:sz="0" w:space="0" w:color="auto"/>
          </w:divBdr>
        </w:div>
        <w:div w:id="752118675">
          <w:marLeft w:val="0"/>
          <w:marRight w:val="0"/>
          <w:marTop w:val="0"/>
          <w:marBottom w:val="0"/>
          <w:divBdr>
            <w:top w:val="none" w:sz="0" w:space="0" w:color="auto"/>
            <w:left w:val="none" w:sz="0" w:space="0" w:color="auto"/>
            <w:bottom w:val="none" w:sz="0" w:space="0" w:color="auto"/>
            <w:right w:val="none" w:sz="0" w:space="0" w:color="auto"/>
          </w:divBdr>
        </w:div>
        <w:div w:id="815998958">
          <w:marLeft w:val="0"/>
          <w:marRight w:val="0"/>
          <w:marTop w:val="0"/>
          <w:marBottom w:val="0"/>
          <w:divBdr>
            <w:top w:val="none" w:sz="0" w:space="0" w:color="auto"/>
            <w:left w:val="none" w:sz="0" w:space="0" w:color="auto"/>
            <w:bottom w:val="none" w:sz="0" w:space="0" w:color="auto"/>
            <w:right w:val="none" w:sz="0" w:space="0" w:color="auto"/>
          </w:divBdr>
        </w:div>
        <w:div w:id="832916176">
          <w:marLeft w:val="0"/>
          <w:marRight w:val="0"/>
          <w:marTop w:val="0"/>
          <w:marBottom w:val="0"/>
          <w:divBdr>
            <w:top w:val="none" w:sz="0" w:space="0" w:color="auto"/>
            <w:left w:val="none" w:sz="0" w:space="0" w:color="auto"/>
            <w:bottom w:val="none" w:sz="0" w:space="0" w:color="auto"/>
            <w:right w:val="none" w:sz="0" w:space="0" w:color="auto"/>
          </w:divBdr>
        </w:div>
        <w:div w:id="885532546">
          <w:marLeft w:val="0"/>
          <w:marRight w:val="0"/>
          <w:marTop w:val="0"/>
          <w:marBottom w:val="0"/>
          <w:divBdr>
            <w:top w:val="none" w:sz="0" w:space="0" w:color="auto"/>
            <w:left w:val="none" w:sz="0" w:space="0" w:color="auto"/>
            <w:bottom w:val="none" w:sz="0" w:space="0" w:color="auto"/>
            <w:right w:val="none" w:sz="0" w:space="0" w:color="auto"/>
          </w:divBdr>
        </w:div>
        <w:div w:id="1091656601">
          <w:marLeft w:val="0"/>
          <w:marRight w:val="0"/>
          <w:marTop w:val="0"/>
          <w:marBottom w:val="0"/>
          <w:divBdr>
            <w:top w:val="none" w:sz="0" w:space="0" w:color="auto"/>
            <w:left w:val="none" w:sz="0" w:space="0" w:color="auto"/>
            <w:bottom w:val="none" w:sz="0" w:space="0" w:color="auto"/>
            <w:right w:val="none" w:sz="0" w:space="0" w:color="auto"/>
          </w:divBdr>
        </w:div>
        <w:div w:id="1130781921">
          <w:marLeft w:val="0"/>
          <w:marRight w:val="0"/>
          <w:marTop w:val="0"/>
          <w:marBottom w:val="0"/>
          <w:divBdr>
            <w:top w:val="none" w:sz="0" w:space="0" w:color="auto"/>
            <w:left w:val="none" w:sz="0" w:space="0" w:color="auto"/>
            <w:bottom w:val="none" w:sz="0" w:space="0" w:color="auto"/>
            <w:right w:val="none" w:sz="0" w:space="0" w:color="auto"/>
          </w:divBdr>
        </w:div>
        <w:div w:id="1287471616">
          <w:marLeft w:val="0"/>
          <w:marRight w:val="0"/>
          <w:marTop w:val="0"/>
          <w:marBottom w:val="0"/>
          <w:divBdr>
            <w:top w:val="none" w:sz="0" w:space="0" w:color="auto"/>
            <w:left w:val="none" w:sz="0" w:space="0" w:color="auto"/>
            <w:bottom w:val="none" w:sz="0" w:space="0" w:color="auto"/>
            <w:right w:val="none" w:sz="0" w:space="0" w:color="auto"/>
          </w:divBdr>
        </w:div>
        <w:div w:id="1374815072">
          <w:marLeft w:val="0"/>
          <w:marRight w:val="0"/>
          <w:marTop w:val="0"/>
          <w:marBottom w:val="0"/>
          <w:divBdr>
            <w:top w:val="none" w:sz="0" w:space="0" w:color="auto"/>
            <w:left w:val="none" w:sz="0" w:space="0" w:color="auto"/>
            <w:bottom w:val="none" w:sz="0" w:space="0" w:color="auto"/>
            <w:right w:val="none" w:sz="0" w:space="0" w:color="auto"/>
          </w:divBdr>
        </w:div>
        <w:div w:id="1446121461">
          <w:marLeft w:val="0"/>
          <w:marRight w:val="0"/>
          <w:marTop w:val="0"/>
          <w:marBottom w:val="0"/>
          <w:divBdr>
            <w:top w:val="none" w:sz="0" w:space="0" w:color="auto"/>
            <w:left w:val="none" w:sz="0" w:space="0" w:color="auto"/>
            <w:bottom w:val="none" w:sz="0" w:space="0" w:color="auto"/>
            <w:right w:val="none" w:sz="0" w:space="0" w:color="auto"/>
          </w:divBdr>
        </w:div>
        <w:div w:id="1651903216">
          <w:marLeft w:val="0"/>
          <w:marRight w:val="0"/>
          <w:marTop w:val="0"/>
          <w:marBottom w:val="0"/>
          <w:divBdr>
            <w:top w:val="none" w:sz="0" w:space="0" w:color="auto"/>
            <w:left w:val="none" w:sz="0" w:space="0" w:color="auto"/>
            <w:bottom w:val="none" w:sz="0" w:space="0" w:color="auto"/>
            <w:right w:val="none" w:sz="0" w:space="0" w:color="auto"/>
          </w:divBdr>
        </w:div>
        <w:div w:id="1669751504">
          <w:marLeft w:val="0"/>
          <w:marRight w:val="0"/>
          <w:marTop w:val="0"/>
          <w:marBottom w:val="0"/>
          <w:divBdr>
            <w:top w:val="none" w:sz="0" w:space="0" w:color="auto"/>
            <w:left w:val="none" w:sz="0" w:space="0" w:color="auto"/>
            <w:bottom w:val="none" w:sz="0" w:space="0" w:color="auto"/>
            <w:right w:val="none" w:sz="0" w:space="0" w:color="auto"/>
          </w:divBdr>
        </w:div>
        <w:div w:id="1857619859">
          <w:marLeft w:val="0"/>
          <w:marRight w:val="0"/>
          <w:marTop w:val="0"/>
          <w:marBottom w:val="0"/>
          <w:divBdr>
            <w:top w:val="none" w:sz="0" w:space="0" w:color="auto"/>
            <w:left w:val="none" w:sz="0" w:space="0" w:color="auto"/>
            <w:bottom w:val="none" w:sz="0" w:space="0" w:color="auto"/>
            <w:right w:val="none" w:sz="0" w:space="0" w:color="auto"/>
          </w:divBdr>
        </w:div>
        <w:div w:id="1962110450">
          <w:marLeft w:val="0"/>
          <w:marRight w:val="0"/>
          <w:marTop w:val="0"/>
          <w:marBottom w:val="0"/>
          <w:divBdr>
            <w:top w:val="none" w:sz="0" w:space="0" w:color="auto"/>
            <w:left w:val="none" w:sz="0" w:space="0" w:color="auto"/>
            <w:bottom w:val="none" w:sz="0" w:space="0" w:color="auto"/>
            <w:right w:val="none" w:sz="0" w:space="0" w:color="auto"/>
          </w:divBdr>
        </w:div>
        <w:div w:id="1981030388">
          <w:marLeft w:val="0"/>
          <w:marRight w:val="0"/>
          <w:marTop w:val="0"/>
          <w:marBottom w:val="0"/>
          <w:divBdr>
            <w:top w:val="none" w:sz="0" w:space="0" w:color="auto"/>
            <w:left w:val="none" w:sz="0" w:space="0" w:color="auto"/>
            <w:bottom w:val="none" w:sz="0" w:space="0" w:color="auto"/>
            <w:right w:val="none" w:sz="0" w:space="0" w:color="auto"/>
          </w:divBdr>
        </w:div>
        <w:div w:id="1986625080">
          <w:marLeft w:val="0"/>
          <w:marRight w:val="0"/>
          <w:marTop w:val="0"/>
          <w:marBottom w:val="0"/>
          <w:divBdr>
            <w:top w:val="none" w:sz="0" w:space="0" w:color="auto"/>
            <w:left w:val="none" w:sz="0" w:space="0" w:color="auto"/>
            <w:bottom w:val="none" w:sz="0" w:space="0" w:color="auto"/>
            <w:right w:val="none" w:sz="0" w:space="0" w:color="auto"/>
          </w:divBdr>
        </w:div>
        <w:div w:id="2039239668">
          <w:marLeft w:val="0"/>
          <w:marRight w:val="0"/>
          <w:marTop w:val="0"/>
          <w:marBottom w:val="0"/>
          <w:divBdr>
            <w:top w:val="none" w:sz="0" w:space="0" w:color="auto"/>
            <w:left w:val="none" w:sz="0" w:space="0" w:color="auto"/>
            <w:bottom w:val="none" w:sz="0" w:space="0" w:color="auto"/>
            <w:right w:val="none" w:sz="0" w:space="0" w:color="auto"/>
          </w:divBdr>
        </w:div>
        <w:div w:id="2138838839">
          <w:marLeft w:val="0"/>
          <w:marRight w:val="0"/>
          <w:marTop w:val="0"/>
          <w:marBottom w:val="0"/>
          <w:divBdr>
            <w:top w:val="none" w:sz="0" w:space="0" w:color="auto"/>
            <w:left w:val="none" w:sz="0" w:space="0" w:color="auto"/>
            <w:bottom w:val="none" w:sz="0" w:space="0" w:color="auto"/>
            <w:right w:val="none" w:sz="0" w:space="0" w:color="auto"/>
          </w:divBdr>
        </w:div>
      </w:divsChild>
    </w:div>
    <w:div w:id="1209299031">
      <w:bodyDiv w:val="1"/>
      <w:marLeft w:val="0"/>
      <w:marRight w:val="0"/>
      <w:marTop w:val="0"/>
      <w:marBottom w:val="0"/>
      <w:divBdr>
        <w:top w:val="none" w:sz="0" w:space="0" w:color="auto"/>
        <w:left w:val="none" w:sz="0" w:space="0" w:color="auto"/>
        <w:bottom w:val="none" w:sz="0" w:space="0" w:color="auto"/>
        <w:right w:val="none" w:sz="0" w:space="0" w:color="auto"/>
      </w:divBdr>
    </w:div>
    <w:div w:id="1214390357">
      <w:bodyDiv w:val="1"/>
      <w:marLeft w:val="0"/>
      <w:marRight w:val="0"/>
      <w:marTop w:val="0"/>
      <w:marBottom w:val="0"/>
      <w:divBdr>
        <w:top w:val="none" w:sz="0" w:space="0" w:color="auto"/>
        <w:left w:val="none" w:sz="0" w:space="0" w:color="auto"/>
        <w:bottom w:val="none" w:sz="0" w:space="0" w:color="auto"/>
        <w:right w:val="none" w:sz="0" w:space="0" w:color="auto"/>
      </w:divBdr>
    </w:div>
    <w:div w:id="1263951907">
      <w:bodyDiv w:val="1"/>
      <w:marLeft w:val="0"/>
      <w:marRight w:val="0"/>
      <w:marTop w:val="0"/>
      <w:marBottom w:val="0"/>
      <w:divBdr>
        <w:top w:val="none" w:sz="0" w:space="0" w:color="auto"/>
        <w:left w:val="none" w:sz="0" w:space="0" w:color="auto"/>
        <w:bottom w:val="none" w:sz="0" w:space="0" w:color="auto"/>
        <w:right w:val="none" w:sz="0" w:space="0" w:color="auto"/>
      </w:divBdr>
    </w:div>
    <w:div w:id="1267545205">
      <w:bodyDiv w:val="1"/>
      <w:marLeft w:val="0"/>
      <w:marRight w:val="0"/>
      <w:marTop w:val="0"/>
      <w:marBottom w:val="0"/>
      <w:divBdr>
        <w:top w:val="none" w:sz="0" w:space="0" w:color="auto"/>
        <w:left w:val="none" w:sz="0" w:space="0" w:color="auto"/>
        <w:bottom w:val="none" w:sz="0" w:space="0" w:color="auto"/>
        <w:right w:val="none" w:sz="0" w:space="0" w:color="auto"/>
      </w:divBdr>
    </w:div>
    <w:div w:id="1289891410">
      <w:bodyDiv w:val="1"/>
      <w:marLeft w:val="0"/>
      <w:marRight w:val="0"/>
      <w:marTop w:val="0"/>
      <w:marBottom w:val="0"/>
      <w:divBdr>
        <w:top w:val="none" w:sz="0" w:space="0" w:color="auto"/>
        <w:left w:val="none" w:sz="0" w:space="0" w:color="auto"/>
        <w:bottom w:val="none" w:sz="0" w:space="0" w:color="auto"/>
        <w:right w:val="none" w:sz="0" w:space="0" w:color="auto"/>
      </w:divBdr>
      <w:divsChild>
        <w:div w:id="242643634">
          <w:marLeft w:val="0"/>
          <w:marRight w:val="0"/>
          <w:marTop w:val="0"/>
          <w:marBottom w:val="0"/>
          <w:divBdr>
            <w:top w:val="none" w:sz="0" w:space="0" w:color="auto"/>
            <w:left w:val="none" w:sz="0" w:space="0" w:color="auto"/>
            <w:bottom w:val="none" w:sz="0" w:space="0" w:color="auto"/>
            <w:right w:val="none" w:sz="0" w:space="0" w:color="auto"/>
          </w:divBdr>
        </w:div>
      </w:divsChild>
    </w:div>
    <w:div w:id="1294603422">
      <w:bodyDiv w:val="1"/>
      <w:marLeft w:val="0"/>
      <w:marRight w:val="0"/>
      <w:marTop w:val="0"/>
      <w:marBottom w:val="0"/>
      <w:divBdr>
        <w:top w:val="none" w:sz="0" w:space="0" w:color="auto"/>
        <w:left w:val="none" w:sz="0" w:space="0" w:color="auto"/>
        <w:bottom w:val="none" w:sz="0" w:space="0" w:color="auto"/>
        <w:right w:val="none" w:sz="0" w:space="0" w:color="auto"/>
      </w:divBdr>
    </w:div>
    <w:div w:id="1312556689">
      <w:bodyDiv w:val="1"/>
      <w:marLeft w:val="0"/>
      <w:marRight w:val="0"/>
      <w:marTop w:val="0"/>
      <w:marBottom w:val="0"/>
      <w:divBdr>
        <w:top w:val="none" w:sz="0" w:space="0" w:color="auto"/>
        <w:left w:val="none" w:sz="0" w:space="0" w:color="auto"/>
        <w:bottom w:val="none" w:sz="0" w:space="0" w:color="auto"/>
        <w:right w:val="none" w:sz="0" w:space="0" w:color="auto"/>
      </w:divBdr>
    </w:div>
    <w:div w:id="1337878562">
      <w:bodyDiv w:val="1"/>
      <w:marLeft w:val="0"/>
      <w:marRight w:val="0"/>
      <w:marTop w:val="0"/>
      <w:marBottom w:val="0"/>
      <w:divBdr>
        <w:top w:val="none" w:sz="0" w:space="0" w:color="auto"/>
        <w:left w:val="none" w:sz="0" w:space="0" w:color="auto"/>
        <w:bottom w:val="none" w:sz="0" w:space="0" w:color="auto"/>
        <w:right w:val="none" w:sz="0" w:space="0" w:color="auto"/>
      </w:divBdr>
    </w:div>
    <w:div w:id="1359769220">
      <w:bodyDiv w:val="1"/>
      <w:marLeft w:val="0"/>
      <w:marRight w:val="0"/>
      <w:marTop w:val="0"/>
      <w:marBottom w:val="0"/>
      <w:divBdr>
        <w:top w:val="none" w:sz="0" w:space="0" w:color="auto"/>
        <w:left w:val="none" w:sz="0" w:space="0" w:color="auto"/>
        <w:bottom w:val="none" w:sz="0" w:space="0" w:color="auto"/>
        <w:right w:val="none" w:sz="0" w:space="0" w:color="auto"/>
      </w:divBdr>
    </w:div>
    <w:div w:id="1364281342">
      <w:bodyDiv w:val="1"/>
      <w:marLeft w:val="0"/>
      <w:marRight w:val="0"/>
      <w:marTop w:val="0"/>
      <w:marBottom w:val="0"/>
      <w:divBdr>
        <w:top w:val="none" w:sz="0" w:space="0" w:color="auto"/>
        <w:left w:val="none" w:sz="0" w:space="0" w:color="auto"/>
        <w:bottom w:val="none" w:sz="0" w:space="0" w:color="auto"/>
        <w:right w:val="none" w:sz="0" w:space="0" w:color="auto"/>
      </w:divBdr>
    </w:div>
    <w:div w:id="1433817185">
      <w:bodyDiv w:val="1"/>
      <w:marLeft w:val="0"/>
      <w:marRight w:val="0"/>
      <w:marTop w:val="0"/>
      <w:marBottom w:val="0"/>
      <w:divBdr>
        <w:top w:val="none" w:sz="0" w:space="0" w:color="auto"/>
        <w:left w:val="none" w:sz="0" w:space="0" w:color="auto"/>
        <w:bottom w:val="none" w:sz="0" w:space="0" w:color="auto"/>
        <w:right w:val="none" w:sz="0" w:space="0" w:color="auto"/>
      </w:divBdr>
    </w:div>
    <w:div w:id="1444492661">
      <w:bodyDiv w:val="1"/>
      <w:marLeft w:val="0"/>
      <w:marRight w:val="0"/>
      <w:marTop w:val="0"/>
      <w:marBottom w:val="0"/>
      <w:divBdr>
        <w:top w:val="none" w:sz="0" w:space="0" w:color="auto"/>
        <w:left w:val="none" w:sz="0" w:space="0" w:color="auto"/>
        <w:bottom w:val="none" w:sz="0" w:space="0" w:color="auto"/>
        <w:right w:val="none" w:sz="0" w:space="0" w:color="auto"/>
      </w:divBdr>
    </w:div>
    <w:div w:id="1448545703">
      <w:bodyDiv w:val="1"/>
      <w:marLeft w:val="0"/>
      <w:marRight w:val="0"/>
      <w:marTop w:val="0"/>
      <w:marBottom w:val="0"/>
      <w:divBdr>
        <w:top w:val="none" w:sz="0" w:space="0" w:color="auto"/>
        <w:left w:val="none" w:sz="0" w:space="0" w:color="auto"/>
        <w:bottom w:val="none" w:sz="0" w:space="0" w:color="auto"/>
        <w:right w:val="none" w:sz="0" w:space="0" w:color="auto"/>
      </w:divBdr>
      <w:divsChild>
        <w:div w:id="11493291">
          <w:marLeft w:val="0"/>
          <w:marRight w:val="0"/>
          <w:marTop w:val="0"/>
          <w:marBottom w:val="0"/>
          <w:divBdr>
            <w:top w:val="none" w:sz="0" w:space="0" w:color="auto"/>
            <w:left w:val="none" w:sz="0" w:space="0" w:color="auto"/>
            <w:bottom w:val="none" w:sz="0" w:space="0" w:color="auto"/>
            <w:right w:val="none" w:sz="0" w:space="0" w:color="auto"/>
          </w:divBdr>
        </w:div>
        <w:div w:id="49546551">
          <w:marLeft w:val="0"/>
          <w:marRight w:val="0"/>
          <w:marTop w:val="0"/>
          <w:marBottom w:val="0"/>
          <w:divBdr>
            <w:top w:val="none" w:sz="0" w:space="0" w:color="auto"/>
            <w:left w:val="none" w:sz="0" w:space="0" w:color="auto"/>
            <w:bottom w:val="none" w:sz="0" w:space="0" w:color="auto"/>
            <w:right w:val="none" w:sz="0" w:space="0" w:color="auto"/>
          </w:divBdr>
        </w:div>
        <w:div w:id="68311099">
          <w:marLeft w:val="0"/>
          <w:marRight w:val="0"/>
          <w:marTop w:val="0"/>
          <w:marBottom w:val="0"/>
          <w:divBdr>
            <w:top w:val="none" w:sz="0" w:space="0" w:color="auto"/>
            <w:left w:val="none" w:sz="0" w:space="0" w:color="auto"/>
            <w:bottom w:val="none" w:sz="0" w:space="0" w:color="auto"/>
            <w:right w:val="none" w:sz="0" w:space="0" w:color="auto"/>
          </w:divBdr>
        </w:div>
        <w:div w:id="101461075">
          <w:marLeft w:val="0"/>
          <w:marRight w:val="0"/>
          <w:marTop w:val="0"/>
          <w:marBottom w:val="0"/>
          <w:divBdr>
            <w:top w:val="none" w:sz="0" w:space="0" w:color="auto"/>
            <w:left w:val="none" w:sz="0" w:space="0" w:color="auto"/>
            <w:bottom w:val="none" w:sz="0" w:space="0" w:color="auto"/>
            <w:right w:val="none" w:sz="0" w:space="0" w:color="auto"/>
          </w:divBdr>
        </w:div>
        <w:div w:id="112332918">
          <w:marLeft w:val="0"/>
          <w:marRight w:val="0"/>
          <w:marTop w:val="0"/>
          <w:marBottom w:val="0"/>
          <w:divBdr>
            <w:top w:val="none" w:sz="0" w:space="0" w:color="auto"/>
            <w:left w:val="none" w:sz="0" w:space="0" w:color="auto"/>
            <w:bottom w:val="none" w:sz="0" w:space="0" w:color="auto"/>
            <w:right w:val="none" w:sz="0" w:space="0" w:color="auto"/>
          </w:divBdr>
        </w:div>
        <w:div w:id="507602201">
          <w:marLeft w:val="0"/>
          <w:marRight w:val="0"/>
          <w:marTop w:val="0"/>
          <w:marBottom w:val="0"/>
          <w:divBdr>
            <w:top w:val="none" w:sz="0" w:space="0" w:color="auto"/>
            <w:left w:val="none" w:sz="0" w:space="0" w:color="auto"/>
            <w:bottom w:val="none" w:sz="0" w:space="0" w:color="auto"/>
            <w:right w:val="none" w:sz="0" w:space="0" w:color="auto"/>
          </w:divBdr>
        </w:div>
        <w:div w:id="525213491">
          <w:marLeft w:val="0"/>
          <w:marRight w:val="0"/>
          <w:marTop w:val="0"/>
          <w:marBottom w:val="0"/>
          <w:divBdr>
            <w:top w:val="none" w:sz="0" w:space="0" w:color="auto"/>
            <w:left w:val="none" w:sz="0" w:space="0" w:color="auto"/>
            <w:bottom w:val="none" w:sz="0" w:space="0" w:color="auto"/>
            <w:right w:val="none" w:sz="0" w:space="0" w:color="auto"/>
          </w:divBdr>
        </w:div>
        <w:div w:id="579678902">
          <w:marLeft w:val="0"/>
          <w:marRight w:val="0"/>
          <w:marTop w:val="0"/>
          <w:marBottom w:val="0"/>
          <w:divBdr>
            <w:top w:val="none" w:sz="0" w:space="0" w:color="auto"/>
            <w:left w:val="none" w:sz="0" w:space="0" w:color="auto"/>
            <w:bottom w:val="none" w:sz="0" w:space="0" w:color="auto"/>
            <w:right w:val="none" w:sz="0" w:space="0" w:color="auto"/>
          </w:divBdr>
        </w:div>
        <w:div w:id="725564656">
          <w:marLeft w:val="0"/>
          <w:marRight w:val="0"/>
          <w:marTop w:val="0"/>
          <w:marBottom w:val="0"/>
          <w:divBdr>
            <w:top w:val="none" w:sz="0" w:space="0" w:color="auto"/>
            <w:left w:val="none" w:sz="0" w:space="0" w:color="auto"/>
            <w:bottom w:val="none" w:sz="0" w:space="0" w:color="auto"/>
            <w:right w:val="none" w:sz="0" w:space="0" w:color="auto"/>
          </w:divBdr>
        </w:div>
        <w:div w:id="752971471">
          <w:marLeft w:val="0"/>
          <w:marRight w:val="0"/>
          <w:marTop w:val="0"/>
          <w:marBottom w:val="0"/>
          <w:divBdr>
            <w:top w:val="none" w:sz="0" w:space="0" w:color="auto"/>
            <w:left w:val="none" w:sz="0" w:space="0" w:color="auto"/>
            <w:bottom w:val="none" w:sz="0" w:space="0" w:color="auto"/>
            <w:right w:val="none" w:sz="0" w:space="0" w:color="auto"/>
          </w:divBdr>
        </w:div>
        <w:div w:id="773481421">
          <w:marLeft w:val="0"/>
          <w:marRight w:val="0"/>
          <w:marTop w:val="0"/>
          <w:marBottom w:val="0"/>
          <w:divBdr>
            <w:top w:val="none" w:sz="0" w:space="0" w:color="auto"/>
            <w:left w:val="none" w:sz="0" w:space="0" w:color="auto"/>
            <w:bottom w:val="none" w:sz="0" w:space="0" w:color="auto"/>
            <w:right w:val="none" w:sz="0" w:space="0" w:color="auto"/>
          </w:divBdr>
        </w:div>
        <w:div w:id="923685478">
          <w:marLeft w:val="0"/>
          <w:marRight w:val="0"/>
          <w:marTop w:val="0"/>
          <w:marBottom w:val="0"/>
          <w:divBdr>
            <w:top w:val="none" w:sz="0" w:space="0" w:color="auto"/>
            <w:left w:val="none" w:sz="0" w:space="0" w:color="auto"/>
            <w:bottom w:val="none" w:sz="0" w:space="0" w:color="auto"/>
            <w:right w:val="none" w:sz="0" w:space="0" w:color="auto"/>
          </w:divBdr>
        </w:div>
        <w:div w:id="988896473">
          <w:marLeft w:val="0"/>
          <w:marRight w:val="0"/>
          <w:marTop w:val="0"/>
          <w:marBottom w:val="0"/>
          <w:divBdr>
            <w:top w:val="none" w:sz="0" w:space="0" w:color="auto"/>
            <w:left w:val="none" w:sz="0" w:space="0" w:color="auto"/>
            <w:bottom w:val="none" w:sz="0" w:space="0" w:color="auto"/>
            <w:right w:val="none" w:sz="0" w:space="0" w:color="auto"/>
          </w:divBdr>
        </w:div>
        <w:div w:id="1026372276">
          <w:marLeft w:val="0"/>
          <w:marRight w:val="0"/>
          <w:marTop w:val="0"/>
          <w:marBottom w:val="0"/>
          <w:divBdr>
            <w:top w:val="none" w:sz="0" w:space="0" w:color="auto"/>
            <w:left w:val="none" w:sz="0" w:space="0" w:color="auto"/>
            <w:bottom w:val="none" w:sz="0" w:space="0" w:color="auto"/>
            <w:right w:val="none" w:sz="0" w:space="0" w:color="auto"/>
          </w:divBdr>
        </w:div>
        <w:div w:id="1057826694">
          <w:marLeft w:val="0"/>
          <w:marRight w:val="0"/>
          <w:marTop w:val="0"/>
          <w:marBottom w:val="0"/>
          <w:divBdr>
            <w:top w:val="none" w:sz="0" w:space="0" w:color="auto"/>
            <w:left w:val="none" w:sz="0" w:space="0" w:color="auto"/>
            <w:bottom w:val="none" w:sz="0" w:space="0" w:color="auto"/>
            <w:right w:val="none" w:sz="0" w:space="0" w:color="auto"/>
          </w:divBdr>
        </w:div>
        <w:div w:id="1209613662">
          <w:marLeft w:val="0"/>
          <w:marRight w:val="0"/>
          <w:marTop w:val="0"/>
          <w:marBottom w:val="0"/>
          <w:divBdr>
            <w:top w:val="none" w:sz="0" w:space="0" w:color="auto"/>
            <w:left w:val="none" w:sz="0" w:space="0" w:color="auto"/>
            <w:bottom w:val="none" w:sz="0" w:space="0" w:color="auto"/>
            <w:right w:val="none" w:sz="0" w:space="0" w:color="auto"/>
          </w:divBdr>
        </w:div>
        <w:div w:id="1251965410">
          <w:marLeft w:val="0"/>
          <w:marRight w:val="0"/>
          <w:marTop w:val="0"/>
          <w:marBottom w:val="0"/>
          <w:divBdr>
            <w:top w:val="none" w:sz="0" w:space="0" w:color="auto"/>
            <w:left w:val="none" w:sz="0" w:space="0" w:color="auto"/>
            <w:bottom w:val="none" w:sz="0" w:space="0" w:color="auto"/>
            <w:right w:val="none" w:sz="0" w:space="0" w:color="auto"/>
          </w:divBdr>
        </w:div>
        <w:div w:id="1506048207">
          <w:marLeft w:val="0"/>
          <w:marRight w:val="0"/>
          <w:marTop w:val="0"/>
          <w:marBottom w:val="0"/>
          <w:divBdr>
            <w:top w:val="none" w:sz="0" w:space="0" w:color="auto"/>
            <w:left w:val="none" w:sz="0" w:space="0" w:color="auto"/>
            <w:bottom w:val="none" w:sz="0" w:space="0" w:color="auto"/>
            <w:right w:val="none" w:sz="0" w:space="0" w:color="auto"/>
          </w:divBdr>
        </w:div>
        <w:div w:id="1534613175">
          <w:marLeft w:val="0"/>
          <w:marRight w:val="0"/>
          <w:marTop w:val="0"/>
          <w:marBottom w:val="0"/>
          <w:divBdr>
            <w:top w:val="none" w:sz="0" w:space="0" w:color="auto"/>
            <w:left w:val="none" w:sz="0" w:space="0" w:color="auto"/>
            <w:bottom w:val="none" w:sz="0" w:space="0" w:color="auto"/>
            <w:right w:val="none" w:sz="0" w:space="0" w:color="auto"/>
          </w:divBdr>
        </w:div>
        <w:div w:id="1555969663">
          <w:marLeft w:val="0"/>
          <w:marRight w:val="0"/>
          <w:marTop w:val="0"/>
          <w:marBottom w:val="0"/>
          <w:divBdr>
            <w:top w:val="none" w:sz="0" w:space="0" w:color="auto"/>
            <w:left w:val="none" w:sz="0" w:space="0" w:color="auto"/>
            <w:bottom w:val="none" w:sz="0" w:space="0" w:color="auto"/>
            <w:right w:val="none" w:sz="0" w:space="0" w:color="auto"/>
          </w:divBdr>
        </w:div>
        <w:div w:id="1760637691">
          <w:marLeft w:val="0"/>
          <w:marRight w:val="0"/>
          <w:marTop w:val="0"/>
          <w:marBottom w:val="0"/>
          <w:divBdr>
            <w:top w:val="none" w:sz="0" w:space="0" w:color="auto"/>
            <w:left w:val="none" w:sz="0" w:space="0" w:color="auto"/>
            <w:bottom w:val="none" w:sz="0" w:space="0" w:color="auto"/>
            <w:right w:val="none" w:sz="0" w:space="0" w:color="auto"/>
          </w:divBdr>
        </w:div>
        <w:div w:id="1802112506">
          <w:marLeft w:val="0"/>
          <w:marRight w:val="0"/>
          <w:marTop w:val="0"/>
          <w:marBottom w:val="0"/>
          <w:divBdr>
            <w:top w:val="none" w:sz="0" w:space="0" w:color="auto"/>
            <w:left w:val="none" w:sz="0" w:space="0" w:color="auto"/>
            <w:bottom w:val="none" w:sz="0" w:space="0" w:color="auto"/>
            <w:right w:val="none" w:sz="0" w:space="0" w:color="auto"/>
          </w:divBdr>
        </w:div>
        <w:div w:id="2044210796">
          <w:marLeft w:val="0"/>
          <w:marRight w:val="0"/>
          <w:marTop w:val="0"/>
          <w:marBottom w:val="0"/>
          <w:divBdr>
            <w:top w:val="none" w:sz="0" w:space="0" w:color="auto"/>
            <w:left w:val="none" w:sz="0" w:space="0" w:color="auto"/>
            <w:bottom w:val="none" w:sz="0" w:space="0" w:color="auto"/>
            <w:right w:val="none" w:sz="0" w:space="0" w:color="auto"/>
          </w:divBdr>
        </w:div>
        <w:div w:id="2048752953">
          <w:marLeft w:val="0"/>
          <w:marRight w:val="0"/>
          <w:marTop w:val="0"/>
          <w:marBottom w:val="0"/>
          <w:divBdr>
            <w:top w:val="none" w:sz="0" w:space="0" w:color="auto"/>
            <w:left w:val="none" w:sz="0" w:space="0" w:color="auto"/>
            <w:bottom w:val="none" w:sz="0" w:space="0" w:color="auto"/>
            <w:right w:val="none" w:sz="0" w:space="0" w:color="auto"/>
          </w:divBdr>
        </w:div>
        <w:div w:id="2111463627">
          <w:marLeft w:val="0"/>
          <w:marRight w:val="0"/>
          <w:marTop w:val="0"/>
          <w:marBottom w:val="0"/>
          <w:divBdr>
            <w:top w:val="none" w:sz="0" w:space="0" w:color="auto"/>
            <w:left w:val="none" w:sz="0" w:space="0" w:color="auto"/>
            <w:bottom w:val="none" w:sz="0" w:space="0" w:color="auto"/>
            <w:right w:val="none" w:sz="0" w:space="0" w:color="auto"/>
          </w:divBdr>
        </w:div>
      </w:divsChild>
    </w:div>
    <w:div w:id="1537696439">
      <w:bodyDiv w:val="1"/>
      <w:marLeft w:val="0"/>
      <w:marRight w:val="0"/>
      <w:marTop w:val="0"/>
      <w:marBottom w:val="0"/>
      <w:divBdr>
        <w:top w:val="none" w:sz="0" w:space="0" w:color="auto"/>
        <w:left w:val="none" w:sz="0" w:space="0" w:color="auto"/>
        <w:bottom w:val="none" w:sz="0" w:space="0" w:color="auto"/>
        <w:right w:val="none" w:sz="0" w:space="0" w:color="auto"/>
      </w:divBdr>
    </w:div>
    <w:div w:id="1559170485">
      <w:bodyDiv w:val="1"/>
      <w:marLeft w:val="0"/>
      <w:marRight w:val="0"/>
      <w:marTop w:val="0"/>
      <w:marBottom w:val="0"/>
      <w:divBdr>
        <w:top w:val="none" w:sz="0" w:space="0" w:color="auto"/>
        <w:left w:val="none" w:sz="0" w:space="0" w:color="auto"/>
        <w:bottom w:val="none" w:sz="0" w:space="0" w:color="auto"/>
        <w:right w:val="none" w:sz="0" w:space="0" w:color="auto"/>
      </w:divBdr>
    </w:div>
    <w:div w:id="1562323129">
      <w:bodyDiv w:val="1"/>
      <w:marLeft w:val="0"/>
      <w:marRight w:val="0"/>
      <w:marTop w:val="0"/>
      <w:marBottom w:val="0"/>
      <w:divBdr>
        <w:top w:val="none" w:sz="0" w:space="0" w:color="auto"/>
        <w:left w:val="none" w:sz="0" w:space="0" w:color="auto"/>
        <w:bottom w:val="none" w:sz="0" w:space="0" w:color="auto"/>
        <w:right w:val="none" w:sz="0" w:space="0" w:color="auto"/>
      </w:divBdr>
    </w:div>
    <w:div w:id="1569146326">
      <w:bodyDiv w:val="1"/>
      <w:marLeft w:val="0"/>
      <w:marRight w:val="0"/>
      <w:marTop w:val="0"/>
      <w:marBottom w:val="0"/>
      <w:divBdr>
        <w:top w:val="none" w:sz="0" w:space="0" w:color="auto"/>
        <w:left w:val="none" w:sz="0" w:space="0" w:color="auto"/>
        <w:bottom w:val="none" w:sz="0" w:space="0" w:color="auto"/>
        <w:right w:val="none" w:sz="0" w:space="0" w:color="auto"/>
      </w:divBdr>
    </w:div>
    <w:div w:id="1593200415">
      <w:bodyDiv w:val="1"/>
      <w:marLeft w:val="0"/>
      <w:marRight w:val="0"/>
      <w:marTop w:val="0"/>
      <w:marBottom w:val="0"/>
      <w:divBdr>
        <w:top w:val="none" w:sz="0" w:space="0" w:color="auto"/>
        <w:left w:val="none" w:sz="0" w:space="0" w:color="auto"/>
        <w:bottom w:val="none" w:sz="0" w:space="0" w:color="auto"/>
        <w:right w:val="none" w:sz="0" w:space="0" w:color="auto"/>
      </w:divBdr>
    </w:div>
    <w:div w:id="1599947885">
      <w:bodyDiv w:val="1"/>
      <w:marLeft w:val="0"/>
      <w:marRight w:val="0"/>
      <w:marTop w:val="0"/>
      <w:marBottom w:val="0"/>
      <w:divBdr>
        <w:top w:val="none" w:sz="0" w:space="0" w:color="auto"/>
        <w:left w:val="none" w:sz="0" w:space="0" w:color="auto"/>
        <w:bottom w:val="none" w:sz="0" w:space="0" w:color="auto"/>
        <w:right w:val="none" w:sz="0" w:space="0" w:color="auto"/>
      </w:divBdr>
    </w:div>
    <w:div w:id="1618873058">
      <w:bodyDiv w:val="1"/>
      <w:marLeft w:val="0"/>
      <w:marRight w:val="0"/>
      <w:marTop w:val="0"/>
      <w:marBottom w:val="0"/>
      <w:divBdr>
        <w:top w:val="none" w:sz="0" w:space="0" w:color="auto"/>
        <w:left w:val="none" w:sz="0" w:space="0" w:color="auto"/>
        <w:bottom w:val="none" w:sz="0" w:space="0" w:color="auto"/>
        <w:right w:val="none" w:sz="0" w:space="0" w:color="auto"/>
      </w:divBdr>
    </w:div>
    <w:div w:id="1633904109">
      <w:bodyDiv w:val="1"/>
      <w:marLeft w:val="0"/>
      <w:marRight w:val="0"/>
      <w:marTop w:val="0"/>
      <w:marBottom w:val="0"/>
      <w:divBdr>
        <w:top w:val="none" w:sz="0" w:space="0" w:color="auto"/>
        <w:left w:val="none" w:sz="0" w:space="0" w:color="auto"/>
        <w:bottom w:val="none" w:sz="0" w:space="0" w:color="auto"/>
        <w:right w:val="none" w:sz="0" w:space="0" w:color="auto"/>
      </w:divBdr>
      <w:divsChild>
        <w:div w:id="115098741">
          <w:marLeft w:val="0"/>
          <w:marRight w:val="0"/>
          <w:marTop w:val="0"/>
          <w:marBottom w:val="0"/>
          <w:divBdr>
            <w:top w:val="none" w:sz="0" w:space="0" w:color="auto"/>
            <w:left w:val="none" w:sz="0" w:space="0" w:color="auto"/>
            <w:bottom w:val="none" w:sz="0" w:space="0" w:color="auto"/>
            <w:right w:val="none" w:sz="0" w:space="0" w:color="auto"/>
          </w:divBdr>
        </w:div>
        <w:div w:id="151484080">
          <w:marLeft w:val="0"/>
          <w:marRight w:val="0"/>
          <w:marTop w:val="0"/>
          <w:marBottom w:val="0"/>
          <w:divBdr>
            <w:top w:val="none" w:sz="0" w:space="0" w:color="auto"/>
            <w:left w:val="none" w:sz="0" w:space="0" w:color="auto"/>
            <w:bottom w:val="none" w:sz="0" w:space="0" w:color="auto"/>
            <w:right w:val="none" w:sz="0" w:space="0" w:color="auto"/>
          </w:divBdr>
        </w:div>
        <w:div w:id="206378636">
          <w:marLeft w:val="0"/>
          <w:marRight w:val="0"/>
          <w:marTop w:val="0"/>
          <w:marBottom w:val="0"/>
          <w:divBdr>
            <w:top w:val="none" w:sz="0" w:space="0" w:color="auto"/>
            <w:left w:val="none" w:sz="0" w:space="0" w:color="auto"/>
            <w:bottom w:val="none" w:sz="0" w:space="0" w:color="auto"/>
            <w:right w:val="none" w:sz="0" w:space="0" w:color="auto"/>
          </w:divBdr>
        </w:div>
        <w:div w:id="317657957">
          <w:marLeft w:val="0"/>
          <w:marRight w:val="0"/>
          <w:marTop w:val="0"/>
          <w:marBottom w:val="0"/>
          <w:divBdr>
            <w:top w:val="none" w:sz="0" w:space="0" w:color="auto"/>
            <w:left w:val="none" w:sz="0" w:space="0" w:color="auto"/>
            <w:bottom w:val="none" w:sz="0" w:space="0" w:color="auto"/>
            <w:right w:val="none" w:sz="0" w:space="0" w:color="auto"/>
          </w:divBdr>
        </w:div>
        <w:div w:id="374426069">
          <w:marLeft w:val="0"/>
          <w:marRight w:val="0"/>
          <w:marTop w:val="0"/>
          <w:marBottom w:val="0"/>
          <w:divBdr>
            <w:top w:val="none" w:sz="0" w:space="0" w:color="auto"/>
            <w:left w:val="none" w:sz="0" w:space="0" w:color="auto"/>
            <w:bottom w:val="none" w:sz="0" w:space="0" w:color="auto"/>
            <w:right w:val="none" w:sz="0" w:space="0" w:color="auto"/>
          </w:divBdr>
        </w:div>
        <w:div w:id="407848630">
          <w:marLeft w:val="0"/>
          <w:marRight w:val="0"/>
          <w:marTop w:val="0"/>
          <w:marBottom w:val="0"/>
          <w:divBdr>
            <w:top w:val="none" w:sz="0" w:space="0" w:color="auto"/>
            <w:left w:val="none" w:sz="0" w:space="0" w:color="auto"/>
            <w:bottom w:val="none" w:sz="0" w:space="0" w:color="auto"/>
            <w:right w:val="none" w:sz="0" w:space="0" w:color="auto"/>
          </w:divBdr>
        </w:div>
        <w:div w:id="415323053">
          <w:marLeft w:val="0"/>
          <w:marRight w:val="0"/>
          <w:marTop w:val="0"/>
          <w:marBottom w:val="0"/>
          <w:divBdr>
            <w:top w:val="none" w:sz="0" w:space="0" w:color="auto"/>
            <w:left w:val="none" w:sz="0" w:space="0" w:color="auto"/>
            <w:bottom w:val="none" w:sz="0" w:space="0" w:color="auto"/>
            <w:right w:val="none" w:sz="0" w:space="0" w:color="auto"/>
          </w:divBdr>
        </w:div>
        <w:div w:id="463936537">
          <w:marLeft w:val="0"/>
          <w:marRight w:val="0"/>
          <w:marTop w:val="0"/>
          <w:marBottom w:val="0"/>
          <w:divBdr>
            <w:top w:val="none" w:sz="0" w:space="0" w:color="auto"/>
            <w:left w:val="none" w:sz="0" w:space="0" w:color="auto"/>
            <w:bottom w:val="none" w:sz="0" w:space="0" w:color="auto"/>
            <w:right w:val="none" w:sz="0" w:space="0" w:color="auto"/>
          </w:divBdr>
        </w:div>
        <w:div w:id="527567821">
          <w:marLeft w:val="0"/>
          <w:marRight w:val="0"/>
          <w:marTop w:val="0"/>
          <w:marBottom w:val="0"/>
          <w:divBdr>
            <w:top w:val="none" w:sz="0" w:space="0" w:color="auto"/>
            <w:left w:val="none" w:sz="0" w:space="0" w:color="auto"/>
            <w:bottom w:val="none" w:sz="0" w:space="0" w:color="auto"/>
            <w:right w:val="none" w:sz="0" w:space="0" w:color="auto"/>
          </w:divBdr>
        </w:div>
        <w:div w:id="731467420">
          <w:marLeft w:val="0"/>
          <w:marRight w:val="0"/>
          <w:marTop w:val="0"/>
          <w:marBottom w:val="0"/>
          <w:divBdr>
            <w:top w:val="none" w:sz="0" w:space="0" w:color="auto"/>
            <w:left w:val="none" w:sz="0" w:space="0" w:color="auto"/>
            <w:bottom w:val="none" w:sz="0" w:space="0" w:color="auto"/>
            <w:right w:val="none" w:sz="0" w:space="0" w:color="auto"/>
          </w:divBdr>
        </w:div>
        <w:div w:id="781656733">
          <w:marLeft w:val="0"/>
          <w:marRight w:val="0"/>
          <w:marTop w:val="0"/>
          <w:marBottom w:val="0"/>
          <w:divBdr>
            <w:top w:val="none" w:sz="0" w:space="0" w:color="auto"/>
            <w:left w:val="none" w:sz="0" w:space="0" w:color="auto"/>
            <w:bottom w:val="none" w:sz="0" w:space="0" w:color="auto"/>
            <w:right w:val="none" w:sz="0" w:space="0" w:color="auto"/>
          </w:divBdr>
        </w:div>
        <w:div w:id="792289268">
          <w:marLeft w:val="0"/>
          <w:marRight w:val="0"/>
          <w:marTop w:val="0"/>
          <w:marBottom w:val="0"/>
          <w:divBdr>
            <w:top w:val="none" w:sz="0" w:space="0" w:color="auto"/>
            <w:left w:val="none" w:sz="0" w:space="0" w:color="auto"/>
            <w:bottom w:val="none" w:sz="0" w:space="0" w:color="auto"/>
            <w:right w:val="none" w:sz="0" w:space="0" w:color="auto"/>
          </w:divBdr>
        </w:div>
        <w:div w:id="845947780">
          <w:marLeft w:val="0"/>
          <w:marRight w:val="0"/>
          <w:marTop w:val="0"/>
          <w:marBottom w:val="0"/>
          <w:divBdr>
            <w:top w:val="none" w:sz="0" w:space="0" w:color="auto"/>
            <w:left w:val="none" w:sz="0" w:space="0" w:color="auto"/>
            <w:bottom w:val="none" w:sz="0" w:space="0" w:color="auto"/>
            <w:right w:val="none" w:sz="0" w:space="0" w:color="auto"/>
          </w:divBdr>
        </w:div>
        <w:div w:id="903640942">
          <w:marLeft w:val="0"/>
          <w:marRight w:val="0"/>
          <w:marTop w:val="0"/>
          <w:marBottom w:val="0"/>
          <w:divBdr>
            <w:top w:val="none" w:sz="0" w:space="0" w:color="auto"/>
            <w:left w:val="none" w:sz="0" w:space="0" w:color="auto"/>
            <w:bottom w:val="none" w:sz="0" w:space="0" w:color="auto"/>
            <w:right w:val="none" w:sz="0" w:space="0" w:color="auto"/>
          </w:divBdr>
        </w:div>
        <w:div w:id="1003315127">
          <w:marLeft w:val="0"/>
          <w:marRight w:val="0"/>
          <w:marTop w:val="0"/>
          <w:marBottom w:val="0"/>
          <w:divBdr>
            <w:top w:val="none" w:sz="0" w:space="0" w:color="auto"/>
            <w:left w:val="none" w:sz="0" w:space="0" w:color="auto"/>
            <w:bottom w:val="none" w:sz="0" w:space="0" w:color="auto"/>
            <w:right w:val="none" w:sz="0" w:space="0" w:color="auto"/>
          </w:divBdr>
        </w:div>
        <w:div w:id="1046445097">
          <w:marLeft w:val="0"/>
          <w:marRight w:val="0"/>
          <w:marTop w:val="0"/>
          <w:marBottom w:val="0"/>
          <w:divBdr>
            <w:top w:val="none" w:sz="0" w:space="0" w:color="auto"/>
            <w:left w:val="none" w:sz="0" w:space="0" w:color="auto"/>
            <w:bottom w:val="none" w:sz="0" w:space="0" w:color="auto"/>
            <w:right w:val="none" w:sz="0" w:space="0" w:color="auto"/>
          </w:divBdr>
        </w:div>
        <w:div w:id="1277713462">
          <w:marLeft w:val="0"/>
          <w:marRight w:val="0"/>
          <w:marTop w:val="0"/>
          <w:marBottom w:val="0"/>
          <w:divBdr>
            <w:top w:val="none" w:sz="0" w:space="0" w:color="auto"/>
            <w:left w:val="none" w:sz="0" w:space="0" w:color="auto"/>
            <w:bottom w:val="none" w:sz="0" w:space="0" w:color="auto"/>
            <w:right w:val="none" w:sz="0" w:space="0" w:color="auto"/>
          </w:divBdr>
        </w:div>
        <w:div w:id="1311711896">
          <w:marLeft w:val="0"/>
          <w:marRight w:val="0"/>
          <w:marTop w:val="0"/>
          <w:marBottom w:val="0"/>
          <w:divBdr>
            <w:top w:val="none" w:sz="0" w:space="0" w:color="auto"/>
            <w:left w:val="none" w:sz="0" w:space="0" w:color="auto"/>
            <w:bottom w:val="none" w:sz="0" w:space="0" w:color="auto"/>
            <w:right w:val="none" w:sz="0" w:space="0" w:color="auto"/>
          </w:divBdr>
        </w:div>
        <w:div w:id="1456944155">
          <w:marLeft w:val="0"/>
          <w:marRight w:val="0"/>
          <w:marTop w:val="0"/>
          <w:marBottom w:val="0"/>
          <w:divBdr>
            <w:top w:val="none" w:sz="0" w:space="0" w:color="auto"/>
            <w:left w:val="none" w:sz="0" w:space="0" w:color="auto"/>
            <w:bottom w:val="none" w:sz="0" w:space="0" w:color="auto"/>
            <w:right w:val="none" w:sz="0" w:space="0" w:color="auto"/>
          </w:divBdr>
        </w:div>
        <w:div w:id="1703941295">
          <w:marLeft w:val="0"/>
          <w:marRight w:val="0"/>
          <w:marTop w:val="0"/>
          <w:marBottom w:val="0"/>
          <w:divBdr>
            <w:top w:val="none" w:sz="0" w:space="0" w:color="auto"/>
            <w:left w:val="none" w:sz="0" w:space="0" w:color="auto"/>
            <w:bottom w:val="none" w:sz="0" w:space="0" w:color="auto"/>
            <w:right w:val="none" w:sz="0" w:space="0" w:color="auto"/>
          </w:divBdr>
        </w:div>
        <w:div w:id="1795710961">
          <w:marLeft w:val="0"/>
          <w:marRight w:val="0"/>
          <w:marTop w:val="0"/>
          <w:marBottom w:val="0"/>
          <w:divBdr>
            <w:top w:val="none" w:sz="0" w:space="0" w:color="auto"/>
            <w:left w:val="none" w:sz="0" w:space="0" w:color="auto"/>
            <w:bottom w:val="none" w:sz="0" w:space="0" w:color="auto"/>
            <w:right w:val="none" w:sz="0" w:space="0" w:color="auto"/>
          </w:divBdr>
        </w:div>
        <w:div w:id="1899777474">
          <w:marLeft w:val="0"/>
          <w:marRight w:val="0"/>
          <w:marTop w:val="0"/>
          <w:marBottom w:val="0"/>
          <w:divBdr>
            <w:top w:val="none" w:sz="0" w:space="0" w:color="auto"/>
            <w:left w:val="none" w:sz="0" w:space="0" w:color="auto"/>
            <w:bottom w:val="none" w:sz="0" w:space="0" w:color="auto"/>
            <w:right w:val="none" w:sz="0" w:space="0" w:color="auto"/>
          </w:divBdr>
        </w:div>
        <w:div w:id="1931506262">
          <w:marLeft w:val="0"/>
          <w:marRight w:val="0"/>
          <w:marTop w:val="0"/>
          <w:marBottom w:val="0"/>
          <w:divBdr>
            <w:top w:val="none" w:sz="0" w:space="0" w:color="auto"/>
            <w:left w:val="none" w:sz="0" w:space="0" w:color="auto"/>
            <w:bottom w:val="none" w:sz="0" w:space="0" w:color="auto"/>
            <w:right w:val="none" w:sz="0" w:space="0" w:color="auto"/>
          </w:divBdr>
        </w:div>
        <w:div w:id="1969777045">
          <w:marLeft w:val="0"/>
          <w:marRight w:val="0"/>
          <w:marTop w:val="0"/>
          <w:marBottom w:val="0"/>
          <w:divBdr>
            <w:top w:val="none" w:sz="0" w:space="0" w:color="auto"/>
            <w:left w:val="none" w:sz="0" w:space="0" w:color="auto"/>
            <w:bottom w:val="none" w:sz="0" w:space="0" w:color="auto"/>
            <w:right w:val="none" w:sz="0" w:space="0" w:color="auto"/>
          </w:divBdr>
        </w:div>
        <w:div w:id="2141535891">
          <w:marLeft w:val="0"/>
          <w:marRight w:val="0"/>
          <w:marTop w:val="0"/>
          <w:marBottom w:val="0"/>
          <w:divBdr>
            <w:top w:val="none" w:sz="0" w:space="0" w:color="auto"/>
            <w:left w:val="none" w:sz="0" w:space="0" w:color="auto"/>
            <w:bottom w:val="none" w:sz="0" w:space="0" w:color="auto"/>
            <w:right w:val="none" w:sz="0" w:space="0" w:color="auto"/>
          </w:divBdr>
        </w:div>
      </w:divsChild>
    </w:div>
    <w:div w:id="1648584700">
      <w:bodyDiv w:val="1"/>
      <w:marLeft w:val="0"/>
      <w:marRight w:val="0"/>
      <w:marTop w:val="0"/>
      <w:marBottom w:val="0"/>
      <w:divBdr>
        <w:top w:val="none" w:sz="0" w:space="0" w:color="auto"/>
        <w:left w:val="none" w:sz="0" w:space="0" w:color="auto"/>
        <w:bottom w:val="none" w:sz="0" w:space="0" w:color="auto"/>
        <w:right w:val="none" w:sz="0" w:space="0" w:color="auto"/>
      </w:divBdr>
    </w:div>
    <w:div w:id="1660226007">
      <w:bodyDiv w:val="1"/>
      <w:marLeft w:val="0"/>
      <w:marRight w:val="0"/>
      <w:marTop w:val="0"/>
      <w:marBottom w:val="0"/>
      <w:divBdr>
        <w:top w:val="none" w:sz="0" w:space="0" w:color="auto"/>
        <w:left w:val="none" w:sz="0" w:space="0" w:color="auto"/>
        <w:bottom w:val="none" w:sz="0" w:space="0" w:color="auto"/>
        <w:right w:val="none" w:sz="0" w:space="0" w:color="auto"/>
      </w:divBdr>
      <w:divsChild>
        <w:div w:id="2168602">
          <w:marLeft w:val="0"/>
          <w:marRight w:val="0"/>
          <w:marTop w:val="0"/>
          <w:marBottom w:val="0"/>
          <w:divBdr>
            <w:top w:val="none" w:sz="0" w:space="0" w:color="auto"/>
            <w:left w:val="none" w:sz="0" w:space="0" w:color="auto"/>
            <w:bottom w:val="none" w:sz="0" w:space="0" w:color="auto"/>
            <w:right w:val="none" w:sz="0" w:space="0" w:color="auto"/>
          </w:divBdr>
        </w:div>
        <w:div w:id="32312330">
          <w:marLeft w:val="0"/>
          <w:marRight w:val="0"/>
          <w:marTop w:val="0"/>
          <w:marBottom w:val="0"/>
          <w:divBdr>
            <w:top w:val="none" w:sz="0" w:space="0" w:color="auto"/>
            <w:left w:val="none" w:sz="0" w:space="0" w:color="auto"/>
            <w:bottom w:val="none" w:sz="0" w:space="0" w:color="auto"/>
            <w:right w:val="none" w:sz="0" w:space="0" w:color="auto"/>
          </w:divBdr>
        </w:div>
        <w:div w:id="206963168">
          <w:marLeft w:val="0"/>
          <w:marRight w:val="0"/>
          <w:marTop w:val="0"/>
          <w:marBottom w:val="0"/>
          <w:divBdr>
            <w:top w:val="none" w:sz="0" w:space="0" w:color="auto"/>
            <w:left w:val="none" w:sz="0" w:space="0" w:color="auto"/>
            <w:bottom w:val="none" w:sz="0" w:space="0" w:color="auto"/>
            <w:right w:val="none" w:sz="0" w:space="0" w:color="auto"/>
          </w:divBdr>
        </w:div>
        <w:div w:id="297222096">
          <w:marLeft w:val="0"/>
          <w:marRight w:val="0"/>
          <w:marTop w:val="0"/>
          <w:marBottom w:val="0"/>
          <w:divBdr>
            <w:top w:val="none" w:sz="0" w:space="0" w:color="auto"/>
            <w:left w:val="none" w:sz="0" w:space="0" w:color="auto"/>
            <w:bottom w:val="none" w:sz="0" w:space="0" w:color="auto"/>
            <w:right w:val="none" w:sz="0" w:space="0" w:color="auto"/>
          </w:divBdr>
        </w:div>
        <w:div w:id="523715961">
          <w:marLeft w:val="0"/>
          <w:marRight w:val="0"/>
          <w:marTop w:val="0"/>
          <w:marBottom w:val="0"/>
          <w:divBdr>
            <w:top w:val="none" w:sz="0" w:space="0" w:color="auto"/>
            <w:left w:val="none" w:sz="0" w:space="0" w:color="auto"/>
            <w:bottom w:val="none" w:sz="0" w:space="0" w:color="auto"/>
            <w:right w:val="none" w:sz="0" w:space="0" w:color="auto"/>
          </w:divBdr>
        </w:div>
        <w:div w:id="798257219">
          <w:marLeft w:val="0"/>
          <w:marRight w:val="0"/>
          <w:marTop w:val="0"/>
          <w:marBottom w:val="0"/>
          <w:divBdr>
            <w:top w:val="none" w:sz="0" w:space="0" w:color="auto"/>
            <w:left w:val="none" w:sz="0" w:space="0" w:color="auto"/>
            <w:bottom w:val="none" w:sz="0" w:space="0" w:color="auto"/>
            <w:right w:val="none" w:sz="0" w:space="0" w:color="auto"/>
          </w:divBdr>
        </w:div>
        <w:div w:id="816066348">
          <w:marLeft w:val="0"/>
          <w:marRight w:val="0"/>
          <w:marTop w:val="0"/>
          <w:marBottom w:val="0"/>
          <w:divBdr>
            <w:top w:val="none" w:sz="0" w:space="0" w:color="auto"/>
            <w:left w:val="none" w:sz="0" w:space="0" w:color="auto"/>
            <w:bottom w:val="none" w:sz="0" w:space="0" w:color="auto"/>
            <w:right w:val="none" w:sz="0" w:space="0" w:color="auto"/>
          </w:divBdr>
        </w:div>
        <w:div w:id="888304686">
          <w:marLeft w:val="0"/>
          <w:marRight w:val="0"/>
          <w:marTop w:val="0"/>
          <w:marBottom w:val="0"/>
          <w:divBdr>
            <w:top w:val="none" w:sz="0" w:space="0" w:color="auto"/>
            <w:left w:val="none" w:sz="0" w:space="0" w:color="auto"/>
            <w:bottom w:val="none" w:sz="0" w:space="0" w:color="auto"/>
            <w:right w:val="none" w:sz="0" w:space="0" w:color="auto"/>
          </w:divBdr>
        </w:div>
        <w:div w:id="992877261">
          <w:marLeft w:val="0"/>
          <w:marRight w:val="0"/>
          <w:marTop w:val="0"/>
          <w:marBottom w:val="0"/>
          <w:divBdr>
            <w:top w:val="none" w:sz="0" w:space="0" w:color="auto"/>
            <w:left w:val="none" w:sz="0" w:space="0" w:color="auto"/>
            <w:bottom w:val="none" w:sz="0" w:space="0" w:color="auto"/>
            <w:right w:val="none" w:sz="0" w:space="0" w:color="auto"/>
          </w:divBdr>
        </w:div>
        <w:div w:id="1067459847">
          <w:marLeft w:val="0"/>
          <w:marRight w:val="0"/>
          <w:marTop w:val="0"/>
          <w:marBottom w:val="0"/>
          <w:divBdr>
            <w:top w:val="none" w:sz="0" w:space="0" w:color="auto"/>
            <w:left w:val="none" w:sz="0" w:space="0" w:color="auto"/>
            <w:bottom w:val="none" w:sz="0" w:space="0" w:color="auto"/>
            <w:right w:val="none" w:sz="0" w:space="0" w:color="auto"/>
          </w:divBdr>
        </w:div>
        <w:div w:id="1402101803">
          <w:marLeft w:val="0"/>
          <w:marRight w:val="0"/>
          <w:marTop w:val="0"/>
          <w:marBottom w:val="0"/>
          <w:divBdr>
            <w:top w:val="none" w:sz="0" w:space="0" w:color="auto"/>
            <w:left w:val="none" w:sz="0" w:space="0" w:color="auto"/>
            <w:bottom w:val="none" w:sz="0" w:space="0" w:color="auto"/>
            <w:right w:val="none" w:sz="0" w:space="0" w:color="auto"/>
          </w:divBdr>
        </w:div>
        <w:div w:id="1559708563">
          <w:marLeft w:val="0"/>
          <w:marRight w:val="0"/>
          <w:marTop w:val="0"/>
          <w:marBottom w:val="0"/>
          <w:divBdr>
            <w:top w:val="none" w:sz="0" w:space="0" w:color="auto"/>
            <w:left w:val="none" w:sz="0" w:space="0" w:color="auto"/>
            <w:bottom w:val="none" w:sz="0" w:space="0" w:color="auto"/>
            <w:right w:val="none" w:sz="0" w:space="0" w:color="auto"/>
          </w:divBdr>
        </w:div>
        <w:div w:id="1584022252">
          <w:marLeft w:val="0"/>
          <w:marRight w:val="0"/>
          <w:marTop w:val="0"/>
          <w:marBottom w:val="0"/>
          <w:divBdr>
            <w:top w:val="none" w:sz="0" w:space="0" w:color="auto"/>
            <w:left w:val="none" w:sz="0" w:space="0" w:color="auto"/>
            <w:bottom w:val="none" w:sz="0" w:space="0" w:color="auto"/>
            <w:right w:val="none" w:sz="0" w:space="0" w:color="auto"/>
          </w:divBdr>
        </w:div>
        <w:div w:id="1672291362">
          <w:marLeft w:val="0"/>
          <w:marRight w:val="0"/>
          <w:marTop w:val="0"/>
          <w:marBottom w:val="0"/>
          <w:divBdr>
            <w:top w:val="none" w:sz="0" w:space="0" w:color="auto"/>
            <w:left w:val="none" w:sz="0" w:space="0" w:color="auto"/>
            <w:bottom w:val="none" w:sz="0" w:space="0" w:color="auto"/>
            <w:right w:val="none" w:sz="0" w:space="0" w:color="auto"/>
          </w:divBdr>
        </w:div>
        <w:div w:id="1796212559">
          <w:marLeft w:val="0"/>
          <w:marRight w:val="0"/>
          <w:marTop w:val="0"/>
          <w:marBottom w:val="0"/>
          <w:divBdr>
            <w:top w:val="none" w:sz="0" w:space="0" w:color="auto"/>
            <w:left w:val="none" w:sz="0" w:space="0" w:color="auto"/>
            <w:bottom w:val="none" w:sz="0" w:space="0" w:color="auto"/>
            <w:right w:val="none" w:sz="0" w:space="0" w:color="auto"/>
          </w:divBdr>
        </w:div>
        <w:div w:id="1825925988">
          <w:marLeft w:val="0"/>
          <w:marRight w:val="0"/>
          <w:marTop w:val="0"/>
          <w:marBottom w:val="0"/>
          <w:divBdr>
            <w:top w:val="none" w:sz="0" w:space="0" w:color="auto"/>
            <w:left w:val="none" w:sz="0" w:space="0" w:color="auto"/>
            <w:bottom w:val="none" w:sz="0" w:space="0" w:color="auto"/>
            <w:right w:val="none" w:sz="0" w:space="0" w:color="auto"/>
          </w:divBdr>
        </w:div>
        <w:div w:id="1919287409">
          <w:marLeft w:val="0"/>
          <w:marRight w:val="0"/>
          <w:marTop w:val="0"/>
          <w:marBottom w:val="0"/>
          <w:divBdr>
            <w:top w:val="none" w:sz="0" w:space="0" w:color="auto"/>
            <w:left w:val="none" w:sz="0" w:space="0" w:color="auto"/>
            <w:bottom w:val="none" w:sz="0" w:space="0" w:color="auto"/>
            <w:right w:val="none" w:sz="0" w:space="0" w:color="auto"/>
          </w:divBdr>
        </w:div>
        <w:div w:id="1925338470">
          <w:marLeft w:val="0"/>
          <w:marRight w:val="0"/>
          <w:marTop w:val="0"/>
          <w:marBottom w:val="0"/>
          <w:divBdr>
            <w:top w:val="none" w:sz="0" w:space="0" w:color="auto"/>
            <w:left w:val="none" w:sz="0" w:space="0" w:color="auto"/>
            <w:bottom w:val="none" w:sz="0" w:space="0" w:color="auto"/>
            <w:right w:val="none" w:sz="0" w:space="0" w:color="auto"/>
          </w:divBdr>
        </w:div>
        <w:div w:id="1967194282">
          <w:marLeft w:val="0"/>
          <w:marRight w:val="0"/>
          <w:marTop w:val="0"/>
          <w:marBottom w:val="0"/>
          <w:divBdr>
            <w:top w:val="none" w:sz="0" w:space="0" w:color="auto"/>
            <w:left w:val="none" w:sz="0" w:space="0" w:color="auto"/>
            <w:bottom w:val="none" w:sz="0" w:space="0" w:color="auto"/>
            <w:right w:val="none" w:sz="0" w:space="0" w:color="auto"/>
          </w:divBdr>
        </w:div>
        <w:div w:id="2019311917">
          <w:marLeft w:val="0"/>
          <w:marRight w:val="0"/>
          <w:marTop w:val="0"/>
          <w:marBottom w:val="0"/>
          <w:divBdr>
            <w:top w:val="none" w:sz="0" w:space="0" w:color="auto"/>
            <w:left w:val="none" w:sz="0" w:space="0" w:color="auto"/>
            <w:bottom w:val="none" w:sz="0" w:space="0" w:color="auto"/>
            <w:right w:val="none" w:sz="0" w:space="0" w:color="auto"/>
          </w:divBdr>
        </w:div>
        <w:div w:id="2022856017">
          <w:marLeft w:val="0"/>
          <w:marRight w:val="0"/>
          <w:marTop w:val="0"/>
          <w:marBottom w:val="0"/>
          <w:divBdr>
            <w:top w:val="none" w:sz="0" w:space="0" w:color="auto"/>
            <w:left w:val="none" w:sz="0" w:space="0" w:color="auto"/>
            <w:bottom w:val="none" w:sz="0" w:space="0" w:color="auto"/>
            <w:right w:val="none" w:sz="0" w:space="0" w:color="auto"/>
          </w:divBdr>
        </w:div>
      </w:divsChild>
    </w:div>
    <w:div w:id="1663702034">
      <w:bodyDiv w:val="1"/>
      <w:marLeft w:val="0"/>
      <w:marRight w:val="0"/>
      <w:marTop w:val="0"/>
      <w:marBottom w:val="0"/>
      <w:divBdr>
        <w:top w:val="none" w:sz="0" w:space="0" w:color="auto"/>
        <w:left w:val="none" w:sz="0" w:space="0" w:color="auto"/>
        <w:bottom w:val="none" w:sz="0" w:space="0" w:color="auto"/>
        <w:right w:val="none" w:sz="0" w:space="0" w:color="auto"/>
      </w:divBdr>
    </w:div>
    <w:div w:id="1668093573">
      <w:bodyDiv w:val="1"/>
      <w:marLeft w:val="0"/>
      <w:marRight w:val="0"/>
      <w:marTop w:val="0"/>
      <w:marBottom w:val="0"/>
      <w:divBdr>
        <w:top w:val="none" w:sz="0" w:space="0" w:color="auto"/>
        <w:left w:val="none" w:sz="0" w:space="0" w:color="auto"/>
        <w:bottom w:val="none" w:sz="0" w:space="0" w:color="auto"/>
        <w:right w:val="none" w:sz="0" w:space="0" w:color="auto"/>
      </w:divBdr>
    </w:div>
    <w:div w:id="1702824689">
      <w:bodyDiv w:val="1"/>
      <w:marLeft w:val="0"/>
      <w:marRight w:val="0"/>
      <w:marTop w:val="0"/>
      <w:marBottom w:val="0"/>
      <w:divBdr>
        <w:top w:val="none" w:sz="0" w:space="0" w:color="auto"/>
        <w:left w:val="none" w:sz="0" w:space="0" w:color="auto"/>
        <w:bottom w:val="none" w:sz="0" w:space="0" w:color="auto"/>
        <w:right w:val="none" w:sz="0" w:space="0" w:color="auto"/>
      </w:divBdr>
    </w:div>
    <w:div w:id="1715231442">
      <w:bodyDiv w:val="1"/>
      <w:marLeft w:val="0"/>
      <w:marRight w:val="0"/>
      <w:marTop w:val="0"/>
      <w:marBottom w:val="0"/>
      <w:divBdr>
        <w:top w:val="none" w:sz="0" w:space="0" w:color="auto"/>
        <w:left w:val="none" w:sz="0" w:space="0" w:color="auto"/>
        <w:bottom w:val="none" w:sz="0" w:space="0" w:color="auto"/>
        <w:right w:val="none" w:sz="0" w:space="0" w:color="auto"/>
      </w:divBdr>
    </w:div>
    <w:div w:id="1718820097">
      <w:bodyDiv w:val="1"/>
      <w:marLeft w:val="0"/>
      <w:marRight w:val="0"/>
      <w:marTop w:val="0"/>
      <w:marBottom w:val="0"/>
      <w:divBdr>
        <w:top w:val="none" w:sz="0" w:space="0" w:color="auto"/>
        <w:left w:val="none" w:sz="0" w:space="0" w:color="auto"/>
        <w:bottom w:val="none" w:sz="0" w:space="0" w:color="auto"/>
        <w:right w:val="none" w:sz="0" w:space="0" w:color="auto"/>
      </w:divBdr>
    </w:div>
    <w:div w:id="1734692139">
      <w:bodyDiv w:val="1"/>
      <w:marLeft w:val="0"/>
      <w:marRight w:val="0"/>
      <w:marTop w:val="0"/>
      <w:marBottom w:val="0"/>
      <w:divBdr>
        <w:top w:val="none" w:sz="0" w:space="0" w:color="auto"/>
        <w:left w:val="none" w:sz="0" w:space="0" w:color="auto"/>
        <w:bottom w:val="none" w:sz="0" w:space="0" w:color="auto"/>
        <w:right w:val="none" w:sz="0" w:space="0" w:color="auto"/>
      </w:divBdr>
    </w:div>
    <w:div w:id="1758557567">
      <w:bodyDiv w:val="1"/>
      <w:marLeft w:val="0"/>
      <w:marRight w:val="0"/>
      <w:marTop w:val="0"/>
      <w:marBottom w:val="0"/>
      <w:divBdr>
        <w:top w:val="none" w:sz="0" w:space="0" w:color="auto"/>
        <w:left w:val="none" w:sz="0" w:space="0" w:color="auto"/>
        <w:bottom w:val="none" w:sz="0" w:space="0" w:color="auto"/>
        <w:right w:val="none" w:sz="0" w:space="0" w:color="auto"/>
      </w:divBdr>
    </w:div>
    <w:div w:id="1759979336">
      <w:bodyDiv w:val="1"/>
      <w:marLeft w:val="0"/>
      <w:marRight w:val="0"/>
      <w:marTop w:val="0"/>
      <w:marBottom w:val="0"/>
      <w:divBdr>
        <w:top w:val="none" w:sz="0" w:space="0" w:color="auto"/>
        <w:left w:val="none" w:sz="0" w:space="0" w:color="auto"/>
        <w:bottom w:val="none" w:sz="0" w:space="0" w:color="auto"/>
        <w:right w:val="none" w:sz="0" w:space="0" w:color="auto"/>
      </w:divBdr>
    </w:div>
    <w:div w:id="1769236117">
      <w:bodyDiv w:val="1"/>
      <w:marLeft w:val="0"/>
      <w:marRight w:val="0"/>
      <w:marTop w:val="0"/>
      <w:marBottom w:val="0"/>
      <w:divBdr>
        <w:top w:val="none" w:sz="0" w:space="0" w:color="auto"/>
        <w:left w:val="none" w:sz="0" w:space="0" w:color="auto"/>
        <w:bottom w:val="none" w:sz="0" w:space="0" w:color="auto"/>
        <w:right w:val="none" w:sz="0" w:space="0" w:color="auto"/>
      </w:divBdr>
    </w:div>
    <w:div w:id="1774008381">
      <w:bodyDiv w:val="1"/>
      <w:marLeft w:val="0"/>
      <w:marRight w:val="0"/>
      <w:marTop w:val="0"/>
      <w:marBottom w:val="0"/>
      <w:divBdr>
        <w:top w:val="none" w:sz="0" w:space="0" w:color="auto"/>
        <w:left w:val="none" w:sz="0" w:space="0" w:color="auto"/>
        <w:bottom w:val="none" w:sz="0" w:space="0" w:color="auto"/>
        <w:right w:val="none" w:sz="0" w:space="0" w:color="auto"/>
      </w:divBdr>
      <w:divsChild>
        <w:div w:id="1948271126">
          <w:marLeft w:val="0"/>
          <w:marRight w:val="0"/>
          <w:marTop w:val="0"/>
          <w:marBottom w:val="0"/>
          <w:divBdr>
            <w:top w:val="none" w:sz="0" w:space="0" w:color="auto"/>
            <w:left w:val="none" w:sz="0" w:space="0" w:color="auto"/>
            <w:bottom w:val="none" w:sz="0" w:space="0" w:color="auto"/>
            <w:right w:val="none" w:sz="0" w:space="0" w:color="auto"/>
          </w:divBdr>
        </w:div>
      </w:divsChild>
    </w:div>
    <w:div w:id="1784643248">
      <w:bodyDiv w:val="1"/>
      <w:marLeft w:val="0"/>
      <w:marRight w:val="0"/>
      <w:marTop w:val="0"/>
      <w:marBottom w:val="0"/>
      <w:divBdr>
        <w:top w:val="none" w:sz="0" w:space="0" w:color="auto"/>
        <w:left w:val="none" w:sz="0" w:space="0" w:color="auto"/>
        <w:bottom w:val="none" w:sz="0" w:space="0" w:color="auto"/>
        <w:right w:val="none" w:sz="0" w:space="0" w:color="auto"/>
      </w:divBdr>
      <w:divsChild>
        <w:div w:id="57636984">
          <w:marLeft w:val="0"/>
          <w:marRight w:val="0"/>
          <w:marTop w:val="0"/>
          <w:marBottom w:val="0"/>
          <w:divBdr>
            <w:top w:val="none" w:sz="0" w:space="0" w:color="auto"/>
            <w:left w:val="none" w:sz="0" w:space="0" w:color="auto"/>
            <w:bottom w:val="none" w:sz="0" w:space="0" w:color="auto"/>
            <w:right w:val="none" w:sz="0" w:space="0" w:color="auto"/>
          </w:divBdr>
        </w:div>
        <w:div w:id="92675492">
          <w:marLeft w:val="0"/>
          <w:marRight w:val="0"/>
          <w:marTop w:val="0"/>
          <w:marBottom w:val="0"/>
          <w:divBdr>
            <w:top w:val="none" w:sz="0" w:space="0" w:color="auto"/>
            <w:left w:val="none" w:sz="0" w:space="0" w:color="auto"/>
            <w:bottom w:val="none" w:sz="0" w:space="0" w:color="auto"/>
            <w:right w:val="none" w:sz="0" w:space="0" w:color="auto"/>
          </w:divBdr>
        </w:div>
        <w:div w:id="196621922">
          <w:marLeft w:val="0"/>
          <w:marRight w:val="0"/>
          <w:marTop w:val="0"/>
          <w:marBottom w:val="0"/>
          <w:divBdr>
            <w:top w:val="none" w:sz="0" w:space="0" w:color="auto"/>
            <w:left w:val="none" w:sz="0" w:space="0" w:color="auto"/>
            <w:bottom w:val="none" w:sz="0" w:space="0" w:color="auto"/>
            <w:right w:val="none" w:sz="0" w:space="0" w:color="auto"/>
          </w:divBdr>
        </w:div>
        <w:div w:id="262494153">
          <w:marLeft w:val="0"/>
          <w:marRight w:val="0"/>
          <w:marTop w:val="0"/>
          <w:marBottom w:val="0"/>
          <w:divBdr>
            <w:top w:val="none" w:sz="0" w:space="0" w:color="auto"/>
            <w:left w:val="none" w:sz="0" w:space="0" w:color="auto"/>
            <w:bottom w:val="none" w:sz="0" w:space="0" w:color="auto"/>
            <w:right w:val="none" w:sz="0" w:space="0" w:color="auto"/>
          </w:divBdr>
        </w:div>
        <w:div w:id="363871446">
          <w:marLeft w:val="0"/>
          <w:marRight w:val="0"/>
          <w:marTop w:val="0"/>
          <w:marBottom w:val="0"/>
          <w:divBdr>
            <w:top w:val="none" w:sz="0" w:space="0" w:color="auto"/>
            <w:left w:val="none" w:sz="0" w:space="0" w:color="auto"/>
            <w:bottom w:val="none" w:sz="0" w:space="0" w:color="auto"/>
            <w:right w:val="none" w:sz="0" w:space="0" w:color="auto"/>
          </w:divBdr>
        </w:div>
        <w:div w:id="488714542">
          <w:marLeft w:val="0"/>
          <w:marRight w:val="0"/>
          <w:marTop w:val="0"/>
          <w:marBottom w:val="0"/>
          <w:divBdr>
            <w:top w:val="none" w:sz="0" w:space="0" w:color="auto"/>
            <w:left w:val="none" w:sz="0" w:space="0" w:color="auto"/>
            <w:bottom w:val="none" w:sz="0" w:space="0" w:color="auto"/>
            <w:right w:val="none" w:sz="0" w:space="0" w:color="auto"/>
          </w:divBdr>
        </w:div>
        <w:div w:id="676463745">
          <w:marLeft w:val="0"/>
          <w:marRight w:val="0"/>
          <w:marTop w:val="0"/>
          <w:marBottom w:val="0"/>
          <w:divBdr>
            <w:top w:val="none" w:sz="0" w:space="0" w:color="auto"/>
            <w:left w:val="none" w:sz="0" w:space="0" w:color="auto"/>
            <w:bottom w:val="none" w:sz="0" w:space="0" w:color="auto"/>
            <w:right w:val="none" w:sz="0" w:space="0" w:color="auto"/>
          </w:divBdr>
        </w:div>
        <w:div w:id="800534759">
          <w:marLeft w:val="0"/>
          <w:marRight w:val="0"/>
          <w:marTop w:val="0"/>
          <w:marBottom w:val="0"/>
          <w:divBdr>
            <w:top w:val="none" w:sz="0" w:space="0" w:color="auto"/>
            <w:left w:val="none" w:sz="0" w:space="0" w:color="auto"/>
            <w:bottom w:val="none" w:sz="0" w:space="0" w:color="auto"/>
            <w:right w:val="none" w:sz="0" w:space="0" w:color="auto"/>
          </w:divBdr>
        </w:div>
        <w:div w:id="865564690">
          <w:marLeft w:val="0"/>
          <w:marRight w:val="0"/>
          <w:marTop w:val="0"/>
          <w:marBottom w:val="0"/>
          <w:divBdr>
            <w:top w:val="none" w:sz="0" w:space="0" w:color="auto"/>
            <w:left w:val="none" w:sz="0" w:space="0" w:color="auto"/>
            <w:bottom w:val="none" w:sz="0" w:space="0" w:color="auto"/>
            <w:right w:val="none" w:sz="0" w:space="0" w:color="auto"/>
          </w:divBdr>
        </w:div>
        <w:div w:id="876160862">
          <w:marLeft w:val="0"/>
          <w:marRight w:val="0"/>
          <w:marTop w:val="0"/>
          <w:marBottom w:val="0"/>
          <w:divBdr>
            <w:top w:val="none" w:sz="0" w:space="0" w:color="auto"/>
            <w:left w:val="none" w:sz="0" w:space="0" w:color="auto"/>
            <w:bottom w:val="none" w:sz="0" w:space="0" w:color="auto"/>
            <w:right w:val="none" w:sz="0" w:space="0" w:color="auto"/>
          </w:divBdr>
        </w:div>
        <w:div w:id="889996620">
          <w:marLeft w:val="0"/>
          <w:marRight w:val="0"/>
          <w:marTop w:val="0"/>
          <w:marBottom w:val="0"/>
          <w:divBdr>
            <w:top w:val="none" w:sz="0" w:space="0" w:color="auto"/>
            <w:left w:val="none" w:sz="0" w:space="0" w:color="auto"/>
            <w:bottom w:val="none" w:sz="0" w:space="0" w:color="auto"/>
            <w:right w:val="none" w:sz="0" w:space="0" w:color="auto"/>
          </w:divBdr>
        </w:div>
        <w:div w:id="981467416">
          <w:marLeft w:val="0"/>
          <w:marRight w:val="0"/>
          <w:marTop w:val="0"/>
          <w:marBottom w:val="0"/>
          <w:divBdr>
            <w:top w:val="none" w:sz="0" w:space="0" w:color="auto"/>
            <w:left w:val="none" w:sz="0" w:space="0" w:color="auto"/>
            <w:bottom w:val="none" w:sz="0" w:space="0" w:color="auto"/>
            <w:right w:val="none" w:sz="0" w:space="0" w:color="auto"/>
          </w:divBdr>
        </w:div>
        <w:div w:id="993290130">
          <w:marLeft w:val="0"/>
          <w:marRight w:val="0"/>
          <w:marTop w:val="0"/>
          <w:marBottom w:val="0"/>
          <w:divBdr>
            <w:top w:val="none" w:sz="0" w:space="0" w:color="auto"/>
            <w:left w:val="none" w:sz="0" w:space="0" w:color="auto"/>
            <w:bottom w:val="none" w:sz="0" w:space="0" w:color="auto"/>
            <w:right w:val="none" w:sz="0" w:space="0" w:color="auto"/>
          </w:divBdr>
        </w:div>
        <w:div w:id="1131902196">
          <w:marLeft w:val="0"/>
          <w:marRight w:val="0"/>
          <w:marTop w:val="0"/>
          <w:marBottom w:val="0"/>
          <w:divBdr>
            <w:top w:val="none" w:sz="0" w:space="0" w:color="auto"/>
            <w:left w:val="none" w:sz="0" w:space="0" w:color="auto"/>
            <w:bottom w:val="none" w:sz="0" w:space="0" w:color="auto"/>
            <w:right w:val="none" w:sz="0" w:space="0" w:color="auto"/>
          </w:divBdr>
        </w:div>
        <w:div w:id="1235628704">
          <w:marLeft w:val="0"/>
          <w:marRight w:val="0"/>
          <w:marTop w:val="0"/>
          <w:marBottom w:val="0"/>
          <w:divBdr>
            <w:top w:val="none" w:sz="0" w:space="0" w:color="auto"/>
            <w:left w:val="none" w:sz="0" w:space="0" w:color="auto"/>
            <w:bottom w:val="none" w:sz="0" w:space="0" w:color="auto"/>
            <w:right w:val="none" w:sz="0" w:space="0" w:color="auto"/>
          </w:divBdr>
        </w:div>
        <w:div w:id="1289899961">
          <w:marLeft w:val="0"/>
          <w:marRight w:val="0"/>
          <w:marTop w:val="0"/>
          <w:marBottom w:val="0"/>
          <w:divBdr>
            <w:top w:val="none" w:sz="0" w:space="0" w:color="auto"/>
            <w:left w:val="none" w:sz="0" w:space="0" w:color="auto"/>
            <w:bottom w:val="none" w:sz="0" w:space="0" w:color="auto"/>
            <w:right w:val="none" w:sz="0" w:space="0" w:color="auto"/>
          </w:divBdr>
        </w:div>
        <w:div w:id="1304042339">
          <w:marLeft w:val="0"/>
          <w:marRight w:val="0"/>
          <w:marTop w:val="0"/>
          <w:marBottom w:val="0"/>
          <w:divBdr>
            <w:top w:val="none" w:sz="0" w:space="0" w:color="auto"/>
            <w:left w:val="none" w:sz="0" w:space="0" w:color="auto"/>
            <w:bottom w:val="none" w:sz="0" w:space="0" w:color="auto"/>
            <w:right w:val="none" w:sz="0" w:space="0" w:color="auto"/>
          </w:divBdr>
        </w:div>
        <w:div w:id="1314870276">
          <w:marLeft w:val="0"/>
          <w:marRight w:val="0"/>
          <w:marTop w:val="0"/>
          <w:marBottom w:val="0"/>
          <w:divBdr>
            <w:top w:val="none" w:sz="0" w:space="0" w:color="auto"/>
            <w:left w:val="none" w:sz="0" w:space="0" w:color="auto"/>
            <w:bottom w:val="none" w:sz="0" w:space="0" w:color="auto"/>
            <w:right w:val="none" w:sz="0" w:space="0" w:color="auto"/>
          </w:divBdr>
        </w:div>
        <w:div w:id="1355110759">
          <w:marLeft w:val="0"/>
          <w:marRight w:val="0"/>
          <w:marTop w:val="0"/>
          <w:marBottom w:val="0"/>
          <w:divBdr>
            <w:top w:val="none" w:sz="0" w:space="0" w:color="auto"/>
            <w:left w:val="none" w:sz="0" w:space="0" w:color="auto"/>
            <w:bottom w:val="none" w:sz="0" w:space="0" w:color="auto"/>
            <w:right w:val="none" w:sz="0" w:space="0" w:color="auto"/>
          </w:divBdr>
        </w:div>
        <w:div w:id="1371757995">
          <w:marLeft w:val="0"/>
          <w:marRight w:val="0"/>
          <w:marTop w:val="0"/>
          <w:marBottom w:val="0"/>
          <w:divBdr>
            <w:top w:val="none" w:sz="0" w:space="0" w:color="auto"/>
            <w:left w:val="none" w:sz="0" w:space="0" w:color="auto"/>
            <w:bottom w:val="none" w:sz="0" w:space="0" w:color="auto"/>
            <w:right w:val="none" w:sz="0" w:space="0" w:color="auto"/>
          </w:divBdr>
        </w:div>
        <w:div w:id="1516990887">
          <w:marLeft w:val="0"/>
          <w:marRight w:val="0"/>
          <w:marTop w:val="0"/>
          <w:marBottom w:val="0"/>
          <w:divBdr>
            <w:top w:val="none" w:sz="0" w:space="0" w:color="auto"/>
            <w:left w:val="none" w:sz="0" w:space="0" w:color="auto"/>
            <w:bottom w:val="none" w:sz="0" w:space="0" w:color="auto"/>
            <w:right w:val="none" w:sz="0" w:space="0" w:color="auto"/>
          </w:divBdr>
        </w:div>
        <w:div w:id="1608930552">
          <w:marLeft w:val="0"/>
          <w:marRight w:val="0"/>
          <w:marTop w:val="0"/>
          <w:marBottom w:val="0"/>
          <w:divBdr>
            <w:top w:val="none" w:sz="0" w:space="0" w:color="auto"/>
            <w:left w:val="none" w:sz="0" w:space="0" w:color="auto"/>
            <w:bottom w:val="none" w:sz="0" w:space="0" w:color="auto"/>
            <w:right w:val="none" w:sz="0" w:space="0" w:color="auto"/>
          </w:divBdr>
        </w:div>
        <w:div w:id="1791044903">
          <w:marLeft w:val="0"/>
          <w:marRight w:val="0"/>
          <w:marTop w:val="0"/>
          <w:marBottom w:val="0"/>
          <w:divBdr>
            <w:top w:val="none" w:sz="0" w:space="0" w:color="auto"/>
            <w:left w:val="none" w:sz="0" w:space="0" w:color="auto"/>
            <w:bottom w:val="none" w:sz="0" w:space="0" w:color="auto"/>
            <w:right w:val="none" w:sz="0" w:space="0" w:color="auto"/>
          </w:divBdr>
        </w:div>
        <w:div w:id="1897349952">
          <w:marLeft w:val="0"/>
          <w:marRight w:val="0"/>
          <w:marTop w:val="0"/>
          <w:marBottom w:val="0"/>
          <w:divBdr>
            <w:top w:val="none" w:sz="0" w:space="0" w:color="auto"/>
            <w:left w:val="none" w:sz="0" w:space="0" w:color="auto"/>
            <w:bottom w:val="none" w:sz="0" w:space="0" w:color="auto"/>
            <w:right w:val="none" w:sz="0" w:space="0" w:color="auto"/>
          </w:divBdr>
        </w:div>
        <w:div w:id="1960524786">
          <w:marLeft w:val="0"/>
          <w:marRight w:val="0"/>
          <w:marTop w:val="0"/>
          <w:marBottom w:val="0"/>
          <w:divBdr>
            <w:top w:val="none" w:sz="0" w:space="0" w:color="auto"/>
            <w:left w:val="none" w:sz="0" w:space="0" w:color="auto"/>
            <w:bottom w:val="none" w:sz="0" w:space="0" w:color="auto"/>
            <w:right w:val="none" w:sz="0" w:space="0" w:color="auto"/>
          </w:divBdr>
        </w:div>
        <w:div w:id="2045327381">
          <w:marLeft w:val="0"/>
          <w:marRight w:val="0"/>
          <w:marTop w:val="0"/>
          <w:marBottom w:val="0"/>
          <w:divBdr>
            <w:top w:val="none" w:sz="0" w:space="0" w:color="auto"/>
            <w:left w:val="none" w:sz="0" w:space="0" w:color="auto"/>
            <w:bottom w:val="none" w:sz="0" w:space="0" w:color="auto"/>
            <w:right w:val="none" w:sz="0" w:space="0" w:color="auto"/>
          </w:divBdr>
        </w:div>
      </w:divsChild>
    </w:div>
    <w:div w:id="1800956834">
      <w:bodyDiv w:val="1"/>
      <w:marLeft w:val="0"/>
      <w:marRight w:val="0"/>
      <w:marTop w:val="0"/>
      <w:marBottom w:val="0"/>
      <w:divBdr>
        <w:top w:val="none" w:sz="0" w:space="0" w:color="auto"/>
        <w:left w:val="none" w:sz="0" w:space="0" w:color="auto"/>
        <w:bottom w:val="none" w:sz="0" w:space="0" w:color="auto"/>
        <w:right w:val="none" w:sz="0" w:space="0" w:color="auto"/>
      </w:divBdr>
    </w:div>
    <w:div w:id="1835947858">
      <w:bodyDiv w:val="1"/>
      <w:marLeft w:val="0"/>
      <w:marRight w:val="0"/>
      <w:marTop w:val="0"/>
      <w:marBottom w:val="0"/>
      <w:divBdr>
        <w:top w:val="none" w:sz="0" w:space="0" w:color="auto"/>
        <w:left w:val="none" w:sz="0" w:space="0" w:color="auto"/>
        <w:bottom w:val="none" w:sz="0" w:space="0" w:color="auto"/>
        <w:right w:val="none" w:sz="0" w:space="0" w:color="auto"/>
      </w:divBdr>
    </w:div>
    <w:div w:id="1841458929">
      <w:bodyDiv w:val="1"/>
      <w:marLeft w:val="0"/>
      <w:marRight w:val="0"/>
      <w:marTop w:val="0"/>
      <w:marBottom w:val="0"/>
      <w:divBdr>
        <w:top w:val="none" w:sz="0" w:space="0" w:color="auto"/>
        <w:left w:val="none" w:sz="0" w:space="0" w:color="auto"/>
        <w:bottom w:val="none" w:sz="0" w:space="0" w:color="auto"/>
        <w:right w:val="none" w:sz="0" w:space="0" w:color="auto"/>
      </w:divBdr>
    </w:div>
    <w:div w:id="1843162956">
      <w:bodyDiv w:val="1"/>
      <w:marLeft w:val="0"/>
      <w:marRight w:val="0"/>
      <w:marTop w:val="0"/>
      <w:marBottom w:val="0"/>
      <w:divBdr>
        <w:top w:val="none" w:sz="0" w:space="0" w:color="auto"/>
        <w:left w:val="none" w:sz="0" w:space="0" w:color="auto"/>
        <w:bottom w:val="none" w:sz="0" w:space="0" w:color="auto"/>
        <w:right w:val="none" w:sz="0" w:space="0" w:color="auto"/>
      </w:divBdr>
    </w:div>
    <w:div w:id="1871448673">
      <w:bodyDiv w:val="1"/>
      <w:marLeft w:val="0"/>
      <w:marRight w:val="0"/>
      <w:marTop w:val="0"/>
      <w:marBottom w:val="0"/>
      <w:divBdr>
        <w:top w:val="none" w:sz="0" w:space="0" w:color="auto"/>
        <w:left w:val="none" w:sz="0" w:space="0" w:color="auto"/>
        <w:bottom w:val="none" w:sz="0" w:space="0" w:color="auto"/>
        <w:right w:val="none" w:sz="0" w:space="0" w:color="auto"/>
      </w:divBdr>
    </w:div>
    <w:div w:id="1895850523">
      <w:bodyDiv w:val="1"/>
      <w:marLeft w:val="0"/>
      <w:marRight w:val="0"/>
      <w:marTop w:val="0"/>
      <w:marBottom w:val="0"/>
      <w:divBdr>
        <w:top w:val="none" w:sz="0" w:space="0" w:color="auto"/>
        <w:left w:val="none" w:sz="0" w:space="0" w:color="auto"/>
        <w:bottom w:val="none" w:sz="0" w:space="0" w:color="auto"/>
        <w:right w:val="none" w:sz="0" w:space="0" w:color="auto"/>
      </w:divBdr>
    </w:div>
    <w:div w:id="1896770517">
      <w:bodyDiv w:val="1"/>
      <w:marLeft w:val="0"/>
      <w:marRight w:val="0"/>
      <w:marTop w:val="0"/>
      <w:marBottom w:val="0"/>
      <w:divBdr>
        <w:top w:val="none" w:sz="0" w:space="0" w:color="auto"/>
        <w:left w:val="none" w:sz="0" w:space="0" w:color="auto"/>
        <w:bottom w:val="none" w:sz="0" w:space="0" w:color="auto"/>
        <w:right w:val="none" w:sz="0" w:space="0" w:color="auto"/>
      </w:divBdr>
    </w:div>
    <w:div w:id="1923055204">
      <w:bodyDiv w:val="1"/>
      <w:marLeft w:val="0"/>
      <w:marRight w:val="0"/>
      <w:marTop w:val="0"/>
      <w:marBottom w:val="0"/>
      <w:divBdr>
        <w:top w:val="none" w:sz="0" w:space="0" w:color="auto"/>
        <w:left w:val="none" w:sz="0" w:space="0" w:color="auto"/>
        <w:bottom w:val="none" w:sz="0" w:space="0" w:color="auto"/>
        <w:right w:val="none" w:sz="0" w:space="0" w:color="auto"/>
      </w:divBdr>
    </w:div>
    <w:div w:id="1937012914">
      <w:bodyDiv w:val="1"/>
      <w:marLeft w:val="0"/>
      <w:marRight w:val="0"/>
      <w:marTop w:val="0"/>
      <w:marBottom w:val="0"/>
      <w:divBdr>
        <w:top w:val="none" w:sz="0" w:space="0" w:color="auto"/>
        <w:left w:val="none" w:sz="0" w:space="0" w:color="auto"/>
        <w:bottom w:val="none" w:sz="0" w:space="0" w:color="auto"/>
        <w:right w:val="none" w:sz="0" w:space="0" w:color="auto"/>
      </w:divBdr>
    </w:div>
    <w:div w:id="1948537123">
      <w:bodyDiv w:val="1"/>
      <w:marLeft w:val="0"/>
      <w:marRight w:val="0"/>
      <w:marTop w:val="0"/>
      <w:marBottom w:val="0"/>
      <w:divBdr>
        <w:top w:val="none" w:sz="0" w:space="0" w:color="auto"/>
        <w:left w:val="none" w:sz="0" w:space="0" w:color="auto"/>
        <w:bottom w:val="none" w:sz="0" w:space="0" w:color="auto"/>
        <w:right w:val="none" w:sz="0" w:space="0" w:color="auto"/>
      </w:divBdr>
      <w:divsChild>
        <w:div w:id="51271025">
          <w:marLeft w:val="0"/>
          <w:marRight w:val="0"/>
          <w:marTop w:val="0"/>
          <w:marBottom w:val="0"/>
          <w:divBdr>
            <w:top w:val="none" w:sz="0" w:space="0" w:color="auto"/>
            <w:left w:val="none" w:sz="0" w:space="0" w:color="auto"/>
            <w:bottom w:val="none" w:sz="0" w:space="0" w:color="auto"/>
            <w:right w:val="none" w:sz="0" w:space="0" w:color="auto"/>
          </w:divBdr>
        </w:div>
        <w:div w:id="69891013">
          <w:marLeft w:val="0"/>
          <w:marRight w:val="0"/>
          <w:marTop w:val="0"/>
          <w:marBottom w:val="0"/>
          <w:divBdr>
            <w:top w:val="none" w:sz="0" w:space="0" w:color="auto"/>
            <w:left w:val="none" w:sz="0" w:space="0" w:color="auto"/>
            <w:bottom w:val="none" w:sz="0" w:space="0" w:color="auto"/>
            <w:right w:val="none" w:sz="0" w:space="0" w:color="auto"/>
          </w:divBdr>
        </w:div>
        <w:div w:id="175772536">
          <w:marLeft w:val="0"/>
          <w:marRight w:val="0"/>
          <w:marTop w:val="0"/>
          <w:marBottom w:val="0"/>
          <w:divBdr>
            <w:top w:val="none" w:sz="0" w:space="0" w:color="auto"/>
            <w:left w:val="none" w:sz="0" w:space="0" w:color="auto"/>
            <w:bottom w:val="none" w:sz="0" w:space="0" w:color="auto"/>
            <w:right w:val="none" w:sz="0" w:space="0" w:color="auto"/>
          </w:divBdr>
        </w:div>
        <w:div w:id="209659720">
          <w:marLeft w:val="0"/>
          <w:marRight w:val="0"/>
          <w:marTop w:val="0"/>
          <w:marBottom w:val="0"/>
          <w:divBdr>
            <w:top w:val="none" w:sz="0" w:space="0" w:color="auto"/>
            <w:left w:val="none" w:sz="0" w:space="0" w:color="auto"/>
            <w:bottom w:val="none" w:sz="0" w:space="0" w:color="auto"/>
            <w:right w:val="none" w:sz="0" w:space="0" w:color="auto"/>
          </w:divBdr>
        </w:div>
        <w:div w:id="571700900">
          <w:marLeft w:val="0"/>
          <w:marRight w:val="0"/>
          <w:marTop w:val="0"/>
          <w:marBottom w:val="0"/>
          <w:divBdr>
            <w:top w:val="none" w:sz="0" w:space="0" w:color="auto"/>
            <w:left w:val="none" w:sz="0" w:space="0" w:color="auto"/>
            <w:bottom w:val="none" w:sz="0" w:space="0" w:color="auto"/>
            <w:right w:val="none" w:sz="0" w:space="0" w:color="auto"/>
          </w:divBdr>
        </w:div>
        <w:div w:id="608051695">
          <w:marLeft w:val="0"/>
          <w:marRight w:val="0"/>
          <w:marTop w:val="0"/>
          <w:marBottom w:val="0"/>
          <w:divBdr>
            <w:top w:val="none" w:sz="0" w:space="0" w:color="auto"/>
            <w:left w:val="none" w:sz="0" w:space="0" w:color="auto"/>
            <w:bottom w:val="none" w:sz="0" w:space="0" w:color="auto"/>
            <w:right w:val="none" w:sz="0" w:space="0" w:color="auto"/>
          </w:divBdr>
        </w:div>
        <w:div w:id="638847597">
          <w:marLeft w:val="0"/>
          <w:marRight w:val="0"/>
          <w:marTop w:val="0"/>
          <w:marBottom w:val="0"/>
          <w:divBdr>
            <w:top w:val="none" w:sz="0" w:space="0" w:color="auto"/>
            <w:left w:val="none" w:sz="0" w:space="0" w:color="auto"/>
            <w:bottom w:val="none" w:sz="0" w:space="0" w:color="auto"/>
            <w:right w:val="none" w:sz="0" w:space="0" w:color="auto"/>
          </w:divBdr>
        </w:div>
        <w:div w:id="706179252">
          <w:marLeft w:val="0"/>
          <w:marRight w:val="0"/>
          <w:marTop w:val="0"/>
          <w:marBottom w:val="0"/>
          <w:divBdr>
            <w:top w:val="none" w:sz="0" w:space="0" w:color="auto"/>
            <w:left w:val="none" w:sz="0" w:space="0" w:color="auto"/>
            <w:bottom w:val="none" w:sz="0" w:space="0" w:color="auto"/>
            <w:right w:val="none" w:sz="0" w:space="0" w:color="auto"/>
          </w:divBdr>
        </w:div>
        <w:div w:id="915942943">
          <w:marLeft w:val="0"/>
          <w:marRight w:val="0"/>
          <w:marTop w:val="0"/>
          <w:marBottom w:val="0"/>
          <w:divBdr>
            <w:top w:val="none" w:sz="0" w:space="0" w:color="auto"/>
            <w:left w:val="none" w:sz="0" w:space="0" w:color="auto"/>
            <w:bottom w:val="none" w:sz="0" w:space="0" w:color="auto"/>
            <w:right w:val="none" w:sz="0" w:space="0" w:color="auto"/>
          </w:divBdr>
        </w:div>
        <w:div w:id="938489719">
          <w:marLeft w:val="0"/>
          <w:marRight w:val="0"/>
          <w:marTop w:val="0"/>
          <w:marBottom w:val="0"/>
          <w:divBdr>
            <w:top w:val="none" w:sz="0" w:space="0" w:color="auto"/>
            <w:left w:val="none" w:sz="0" w:space="0" w:color="auto"/>
            <w:bottom w:val="none" w:sz="0" w:space="0" w:color="auto"/>
            <w:right w:val="none" w:sz="0" w:space="0" w:color="auto"/>
          </w:divBdr>
        </w:div>
        <w:div w:id="959070999">
          <w:marLeft w:val="0"/>
          <w:marRight w:val="0"/>
          <w:marTop w:val="0"/>
          <w:marBottom w:val="0"/>
          <w:divBdr>
            <w:top w:val="none" w:sz="0" w:space="0" w:color="auto"/>
            <w:left w:val="none" w:sz="0" w:space="0" w:color="auto"/>
            <w:bottom w:val="none" w:sz="0" w:space="0" w:color="auto"/>
            <w:right w:val="none" w:sz="0" w:space="0" w:color="auto"/>
          </w:divBdr>
        </w:div>
        <w:div w:id="1015038758">
          <w:marLeft w:val="0"/>
          <w:marRight w:val="0"/>
          <w:marTop w:val="0"/>
          <w:marBottom w:val="0"/>
          <w:divBdr>
            <w:top w:val="none" w:sz="0" w:space="0" w:color="auto"/>
            <w:left w:val="none" w:sz="0" w:space="0" w:color="auto"/>
            <w:bottom w:val="none" w:sz="0" w:space="0" w:color="auto"/>
            <w:right w:val="none" w:sz="0" w:space="0" w:color="auto"/>
          </w:divBdr>
        </w:div>
        <w:div w:id="1069382034">
          <w:marLeft w:val="0"/>
          <w:marRight w:val="0"/>
          <w:marTop w:val="0"/>
          <w:marBottom w:val="0"/>
          <w:divBdr>
            <w:top w:val="none" w:sz="0" w:space="0" w:color="auto"/>
            <w:left w:val="none" w:sz="0" w:space="0" w:color="auto"/>
            <w:bottom w:val="none" w:sz="0" w:space="0" w:color="auto"/>
            <w:right w:val="none" w:sz="0" w:space="0" w:color="auto"/>
          </w:divBdr>
        </w:div>
        <w:div w:id="1222257185">
          <w:marLeft w:val="0"/>
          <w:marRight w:val="0"/>
          <w:marTop w:val="0"/>
          <w:marBottom w:val="0"/>
          <w:divBdr>
            <w:top w:val="none" w:sz="0" w:space="0" w:color="auto"/>
            <w:left w:val="none" w:sz="0" w:space="0" w:color="auto"/>
            <w:bottom w:val="none" w:sz="0" w:space="0" w:color="auto"/>
            <w:right w:val="none" w:sz="0" w:space="0" w:color="auto"/>
          </w:divBdr>
        </w:div>
        <w:div w:id="1291787377">
          <w:marLeft w:val="0"/>
          <w:marRight w:val="0"/>
          <w:marTop w:val="0"/>
          <w:marBottom w:val="0"/>
          <w:divBdr>
            <w:top w:val="none" w:sz="0" w:space="0" w:color="auto"/>
            <w:left w:val="none" w:sz="0" w:space="0" w:color="auto"/>
            <w:bottom w:val="none" w:sz="0" w:space="0" w:color="auto"/>
            <w:right w:val="none" w:sz="0" w:space="0" w:color="auto"/>
          </w:divBdr>
        </w:div>
        <w:div w:id="1379276392">
          <w:marLeft w:val="0"/>
          <w:marRight w:val="0"/>
          <w:marTop w:val="0"/>
          <w:marBottom w:val="0"/>
          <w:divBdr>
            <w:top w:val="none" w:sz="0" w:space="0" w:color="auto"/>
            <w:left w:val="none" w:sz="0" w:space="0" w:color="auto"/>
            <w:bottom w:val="none" w:sz="0" w:space="0" w:color="auto"/>
            <w:right w:val="none" w:sz="0" w:space="0" w:color="auto"/>
          </w:divBdr>
        </w:div>
        <w:div w:id="1468934675">
          <w:marLeft w:val="0"/>
          <w:marRight w:val="0"/>
          <w:marTop w:val="0"/>
          <w:marBottom w:val="0"/>
          <w:divBdr>
            <w:top w:val="none" w:sz="0" w:space="0" w:color="auto"/>
            <w:left w:val="none" w:sz="0" w:space="0" w:color="auto"/>
            <w:bottom w:val="none" w:sz="0" w:space="0" w:color="auto"/>
            <w:right w:val="none" w:sz="0" w:space="0" w:color="auto"/>
          </w:divBdr>
        </w:div>
        <w:div w:id="1666274223">
          <w:marLeft w:val="0"/>
          <w:marRight w:val="0"/>
          <w:marTop w:val="0"/>
          <w:marBottom w:val="0"/>
          <w:divBdr>
            <w:top w:val="none" w:sz="0" w:space="0" w:color="auto"/>
            <w:left w:val="none" w:sz="0" w:space="0" w:color="auto"/>
            <w:bottom w:val="none" w:sz="0" w:space="0" w:color="auto"/>
            <w:right w:val="none" w:sz="0" w:space="0" w:color="auto"/>
          </w:divBdr>
        </w:div>
        <w:div w:id="1713191889">
          <w:marLeft w:val="0"/>
          <w:marRight w:val="0"/>
          <w:marTop w:val="0"/>
          <w:marBottom w:val="0"/>
          <w:divBdr>
            <w:top w:val="none" w:sz="0" w:space="0" w:color="auto"/>
            <w:left w:val="none" w:sz="0" w:space="0" w:color="auto"/>
            <w:bottom w:val="none" w:sz="0" w:space="0" w:color="auto"/>
            <w:right w:val="none" w:sz="0" w:space="0" w:color="auto"/>
          </w:divBdr>
        </w:div>
        <w:div w:id="1820658260">
          <w:marLeft w:val="0"/>
          <w:marRight w:val="0"/>
          <w:marTop w:val="0"/>
          <w:marBottom w:val="0"/>
          <w:divBdr>
            <w:top w:val="none" w:sz="0" w:space="0" w:color="auto"/>
            <w:left w:val="none" w:sz="0" w:space="0" w:color="auto"/>
            <w:bottom w:val="none" w:sz="0" w:space="0" w:color="auto"/>
            <w:right w:val="none" w:sz="0" w:space="0" w:color="auto"/>
          </w:divBdr>
        </w:div>
        <w:div w:id="1828668495">
          <w:marLeft w:val="0"/>
          <w:marRight w:val="0"/>
          <w:marTop w:val="0"/>
          <w:marBottom w:val="0"/>
          <w:divBdr>
            <w:top w:val="none" w:sz="0" w:space="0" w:color="auto"/>
            <w:left w:val="none" w:sz="0" w:space="0" w:color="auto"/>
            <w:bottom w:val="none" w:sz="0" w:space="0" w:color="auto"/>
            <w:right w:val="none" w:sz="0" w:space="0" w:color="auto"/>
          </w:divBdr>
        </w:div>
        <w:div w:id="1833643087">
          <w:marLeft w:val="0"/>
          <w:marRight w:val="0"/>
          <w:marTop w:val="0"/>
          <w:marBottom w:val="0"/>
          <w:divBdr>
            <w:top w:val="none" w:sz="0" w:space="0" w:color="auto"/>
            <w:left w:val="none" w:sz="0" w:space="0" w:color="auto"/>
            <w:bottom w:val="none" w:sz="0" w:space="0" w:color="auto"/>
            <w:right w:val="none" w:sz="0" w:space="0" w:color="auto"/>
          </w:divBdr>
        </w:div>
        <w:div w:id="1856768994">
          <w:marLeft w:val="0"/>
          <w:marRight w:val="0"/>
          <w:marTop w:val="0"/>
          <w:marBottom w:val="0"/>
          <w:divBdr>
            <w:top w:val="none" w:sz="0" w:space="0" w:color="auto"/>
            <w:left w:val="none" w:sz="0" w:space="0" w:color="auto"/>
            <w:bottom w:val="none" w:sz="0" w:space="0" w:color="auto"/>
            <w:right w:val="none" w:sz="0" w:space="0" w:color="auto"/>
          </w:divBdr>
        </w:div>
        <w:div w:id="1921403723">
          <w:marLeft w:val="0"/>
          <w:marRight w:val="0"/>
          <w:marTop w:val="0"/>
          <w:marBottom w:val="0"/>
          <w:divBdr>
            <w:top w:val="none" w:sz="0" w:space="0" w:color="auto"/>
            <w:left w:val="none" w:sz="0" w:space="0" w:color="auto"/>
            <w:bottom w:val="none" w:sz="0" w:space="0" w:color="auto"/>
            <w:right w:val="none" w:sz="0" w:space="0" w:color="auto"/>
          </w:divBdr>
        </w:div>
        <w:div w:id="1985963289">
          <w:marLeft w:val="0"/>
          <w:marRight w:val="0"/>
          <w:marTop w:val="0"/>
          <w:marBottom w:val="0"/>
          <w:divBdr>
            <w:top w:val="none" w:sz="0" w:space="0" w:color="auto"/>
            <w:left w:val="none" w:sz="0" w:space="0" w:color="auto"/>
            <w:bottom w:val="none" w:sz="0" w:space="0" w:color="auto"/>
            <w:right w:val="none" w:sz="0" w:space="0" w:color="auto"/>
          </w:divBdr>
        </w:div>
        <w:div w:id="1995135428">
          <w:marLeft w:val="0"/>
          <w:marRight w:val="0"/>
          <w:marTop w:val="0"/>
          <w:marBottom w:val="0"/>
          <w:divBdr>
            <w:top w:val="none" w:sz="0" w:space="0" w:color="auto"/>
            <w:left w:val="none" w:sz="0" w:space="0" w:color="auto"/>
            <w:bottom w:val="none" w:sz="0" w:space="0" w:color="auto"/>
            <w:right w:val="none" w:sz="0" w:space="0" w:color="auto"/>
          </w:divBdr>
        </w:div>
      </w:divsChild>
    </w:div>
    <w:div w:id="2013294606">
      <w:bodyDiv w:val="1"/>
      <w:marLeft w:val="0"/>
      <w:marRight w:val="0"/>
      <w:marTop w:val="0"/>
      <w:marBottom w:val="0"/>
      <w:divBdr>
        <w:top w:val="none" w:sz="0" w:space="0" w:color="auto"/>
        <w:left w:val="none" w:sz="0" w:space="0" w:color="auto"/>
        <w:bottom w:val="none" w:sz="0" w:space="0" w:color="auto"/>
        <w:right w:val="none" w:sz="0" w:space="0" w:color="auto"/>
      </w:divBdr>
    </w:div>
    <w:div w:id="2018652623">
      <w:bodyDiv w:val="1"/>
      <w:marLeft w:val="0"/>
      <w:marRight w:val="0"/>
      <w:marTop w:val="0"/>
      <w:marBottom w:val="0"/>
      <w:divBdr>
        <w:top w:val="none" w:sz="0" w:space="0" w:color="auto"/>
        <w:left w:val="none" w:sz="0" w:space="0" w:color="auto"/>
        <w:bottom w:val="none" w:sz="0" w:space="0" w:color="auto"/>
        <w:right w:val="none" w:sz="0" w:space="0" w:color="auto"/>
      </w:divBdr>
    </w:div>
    <w:div w:id="2029943344">
      <w:bodyDiv w:val="1"/>
      <w:marLeft w:val="0"/>
      <w:marRight w:val="0"/>
      <w:marTop w:val="0"/>
      <w:marBottom w:val="0"/>
      <w:divBdr>
        <w:top w:val="none" w:sz="0" w:space="0" w:color="auto"/>
        <w:left w:val="none" w:sz="0" w:space="0" w:color="auto"/>
        <w:bottom w:val="none" w:sz="0" w:space="0" w:color="auto"/>
        <w:right w:val="none" w:sz="0" w:space="0" w:color="auto"/>
      </w:divBdr>
    </w:div>
    <w:div w:id="2048018291">
      <w:bodyDiv w:val="1"/>
      <w:marLeft w:val="0"/>
      <w:marRight w:val="0"/>
      <w:marTop w:val="0"/>
      <w:marBottom w:val="0"/>
      <w:divBdr>
        <w:top w:val="none" w:sz="0" w:space="0" w:color="auto"/>
        <w:left w:val="none" w:sz="0" w:space="0" w:color="auto"/>
        <w:bottom w:val="none" w:sz="0" w:space="0" w:color="auto"/>
        <w:right w:val="none" w:sz="0" w:space="0" w:color="auto"/>
      </w:divBdr>
    </w:div>
    <w:div w:id="2075816467">
      <w:bodyDiv w:val="1"/>
      <w:marLeft w:val="0"/>
      <w:marRight w:val="0"/>
      <w:marTop w:val="0"/>
      <w:marBottom w:val="0"/>
      <w:divBdr>
        <w:top w:val="none" w:sz="0" w:space="0" w:color="auto"/>
        <w:left w:val="none" w:sz="0" w:space="0" w:color="auto"/>
        <w:bottom w:val="none" w:sz="0" w:space="0" w:color="auto"/>
        <w:right w:val="none" w:sz="0" w:space="0" w:color="auto"/>
      </w:divBdr>
    </w:div>
    <w:div w:id="2077318378">
      <w:bodyDiv w:val="1"/>
      <w:marLeft w:val="0"/>
      <w:marRight w:val="0"/>
      <w:marTop w:val="0"/>
      <w:marBottom w:val="0"/>
      <w:divBdr>
        <w:top w:val="none" w:sz="0" w:space="0" w:color="auto"/>
        <w:left w:val="none" w:sz="0" w:space="0" w:color="auto"/>
        <w:bottom w:val="none" w:sz="0" w:space="0" w:color="auto"/>
        <w:right w:val="none" w:sz="0" w:space="0" w:color="auto"/>
      </w:divBdr>
    </w:div>
    <w:div w:id="2078085394">
      <w:bodyDiv w:val="1"/>
      <w:marLeft w:val="0"/>
      <w:marRight w:val="0"/>
      <w:marTop w:val="0"/>
      <w:marBottom w:val="0"/>
      <w:divBdr>
        <w:top w:val="none" w:sz="0" w:space="0" w:color="auto"/>
        <w:left w:val="none" w:sz="0" w:space="0" w:color="auto"/>
        <w:bottom w:val="none" w:sz="0" w:space="0" w:color="auto"/>
        <w:right w:val="none" w:sz="0" w:space="0" w:color="auto"/>
      </w:divBdr>
    </w:div>
    <w:div w:id="2095392974">
      <w:bodyDiv w:val="1"/>
      <w:marLeft w:val="0"/>
      <w:marRight w:val="0"/>
      <w:marTop w:val="0"/>
      <w:marBottom w:val="0"/>
      <w:divBdr>
        <w:top w:val="none" w:sz="0" w:space="0" w:color="auto"/>
        <w:left w:val="none" w:sz="0" w:space="0" w:color="auto"/>
        <w:bottom w:val="none" w:sz="0" w:space="0" w:color="auto"/>
        <w:right w:val="none" w:sz="0" w:space="0" w:color="auto"/>
      </w:divBdr>
    </w:div>
    <w:div w:id="2116093333">
      <w:bodyDiv w:val="1"/>
      <w:marLeft w:val="0"/>
      <w:marRight w:val="0"/>
      <w:marTop w:val="0"/>
      <w:marBottom w:val="0"/>
      <w:divBdr>
        <w:top w:val="none" w:sz="0" w:space="0" w:color="auto"/>
        <w:left w:val="none" w:sz="0" w:space="0" w:color="auto"/>
        <w:bottom w:val="none" w:sz="0" w:space="0" w:color="auto"/>
        <w:right w:val="none" w:sz="0" w:space="0" w:color="auto"/>
      </w:divBdr>
    </w:div>
    <w:div w:id="2117867147">
      <w:bodyDiv w:val="1"/>
      <w:marLeft w:val="0"/>
      <w:marRight w:val="0"/>
      <w:marTop w:val="0"/>
      <w:marBottom w:val="0"/>
      <w:divBdr>
        <w:top w:val="none" w:sz="0" w:space="0" w:color="auto"/>
        <w:left w:val="none" w:sz="0" w:space="0" w:color="auto"/>
        <w:bottom w:val="none" w:sz="0" w:space="0" w:color="auto"/>
        <w:right w:val="none" w:sz="0" w:space="0" w:color="auto"/>
      </w:divBdr>
      <w:divsChild>
        <w:div w:id="99375228">
          <w:marLeft w:val="0"/>
          <w:marRight w:val="0"/>
          <w:marTop w:val="0"/>
          <w:marBottom w:val="0"/>
          <w:divBdr>
            <w:top w:val="none" w:sz="0" w:space="0" w:color="auto"/>
            <w:left w:val="none" w:sz="0" w:space="0" w:color="auto"/>
            <w:bottom w:val="none" w:sz="0" w:space="0" w:color="auto"/>
            <w:right w:val="none" w:sz="0" w:space="0" w:color="auto"/>
          </w:divBdr>
        </w:div>
        <w:div w:id="1294169203">
          <w:marLeft w:val="0"/>
          <w:marRight w:val="0"/>
          <w:marTop w:val="0"/>
          <w:marBottom w:val="0"/>
          <w:divBdr>
            <w:top w:val="none" w:sz="0" w:space="0" w:color="auto"/>
            <w:left w:val="none" w:sz="0" w:space="0" w:color="auto"/>
            <w:bottom w:val="none" w:sz="0" w:space="0" w:color="auto"/>
            <w:right w:val="none" w:sz="0" w:space="0" w:color="auto"/>
          </w:divBdr>
          <w:divsChild>
            <w:div w:id="1741370390">
              <w:marLeft w:val="0"/>
              <w:marRight w:val="0"/>
              <w:marTop w:val="0"/>
              <w:marBottom w:val="0"/>
              <w:divBdr>
                <w:top w:val="none" w:sz="0" w:space="0" w:color="auto"/>
                <w:left w:val="none" w:sz="0" w:space="0" w:color="auto"/>
                <w:bottom w:val="none" w:sz="0" w:space="0" w:color="auto"/>
                <w:right w:val="none" w:sz="0" w:space="0" w:color="auto"/>
              </w:divBdr>
              <w:divsChild>
                <w:div w:id="59271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nopark@culture.mos.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58BEE-45E9-4615-B71B-EF30222D5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9166</Words>
  <Characters>52249</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ДОГОВОР ПОСТАВКИ   №____</vt:lpstr>
    </vt:vector>
  </TitlesOfParts>
  <Company>ГБОУ СОШ № 520</Company>
  <LinksUpToDate>false</LinksUpToDate>
  <CharactersWithSpaces>61293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№____</dc:title>
  <dc:creator>user</dc:creator>
  <cp:lastModifiedBy>Анатолий Головастов</cp:lastModifiedBy>
  <cp:revision>5</cp:revision>
  <cp:lastPrinted>2025-09-26T12:13:00Z</cp:lastPrinted>
  <dcterms:created xsi:type="dcterms:W3CDTF">2025-11-27T13:57:00Z</dcterms:created>
  <dcterms:modified xsi:type="dcterms:W3CDTF">2025-11-27T14:47:00Z</dcterms:modified>
</cp:coreProperties>
</file>